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D4E" w:rsidRPr="00C85C3A" w:rsidRDefault="00252D4E" w:rsidP="006610DF">
      <w:pPr>
        <w:autoSpaceDE w:val="0"/>
        <w:autoSpaceDN w:val="0"/>
        <w:adjustRightInd w:val="0"/>
        <w:ind w:left="5664" w:right="-1"/>
        <w:jc w:val="center"/>
        <w:rPr>
          <w:sz w:val="28"/>
          <w:szCs w:val="28"/>
        </w:rPr>
      </w:pPr>
      <w:r w:rsidRPr="00C85C3A">
        <w:rPr>
          <w:sz w:val="28"/>
          <w:szCs w:val="28"/>
        </w:rPr>
        <w:t>ПРИЛОЖЕНИЕ</w:t>
      </w:r>
    </w:p>
    <w:p w:rsidR="00252D4E" w:rsidRDefault="00252D4E" w:rsidP="006610DF">
      <w:pPr>
        <w:autoSpaceDE w:val="0"/>
        <w:autoSpaceDN w:val="0"/>
        <w:adjustRightInd w:val="0"/>
        <w:ind w:left="5664" w:right="-1"/>
        <w:jc w:val="center"/>
        <w:rPr>
          <w:sz w:val="28"/>
          <w:szCs w:val="28"/>
        </w:rPr>
      </w:pPr>
    </w:p>
    <w:p w:rsidR="00252D4E" w:rsidRPr="00C85C3A" w:rsidRDefault="00252D4E" w:rsidP="006610DF">
      <w:pPr>
        <w:autoSpaceDE w:val="0"/>
        <w:autoSpaceDN w:val="0"/>
        <w:adjustRightInd w:val="0"/>
        <w:ind w:left="5664" w:right="-1"/>
        <w:jc w:val="center"/>
        <w:rPr>
          <w:sz w:val="28"/>
          <w:szCs w:val="28"/>
        </w:rPr>
      </w:pPr>
      <w:r w:rsidRPr="00C85C3A">
        <w:rPr>
          <w:sz w:val="28"/>
          <w:szCs w:val="28"/>
        </w:rPr>
        <w:t>УТВЕРЖДЕН</w:t>
      </w:r>
    </w:p>
    <w:p w:rsidR="00252D4E" w:rsidRPr="00C85C3A" w:rsidRDefault="00252D4E" w:rsidP="006610DF">
      <w:pPr>
        <w:ind w:left="5664"/>
        <w:jc w:val="center"/>
        <w:rPr>
          <w:sz w:val="28"/>
          <w:szCs w:val="28"/>
        </w:rPr>
      </w:pPr>
      <w:r w:rsidRPr="00C85C3A">
        <w:rPr>
          <w:sz w:val="28"/>
          <w:szCs w:val="28"/>
        </w:rPr>
        <w:t>постановлением администрации</w:t>
      </w:r>
    </w:p>
    <w:p w:rsidR="00252D4E" w:rsidRDefault="00252D4E" w:rsidP="006610DF">
      <w:pPr>
        <w:ind w:left="5664"/>
        <w:jc w:val="center"/>
        <w:rPr>
          <w:sz w:val="28"/>
          <w:szCs w:val="28"/>
        </w:rPr>
      </w:pPr>
      <w:r>
        <w:rPr>
          <w:sz w:val="28"/>
          <w:szCs w:val="28"/>
        </w:rPr>
        <w:t xml:space="preserve">Стародеревянковского </w:t>
      </w:r>
    </w:p>
    <w:p w:rsidR="00252D4E" w:rsidRDefault="00252D4E" w:rsidP="006610DF">
      <w:pPr>
        <w:ind w:left="5664"/>
        <w:jc w:val="center"/>
        <w:rPr>
          <w:sz w:val="28"/>
          <w:szCs w:val="28"/>
        </w:rPr>
      </w:pPr>
      <w:r>
        <w:rPr>
          <w:sz w:val="28"/>
          <w:szCs w:val="28"/>
        </w:rPr>
        <w:t xml:space="preserve">сельского поселения </w:t>
      </w:r>
    </w:p>
    <w:p w:rsidR="00252D4E" w:rsidRPr="00C85C3A" w:rsidRDefault="00252D4E" w:rsidP="006610DF">
      <w:pPr>
        <w:ind w:left="5664"/>
        <w:jc w:val="center"/>
        <w:rPr>
          <w:sz w:val="28"/>
          <w:szCs w:val="28"/>
        </w:rPr>
      </w:pPr>
      <w:r>
        <w:rPr>
          <w:sz w:val="28"/>
          <w:szCs w:val="28"/>
        </w:rPr>
        <w:t>Каневского района</w:t>
      </w:r>
    </w:p>
    <w:p w:rsidR="00252D4E" w:rsidRPr="00C85C3A" w:rsidRDefault="00252D4E" w:rsidP="006610DF">
      <w:pPr>
        <w:autoSpaceDE w:val="0"/>
        <w:autoSpaceDN w:val="0"/>
        <w:adjustRightInd w:val="0"/>
        <w:ind w:left="5664" w:right="-1"/>
        <w:jc w:val="center"/>
        <w:rPr>
          <w:sz w:val="28"/>
          <w:szCs w:val="28"/>
        </w:rPr>
      </w:pPr>
      <w:r w:rsidRPr="00C85C3A">
        <w:rPr>
          <w:sz w:val="28"/>
          <w:szCs w:val="28"/>
        </w:rPr>
        <w:t xml:space="preserve">от </w:t>
      </w:r>
      <w:r>
        <w:rPr>
          <w:sz w:val="28"/>
          <w:szCs w:val="28"/>
        </w:rPr>
        <w:t>25.03.2021</w:t>
      </w:r>
      <w:r w:rsidRPr="00C85C3A">
        <w:rPr>
          <w:sz w:val="28"/>
          <w:szCs w:val="28"/>
        </w:rPr>
        <w:t xml:space="preserve"> №</w:t>
      </w:r>
      <w:r>
        <w:rPr>
          <w:sz w:val="28"/>
          <w:szCs w:val="28"/>
        </w:rPr>
        <w:t xml:space="preserve"> 68</w:t>
      </w:r>
    </w:p>
    <w:p w:rsidR="00252D4E" w:rsidRPr="00C85C3A" w:rsidRDefault="00252D4E" w:rsidP="009C7065">
      <w:pPr>
        <w:jc w:val="right"/>
        <w:rPr>
          <w:sz w:val="28"/>
          <w:szCs w:val="28"/>
        </w:rPr>
      </w:pPr>
    </w:p>
    <w:p w:rsidR="00252D4E" w:rsidRPr="00C85C3A" w:rsidRDefault="00252D4E" w:rsidP="009C7065">
      <w:pPr>
        <w:jc w:val="right"/>
        <w:rPr>
          <w:sz w:val="28"/>
          <w:szCs w:val="28"/>
        </w:rPr>
      </w:pPr>
    </w:p>
    <w:p w:rsidR="00252D4E" w:rsidRPr="006610DF" w:rsidRDefault="00252D4E" w:rsidP="002D33D9">
      <w:pPr>
        <w:jc w:val="center"/>
        <w:rPr>
          <w:sz w:val="28"/>
          <w:szCs w:val="28"/>
        </w:rPr>
      </w:pPr>
      <w:r w:rsidRPr="006610DF">
        <w:rPr>
          <w:sz w:val="28"/>
          <w:szCs w:val="28"/>
        </w:rPr>
        <w:t xml:space="preserve">Административный регламент </w:t>
      </w:r>
    </w:p>
    <w:p w:rsidR="00252D4E" w:rsidRPr="006610DF" w:rsidRDefault="00252D4E" w:rsidP="00641A6D">
      <w:pPr>
        <w:tabs>
          <w:tab w:val="left" w:pos="870"/>
          <w:tab w:val="left" w:pos="1575"/>
        </w:tabs>
        <w:autoSpaceDE w:val="0"/>
        <w:autoSpaceDN w:val="0"/>
        <w:adjustRightInd w:val="0"/>
        <w:jc w:val="center"/>
        <w:rPr>
          <w:sz w:val="28"/>
          <w:szCs w:val="28"/>
        </w:rPr>
      </w:pPr>
      <w:r w:rsidRPr="006610DF">
        <w:rPr>
          <w:sz w:val="28"/>
          <w:szCs w:val="28"/>
        </w:rPr>
        <w:t>по предоставлению муниципальной услуги: «</w:t>
      </w:r>
      <w:r w:rsidRPr="006610DF">
        <w:rPr>
          <w:color w:val="000000"/>
          <w:kern w:val="28"/>
          <w:sz w:val="28"/>
          <w:szCs w:val="28"/>
        </w:rPr>
        <w:t xml:space="preserve">Об утверждении административного регламента </w:t>
      </w:r>
      <w:r w:rsidRPr="006610DF">
        <w:rPr>
          <w:sz w:val="28"/>
          <w:szCs w:val="28"/>
        </w:rPr>
        <w:t>предоставления муниципальной услуги «Дача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p>
    <w:p w:rsidR="00252D4E" w:rsidRPr="00C85C3A" w:rsidRDefault="00252D4E" w:rsidP="00A83C93">
      <w:pPr>
        <w:rPr>
          <w:sz w:val="28"/>
          <w:szCs w:val="28"/>
        </w:rPr>
      </w:pPr>
    </w:p>
    <w:p w:rsidR="00252D4E" w:rsidRPr="00A25DC6" w:rsidRDefault="00252D4E" w:rsidP="000E1187">
      <w:pPr>
        <w:widowControl w:val="0"/>
        <w:autoSpaceDE w:val="0"/>
        <w:autoSpaceDN w:val="0"/>
        <w:adjustRightInd w:val="0"/>
        <w:jc w:val="center"/>
        <w:outlineLvl w:val="1"/>
        <w:rPr>
          <w:sz w:val="28"/>
          <w:szCs w:val="28"/>
        </w:rPr>
      </w:pPr>
      <w:r w:rsidRPr="00A25DC6">
        <w:rPr>
          <w:sz w:val="28"/>
          <w:szCs w:val="28"/>
        </w:rPr>
        <w:t xml:space="preserve">Раздел </w:t>
      </w:r>
      <w:r>
        <w:rPr>
          <w:sz w:val="28"/>
          <w:szCs w:val="28"/>
        </w:rPr>
        <w:t>1</w:t>
      </w:r>
      <w:r w:rsidRPr="00A25DC6">
        <w:rPr>
          <w:sz w:val="28"/>
          <w:szCs w:val="28"/>
        </w:rPr>
        <w:t xml:space="preserve">. </w:t>
      </w:r>
      <w:r>
        <w:rPr>
          <w:sz w:val="28"/>
          <w:szCs w:val="28"/>
        </w:rPr>
        <w:t>О</w:t>
      </w:r>
      <w:r w:rsidRPr="00A25DC6">
        <w:rPr>
          <w:sz w:val="28"/>
          <w:szCs w:val="28"/>
        </w:rPr>
        <w:t>бщие положения</w:t>
      </w:r>
    </w:p>
    <w:p w:rsidR="00252D4E" w:rsidRPr="00A25DC6" w:rsidRDefault="00252D4E" w:rsidP="000E1187">
      <w:pPr>
        <w:widowControl w:val="0"/>
        <w:autoSpaceDE w:val="0"/>
        <w:autoSpaceDN w:val="0"/>
        <w:adjustRightInd w:val="0"/>
        <w:jc w:val="both"/>
        <w:rPr>
          <w:sz w:val="28"/>
          <w:szCs w:val="28"/>
        </w:rPr>
      </w:pPr>
    </w:p>
    <w:p w:rsidR="00252D4E" w:rsidRPr="00A25DC6" w:rsidRDefault="00252D4E" w:rsidP="000E1187">
      <w:pPr>
        <w:widowControl w:val="0"/>
        <w:autoSpaceDE w:val="0"/>
        <w:autoSpaceDN w:val="0"/>
        <w:adjustRightInd w:val="0"/>
        <w:jc w:val="center"/>
        <w:outlineLvl w:val="2"/>
        <w:rPr>
          <w:sz w:val="28"/>
          <w:szCs w:val="28"/>
        </w:rPr>
      </w:pPr>
      <w:bookmarkStart w:id="0" w:name="Par43"/>
      <w:bookmarkEnd w:id="0"/>
      <w:r w:rsidRPr="00A25DC6">
        <w:rPr>
          <w:sz w:val="28"/>
          <w:szCs w:val="28"/>
        </w:rPr>
        <w:t xml:space="preserve">Подраздел 1.1. </w:t>
      </w:r>
      <w:r>
        <w:rPr>
          <w:sz w:val="28"/>
          <w:szCs w:val="28"/>
        </w:rPr>
        <w:t>п</w:t>
      </w:r>
      <w:r w:rsidRPr="00A25DC6">
        <w:rPr>
          <w:sz w:val="28"/>
          <w:szCs w:val="28"/>
        </w:rPr>
        <w:t xml:space="preserve">редмет регулирования </w:t>
      </w:r>
    </w:p>
    <w:p w:rsidR="00252D4E" w:rsidRPr="00A25DC6" w:rsidRDefault="00252D4E" w:rsidP="000E1187">
      <w:pPr>
        <w:widowControl w:val="0"/>
        <w:autoSpaceDE w:val="0"/>
        <w:autoSpaceDN w:val="0"/>
        <w:adjustRightInd w:val="0"/>
        <w:jc w:val="center"/>
        <w:outlineLvl w:val="2"/>
        <w:rPr>
          <w:sz w:val="28"/>
          <w:szCs w:val="28"/>
        </w:rPr>
      </w:pPr>
      <w:r w:rsidRPr="00A25DC6">
        <w:rPr>
          <w:sz w:val="28"/>
          <w:szCs w:val="28"/>
        </w:rPr>
        <w:t>административного регламента</w:t>
      </w:r>
    </w:p>
    <w:p w:rsidR="00252D4E" w:rsidRPr="00C85C3A" w:rsidRDefault="00252D4E" w:rsidP="00A83C93">
      <w:pPr>
        <w:jc w:val="both"/>
        <w:rPr>
          <w:b/>
          <w:bCs/>
          <w:sz w:val="28"/>
          <w:szCs w:val="28"/>
        </w:rPr>
      </w:pPr>
    </w:p>
    <w:p w:rsidR="00252D4E" w:rsidRPr="00C85C3A" w:rsidRDefault="00252D4E" w:rsidP="00A83C93">
      <w:pPr>
        <w:ind w:firstLine="708"/>
        <w:jc w:val="both"/>
        <w:rPr>
          <w:sz w:val="28"/>
          <w:szCs w:val="28"/>
        </w:rPr>
      </w:pPr>
      <w:r w:rsidRPr="00C85C3A">
        <w:rPr>
          <w:sz w:val="28"/>
          <w:szCs w:val="28"/>
        </w:rPr>
        <w:t xml:space="preserve">Административный регламент предоставления администрацией </w:t>
      </w:r>
      <w:r>
        <w:rPr>
          <w:sz w:val="28"/>
          <w:szCs w:val="28"/>
        </w:rPr>
        <w:t>Стародеревянковского сельского поселения Каневского района</w:t>
      </w:r>
      <w:r w:rsidRPr="00C85C3A">
        <w:rPr>
          <w:sz w:val="28"/>
          <w:szCs w:val="28"/>
        </w:rPr>
        <w:t xml:space="preserve"> (далее - Регламент)</w:t>
      </w:r>
      <w:r>
        <w:rPr>
          <w:sz w:val="28"/>
          <w:szCs w:val="28"/>
        </w:rPr>
        <w:t xml:space="preserve"> </w:t>
      </w:r>
      <w:r w:rsidRPr="00C85C3A">
        <w:rPr>
          <w:sz w:val="28"/>
          <w:szCs w:val="28"/>
        </w:rPr>
        <w:t>муниципальной услуги «</w:t>
      </w:r>
      <w:r w:rsidRPr="00641A6D">
        <w:rPr>
          <w:sz w:val="28"/>
          <w:szCs w:val="28"/>
        </w:rPr>
        <w:t>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r w:rsidRPr="00C85C3A">
        <w:rPr>
          <w:sz w:val="28"/>
          <w:szCs w:val="28"/>
        </w:rPr>
        <w:t xml:space="preserve">» </w:t>
      </w:r>
      <w:r>
        <w:rPr>
          <w:sz w:val="28"/>
          <w:szCs w:val="28"/>
        </w:rPr>
        <w:t xml:space="preserve">(далее - муниципальная услуга) </w:t>
      </w:r>
      <w:r w:rsidRPr="00C85C3A">
        <w:rPr>
          <w:sz w:val="28"/>
          <w:szCs w:val="28"/>
        </w:rPr>
        <w:t xml:space="preserve">определяет стандарты, сроки и последовательность административных процедур (действий) по предоставлению </w:t>
      </w:r>
      <w:r w:rsidRPr="005F6389">
        <w:rPr>
          <w:sz w:val="28"/>
          <w:szCs w:val="28"/>
        </w:rPr>
        <w:t xml:space="preserve">администрацией </w:t>
      </w:r>
      <w:r>
        <w:rPr>
          <w:sz w:val="28"/>
          <w:szCs w:val="28"/>
        </w:rPr>
        <w:t xml:space="preserve">Стародеревянковского </w:t>
      </w:r>
      <w:r w:rsidRPr="005F6389">
        <w:rPr>
          <w:sz w:val="28"/>
          <w:szCs w:val="28"/>
        </w:rPr>
        <w:t xml:space="preserve">сельского поселения </w:t>
      </w:r>
      <w:r>
        <w:rPr>
          <w:sz w:val="28"/>
          <w:szCs w:val="28"/>
        </w:rPr>
        <w:t>Каневского</w:t>
      </w:r>
      <w:r w:rsidRPr="005F6389">
        <w:rPr>
          <w:sz w:val="28"/>
          <w:szCs w:val="28"/>
        </w:rPr>
        <w:t xml:space="preserve"> района </w:t>
      </w:r>
      <w:r w:rsidRPr="00C85C3A">
        <w:rPr>
          <w:sz w:val="28"/>
          <w:szCs w:val="28"/>
        </w:rPr>
        <w:t>муниципальной услуги «</w:t>
      </w:r>
      <w:r>
        <w:rPr>
          <w:sz w:val="28"/>
          <w:szCs w:val="28"/>
        </w:rPr>
        <w:t>Дача письменных разъяснений налогоплательщикам и налоговым агентам по вопросам применения Каневского района о местных налогах и сборах</w:t>
      </w:r>
      <w:r w:rsidRPr="00C85C3A">
        <w:rPr>
          <w:sz w:val="28"/>
          <w:szCs w:val="28"/>
        </w:rPr>
        <w:t>» (далее – муниципальная услуга).</w:t>
      </w:r>
    </w:p>
    <w:p w:rsidR="00252D4E" w:rsidRPr="00C85C3A" w:rsidRDefault="00252D4E" w:rsidP="00A83C93">
      <w:pPr>
        <w:ind w:left="708" w:firstLine="426"/>
        <w:jc w:val="center"/>
        <w:rPr>
          <w:b/>
          <w:bCs/>
          <w:sz w:val="28"/>
          <w:szCs w:val="28"/>
        </w:rPr>
      </w:pPr>
    </w:p>
    <w:p w:rsidR="00252D4E" w:rsidRPr="00A25DC6" w:rsidRDefault="00252D4E" w:rsidP="009F11C1">
      <w:pPr>
        <w:widowControl w:val="0"/>
        <w:autoSpaceDE w:val="0"/>
        <w:autoSpaceDN w:val="0"/>
        <w:adjustRightInd w:val="0"/>
        <w:jc w:val="center"/>
        <w:outlineLvl w:val="2"/>
        <w:rPr>
          <w:sz w:val="28"/>
          <w:szCs w:val="28"/>
        </w:rPr>
      </w:pPr>
      <w:r w:rsidRPr="00A25DC6">
        <w:rPr>
          <w:sz w:val="28"/>
          <w:szCs w:val="28"/>
        </w:rPr>
        <w:t xml:space="preserve">Подраздел 1.2. </w:t>
      </w:r>
      <w:r w:rsidRPr="006610DF">
        <w:rPr>
          <w:sz w:val="28"/>
          <w:szCs w:val="28"/>
        </w:rPr>
        <w:t>круг заявителей</w:t>
      </w:r>
    </w:p>
    <w:p w:rsidR="00252D4E" w:rsidRPr="00C44070" w:rsidRDefault="00252D4E" w:rsidP="00A83C93">
      <w:pPr>
        <w:autoSpaceDE w:val="0"/>
        <w:autoSpaceDN w:val="0"/>
        <w:adjustRightInd w:val="0"/>
        <w:jc w:val="both"/>
        <w:rPr>
          <w:color w:val="7030A0"/>
          <w:sz w:val="28"/>
          <w:szCs w:val="28"/>
        </w:rPr>
      </w:pPr>
    </w:p>
    <w:p w:rsidR="00252D4E" w:rsidRPr="00F77145" w:rsidRDefault="00252D4E" w:rsidP="005F075E">
      <w:pPr>
        <w:widowControl w:val="0"/>
        <w:suppressAutoHyphens/>
        <w:ind w:firstLine="708"/>
        <w:jc w:val="both"/>
        <w:rPr>
          <w:sz w:val="28"/>
          <w:szCs w:val="28"/>
          <w:lang w:eastAsia="en-US"/>
        </w:rPr>
      </w:pPr>
      <w:r w:rsidRPr="00F77145">
        <w:rPr>
          <w:sz w:val="28"/>
          <w:szCs w:val="28"/>
        </w:rPr>
        <w:t xml:space="preserve">Заявителями на предоставление Муниципальной услуги являются </w:t>
      </w:r>
      <w:r>
        <w:rPr>
          <w:sz w:val="28"/>
          <w:szCs w:val="28"/>
        </w:rPr>
        <w:t>юридические лица, индивидуальные предприниматели, физические</w:t>
      </w:r>
      <w:r w:rsidRPr="00F77145">
        <w:rPr>
          <w:sz w:val="28"/>
          <w:szCs w:val="28"/>
        </w:rPr>
        <w:t xml:space="preserve"> лица </w:t>
      </w:r>
      <w:r>
        <w:rPr>
          <w:sz w:val="28"/>
          <w:szCs w:val="28"/>
        </w:rPr>
        <w:t>(за исключением государственных органов и их территориальных органов</w:t>
      </w:r>
      <w:r w:rsidRPr="00F77145">
        <w:rPr>
          <w:sz w:val="28"/>
          <w:szCs w:val="28"/>
        </w:rPr>
        <w:t>,</w:t>
      </w:r>
      <w:r>
        <w:rPr>
          <w:sz w:val="28"/>
          <w:szCs w:val="28"/>
        </w:rPr>
        <w:t xml:space="preserve"> органов государственных внебюджетных фондов и их территориальных органов, органов местного самоуправления),</w:t>
      </w:r>
      <w:r w:rsidRPr="00F77145">
        <w:rPr>
          <w:sz w:val="28"/>
          <w:szCs w:val="28"/>
        </w:rPr>
        <w:t xml:space="preserve"> обращающиеся на законных основаниях за получением </w:t>
      </w:r>
      <w:r w:rsidRPr="00C85C3A">
        <w:rPr>
          <w:sz w:val="28"/>
          <w:szCs w:val="28"/>
        </w:rPr>
        <w:t>муниципальной услуги «</w:t>
      </w:r>
      <w:r w:rsidRPr="00641A6D">
        <w:rPr>
          <w:sz w:val="28"/>
          <w:szCs w:val="28"/>
        </w:rPr>
        <w:t>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r>
        <w:rPr>
          <w:sz w:val="28"/>
          <w:szCs w:val="28"/>
        </w:rPr>
        <w:t>»</w:t>
      </w:r>
      <w:r w:rsidRPr="00F77145">
        <w:rPr>
          <w:sz w:val="28"/>
          <w:szCs w:val="28"/>
        </w:rPr>
        <w:t>, а также их представители, наделенные соответствующими полномочиями с заявлением о предоставлении муниципальной услуги.</w:t>
      </w:r>
    </w:p>
    <w:p w:rsidR="00252D4E" w:rsidRPr="00A25DC6" w:rsidRDefault="00252D4E" w:rsidP="00A83C93">
      <w:pPr>
        <w:rPr>
          <w:b/>
          <w:bCs/>
          <w:sz w:val="28"/>
          <w:szCs w:val="28"/>
        </w:rPr>
      </w:pPr>
    </w:p>
    <w:p w:rsidR="00252D4E" w:rsidRPr="006610DF" w:rsidRDefault="00252D4E" w:rsidP="00A83C93">
      <w:pPr>
        <w:widowControl w:val="0"/>
        <w:autoSpaceDE w:val="0"/>
        <w:autoSpaceDN w:val="0"/>
        <w:adjustRightInd w:val="0"/>
        <w:jc w:val="center"/>
        <w:outlineLvl w:val="2"/>
        <w:rPr>
          <w:sz w:val="28"/>
          <w:szCs w:val="28"/>
        </w:rPr>
      </w:pPr>
      <w:r w:rsidRPr="00A25DC6">
        <w:rPr>
          <w:sz w:val="28"/>
          <w:szCs w:val="28"/>
        </w:rPr>
        <w:t xml:space="preserve">Подраздел 1.3. </w:t>
      </w:r>
      <w:r w:rsidRPr="006610DF">
        <w:rPr>
          <w:sz w:val="28"/>
          <w:szCs w:val="28"/>
        </w:rPr>
        <w:t>требования к порядку информирования</w:t>
      </w:r>
    </w:p>
    <w:p w:rsidR="00252D4E" w:rsidRPr="006610DF" w:rsidRDefault="00252D4E" w:rsidP="00A83C93">
      <w:pPr>
        <w:widowControl w:val="0"/>
        <w:autoSpaceDE w:val="0"/>
        <w:autoSpaceDN w:val="0"/>
        <w:adjustRightInd w:val="0"/>
        <w:ind w:firstLine="720"/>
        <w:jc w:val="center"/>
        <w:rPr>
          <w:sz w:val="28"/>
          <w:szCs w:val="28"/>
        </w:rPr>
      </w:pPr>
      <w:r w:rsidRPr="006610DF">
        <w:rPr>
          <w:sz w:val="28"/>
          <w:szCs w:val="28"/>
        </w:rPr>
        <w:t>о предоставлении муниципальной услуги</w:t>
      </w:r>
    </w:p>
    <w:p w:rsidR="00252D4E" w:rsidRPr="00A25DC6" w:rsidRDefault="00252D4E" w:rsidP="00A83C93">
      <w:pPr>
        <w:widowControl w:val="0"/>
        <w:autoSpaceDE w:val="0"/>
        <w:autoSpaceDN w:val="0"/>
        <w:adjustRightInd w:val="0"/>
        <w:ind w:firstLine="720"/>
        <w:jc w:val="center"/>
        <w:rPr>
          <w:sz w:val="28"/>
          <w:szCs w:val="28"/>
        </w:rPr>
      </w:pPr>
    </w:p>
    <w:p w:rsidR="00252D4E" w:rsidRPr="00A25DC6" w:rsidRDefault="00252D4E" w:rsidP="00DB221F">
      <w:pPr>
        <w:ind w:firstLine="567"/>
        <w:jc w:val="both"/>
        <w:rPr>
          <w:sz w:val="28"/>
          <w:szCs w:val="28"/>
        </w:rPr>
      </w:pPr>
      <w:r w:rsidRPr="00A25DC6">
        <w:rPr>
          <w:sz w:val="28"/>
          <w:szCs w:val="28"/>
        </w:rPr>
        <w:t>1.3.1. Порядок</w:t>
      </w:r>
      <w:r>
        <w:rPr>
          <w:sz w:val="28"/>
          <w:szCs w:val="28"/>
        </w:rPr>
        <w:t xml:space="preserve"> </w:t>
      </w:r>
      <w:r w:rsidRPr="00A25DC6">
        <w:rPr>
          <w:sz w:val="28"/>
          <w:szCs w:val="28"/>
        </w:rPr>
        <w:t>получения</w:t>
      </w:r>
      <w:r>
        <w:rPr>
          <w:sz w:val="28"/>
          <w:szCs w:val="28"/>
        </w:rPr>
        <w:t xml:space="preserve"> </w:t>
      </w:r>
      <w:r w:rsidRPr="00A25DC6">
        <w:rPr>
          <w:sz w:val="28"/>
          <w:szCs w:val="28"/>
        </w:rPr>
        <w:t>информации</w:t>
      </w:r>
      <w:r>
        <w:rPr>
          <w:sz w:val="28"/>
          <w:szCs w:val="28"/>
        </w:rPr>
        <w:t xml:space="preserve"> </w:t>
      </w:r>
      <w:r w:rsidRPr="00A25DC6">
        <w:rPr>
          <w:sz w:val="28"/>
          <w:szCs w:val="28"/>
        </w:rPr>
        <w:t>заявителями</w:t>
      </w:r>
      <w:r>
        <w:rPr>
          <w:sz w:val="28"/>
          <w:szCs w:val="28"/>
        </w:rPr>
        <w:t xml:space="preserve"> </w:t>
      </w:r>
      <w:r w:rsidRPr="00A25DC6">
        <w:rPr>
          <w:sz w:val="28"/>
          <w:szCs w:val="28"/>
        </w:rPr>
        <w:t>по</w:t>
      </w:r>
      <w:r>
        <w:rPr>
          <w:sz w:val="28"/>
          <w:szCs w:val="28"/>
        </w:rPr>
        <w:t xml:space="preserve"> </w:t>
      </w:r>
      <w:r w:rsidRPr="00A25DC6">
        <w:rPr>
          <w:sz w:val="28"/>
          <w:szCs w:val="28"/>
        </w:rPr>
        <w:t>вопросам предоставления</w:t>
      </w:r>
      <w:r>
        <w:rPr>
          <w:sz w:val="28"/>
          <w:szCs w:val="28"/>
        </w:rPr>
        <w:t xml:space="preserve"> </w:t>
      </w:r>
      <w:r w:rsidRPr="00A25DC6">
        <w:rPr>
          <w:sz w:val="28"/>
          <w:szCs w:val="28"/>
        </w:rPr>
        <w:t>муниципальной</w:t>
      </w:r>
      <w:r>
        <w:rPr>
          <w:sz w:val="28"/>
          <w:szCs w:val="28"/>
        </w:rPr>
        <w:t xml:space="preserve"> </w:t>
      </w:r>
      <w:r w:rsidRPr="00A25DC6">
        <w:rPr>
          <w:sz w:val="28"/>
          <w:szCs w:val="28"/>
        </w:rPr>
        <w:t>услуги</w:t>
      </w:r>
      <w:r>
        <w:rPr>
          <w:sz w:val="28"/>
          <w:szCs w:val="28"/>
        </w:rPr>
        <w:t xml:space="preserve"> </w:t>
      </w:r>
      <w:r w:rsidRPr="00A25DC6">
        <w:rPr>
          <w:sz w:val="28"/>
          <w:szCs w:val="28"/>
        </w:rPr>
        <w:t>и</w:t>
      </w:r>
      <w:r>
        <w:rPr>
          <w:sz w:val="28"/>
          <w:szCs w:val="28"/>
        </w:rPr>
        <w:t xml:space="preserve"> </w:t>
      </w:r>
      <w:r w:rsidRPr="00A25DC6">
        <w:rPr>
          <w:sz w:val="28"/>
          <w:szCs w:val="28"/>
        </w:rPr>
        <w:t>услуг, которые являются необходимыми</w:t>
      </w:r>
      <w:r>
        <w:rPr>
          <w:sz w:val="28"/>
          <w:szCs w:val="28"/>
        </w:rPr>
        <w:t xml:space="preserve"> </w:t>
      </w:r>
      <w:r w:rsidRPr="00A25DC6">
        <w:rPr>
          <w:sz w:val="28"/>
          <w:szCs w:val="28"/>
        </w:rPr>
        <w:t>и</w:t>
      </w:r>
      <w:r>
        <w:rPr>
          <w:sz w:val="28"/>
          <w:szCs w:val="28"/>
        </w:rPr>
        <w:t xml:space="preserve"> </w:t>
      </w:r>
      <w:r w:rsidRPr="00A25DC6">
        <w:rPr>
          <w:sz w:val="28"/>
          <w:szCs w:val="28"/>
        </w:rPr>
        <w:t>обязательными</w:t>
      </w:r>
      <w:r>
        <w:rPr>
          <w:sz w:val="28"/>
          <w:szCs w:val="28"/>
        </w:rPr>
        <w:t xml:space="preserve"> </w:t>
      </w:r>
      <w:r w:rsidRPr="00A25DC6">
        <w:rPr>
          <w:sz w:val="28"/>
          <w:szCs w:val="28"/>
        </w:rPr>
        <w:t>для</w:t>
      </w:r>
      <w:r>
        <w:rPr>
          <w:sz w:val="28"/>
          <w:szCs w:val="28"/>
        </w:rPr>
        <w:t xml:space="preserve"> </w:t>
      </w:r>
      <w:r w:rsidRPr="00A25DC6">
        <w:rPr>
          <w:sz w:val="28"/>
          <w:szCs w:val="28"/>
        </w:rPr>
        <w:t>предоставления муниципальной услуги, сведений о ходе предоставления указанных услуг, в том числе на</w:t>
      </w:r>
      <w:r>
        <w:rPr>
          <w:sz w:val="28"/>
          <w:szCs w:val="28"/>
        </w:rPr>
        <w:t xml:space="preserve"> </w:t>
      </w:r>
      <w:r w:rsidRPr="00A25DC6">
        <w:rPr>
          <w:sz w:val="28"/>
          <w:szCs w:val="28"/>
        </w:rPr>
        <w:t>официальном</w:t>
      </w:r>
      <w:r>
        <w:rPr>
          <w:sz w:val="28"/>
          <w:szCs w:val="28"/>
        </w:rPr>
        <w:t xml:space="preserve"> </w:t>
      </w:r>
      <w:r w:rsidRPr="00A25DC6">
        <w:rPr>
          <w:sz w:val="28"/>
          <w:szCs w:val="28"/>
        </w:rPr>
        <w:t>сайте, а также на Едином портале государственных и муниципальных услуг (функций):</w:t>
      </w:r>
    </w:p>
    <w:p w:rsidR="00252D4E" w:rsidRPr="00C85C3A" w:rsidRDefault="00252D4E" w:rsidP="00C85C3A">
      <w:pPr>
        <w:ind w:firstLine="709"/>
        <w:jc w:val="both"/>
        <w:rPr>
          <w:sz w:val="28"/>
          <w:szCs w:val="28"/>
          <w:lang w:eastAsia="en-US"/>
        </w:rPr>
      </w:pPr>
      <w:r w:rsidRPr="00C85C3A">
        <w:rPr>
          <w:sz w:val="28"/>
          <w:szCs w:val="28"/>
          <w:lang w:eastAsia="en-US"/>
        </w:rPr>
        <w:t xml:space="preserve">1.3.1.1. </w:t>
      </w:r>
      <w:r>
        <w:rPr>
          <w:sz w:val="28"/>
          <w:szCs w:val="28"/>
          <w:lang w:eastAsia="en-US"/>
        </w:rPr>
        <w:t xml:space="preserve">В </w:t>
      </w:r>
      <w:r w:rsidRPr="0016421B">
        <w:rPr>
          <w:sz w:val="28"/>
          <w:szCs w:val="28"/>
          <w:lang w:eastAsia="en-US"/>
        </w:rPr>
        <w:t>администраци</w:t>
      </w:r>
      <w:r>
        <w:rPr>
          <w:sz w:val="28"/>
          <w:szCs w:val="28"/>
          <w:lang w:eastAsia="en-US"/>
        </w:rPr>
        <w:t>и</w:t>
      </w:r>
      <w:r w:rsidRPr="0016421B">
        <w:rPr>
          <w:sz w:val="28"/>
          <w:szCs w:val="28"/>
          <w:lang w:eastAsia="en-US"/>
        </w:rPr>
        <w:t xml:space="preserve"> </w:t>
      </w:r>
      <w:r>
        <w:rPr>
          <w:sz w:val="28"/>
          <w:szCs w:val="28"/>
          <w:lang w:eastAsia="en-US"/>
        </w:rPr>
        <w:t xml:space="preserve">Стародеревянковского </w:t>
      </w:r>
      <w:r w:rsidRPr="0016421B">
        <w:rPr>
          <w:sz w:val="28"/>
          <w:szCs w:val="28"/>
          <w:lang w:eastAsia="en-US"/>
        </w:rPr>
        <w:t xml:space="preserve">сельского поселения </w:t>
      </w:r>
      <w:r>
        <w:rPr>
          <w:sz w:val="28"/>
          <w:szCs w:val="28"/>
          <w:lang w:eastAsia="en-US"/>
        </w:rPr>
        <w:t>Каневского</w:t>
      </w:r>
      <w:r w:rsidRPr="0016421B">
        <w:rPr>
          <w:sz w:val="28"/>
          <w:szCs w:val="28"/>
          <w:lang w:eastAsia="en-US"/>
        </w:rPr>
        <w:t xml:space="preserve"> района </w:t>
      </w:r>
      <w:r w:rsidRPr="00F77145">
        <w:rPr>
          <w:sz w:val="28"/>
          <w:szCs w:val="28"/>
          <w:lang w:eastAsia="en-US"/>
        </w:rPr>
        <w:t>(далее - Уполномоченный орган):</w:t>
      </w:r>
    </w:p>
    <w:p w:rsidR="00252D4E" w:rsidRPr="00C85C3A" w:rsidRDefault="00252D4E" w:rsidP="00C85C3A">
      <w:pPr>
        <w:ind w:firstLine="709"/>
        <w:jc w:val="both"/>
        <w:rPr>
          <w:sz w:val="28"/>
          <w:szCs w:val="28"/>
          <w:lang w:eastAsia="en-US"/>
        </w:rPr>
      </w:pPr>
      <w:r w:rsidRPr="00C85C3A">
        <w:rPr>
          <w:sz w:val="28"/>
          <w:szCs w:val="28"/>
          <w:lang w:eastAsia="en-US"/>
        </w:rPr>
        <w:t>в устной форме при личном обращении;</w:t>
      </w:r>
    </w:p>
    <w:p w:rsidR="00252D4E" w:rsidRDefault="00252D4E" w:rsidP="00C85C3A">
      <w:pPr>
        <w:ind w:firstLine="709"/>
        <w:jc w:val="both"/>
        <w:rPr>
          <w:sz w:val="28"/>
          <w:szCs w:val="28"/>
          <w:lang w:eastAsia="en-US"/>
        </w:rPr>
      </w:pPr>
      <w:r w:rsidRPr="00C85C3A">
        <w:rPr>
          <w:sz w:val="28"/>
          <w:szCs w:val="28"/>
          <w:lang w:eastAsia="en-US"/>
        </w:rPr>
        <w:t>с использованием телефонной связи;</w:t>
      </w:r>
    </w:p>
    <w:p w:rsidR="00252D4E" w:rsidRPr="00C85C3A" w:rsidRDefault="00252D4E" w:rsidP="00C85C3A">
      <w:pPr>
        <w:ind w:firstLine="709"/>
        <w:jc w:val="both"/>
        <w:rPr>
          <w:sz w:val="28"/>
          <w:szCs w:val="28"/>
          <w:lang w:eastAsia="en-US"/>
        </w:rPr>
      </w:pPr>
      <w:r w:rsidRPr="00C85C3A">
        <w:rPr>
          <w:sz w:val="28"/>
          <w:szCs w:val="28"/>
          <w:lang w:eastAsia="en-US"/>
        </w:rPr>
        <w:t>по письменным обращениям</w:t>
      </w:r>
      <w:r>
        <w:rPr>
          <w:sz w:val="28"/>
          <w:szCs w:val="28"/>
          <w:lang w:eastAsia="en-US"/>
        </w:rPr>
        <w:t>;</w:t>
      </w:r>
    </w:p>
    <w:p w:rsidR="00252D4E" w:rsidRPr="00C85C3A" w:rsidRDefault="00252D4E" w:rsidP="005F075E">
      <w:pPr>
        <w:ind w:firstLine="709"/>
        <w:jc w:val="both"/>
        <w:rPr>
          <w:sz w:val="28"/>
          <w:szCs w:val="28"/>
          <w:lang w:eastAsia="en-US"/>
        </w:rPr>
      </w:pPr>
      <w:r w:rsidRPr="00C85C3A">
        <w:rPr>
          <w:sz w:val="28"/>
          <w:szCs w:val="28"/>
          <w:lang w:eastAsia="en-US"/>
        </w:rPr>
        <w:t>в форме электронного документа посредством направления на адрес элек</w:t>
      </w:r>
      <w:r>
        <w:rPr>
          <w:sz w:val="28"/>
          <w:szCs w:val="28"/>
          <w:lang w:eastAsia="en-US"/>
        </w:rPr>
        <w:t>тронной почты.</w:t>
      </w:r>
    </w:p>
    <w:p w:rsidR="00252D4E" w:rsidRPr="00682AA8" w:rsidRDefault="00252D4E" w:rsidP="00C85C3A">
      <w:pPr>
        <w:widowControl w:val="0"/>
        <w:suppressAutoHyphens/>
        <w:ind w:firstLine="709"/>
        <w:jc w:val="both"/>
        <w:rPr>
          <w:b/>
          <w:bCs/>
          <w:sz w:val="28"/>
          <w:szCs w:val="28"/>
        </w:rPr>
      </w:pPr>
      <w:r w:rsidRPr="00682AA8">
        <w:rPr>
          <w:sz w:val="28"/>
          <w:szCs w:val="28"/>
          <w:lang w:eastAsia="en-US"/>
        </w:rPr>
        <w:t>1.3.1.2.</w:t>
      </w:r>
      <w:r w:rsidRPr="00682AA8">
        <w:rPr>
          <w:b/>
          <w:bCs/>
          <w:sz w:val="28"/>
          <w:szCs w:val="28"/>
          <w:lang w:eastAsia="en-US"/>
        </w:rPr>
        <w:t xml:space="preserve"> </w:t>
      </w:r>
      <w:r w:rsidRPr="00682AA8">
        <w:rPr>
          <w:sz w:val="28"/>
          <w:szCs w:val="28"/>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Pr>
          <w:sz w:val="28"/>
          <w:szCs w:val="28"/>
        </w:rPr>
        <w:t xml:space="preserve"> </w:t>
      </w:r>
      <w:r w:rsidRPr="00F77145">
        <w:rPr>
          <w:sz w:val="28"/>
          <w:szCs w:val="28"/>
        </w:rPr>
        <w:t>(далее – МФЦ)</w:t>
      </w:r>
      <w:r w:rsidRPr="00682AA8">
        <w:rPr>
          <w:sz w:val="28"/>
          <w:szCs w:val="28"/>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w:t>
      </w:r>
      <w:r>
        <w:rPr>
          <w:sz w:val="28"/>
          <w:szCs w:val="28"/>
        </w:rPr>
        <w:t xml:space="preserve">по Каневскому району </w:t>
      </w:r>
      <w:r w:rsidRPr="00682AA8">
        <w:rPr>
          <w:sz w:val="28"/>
          <w:szCs w:val="28"/>
        </w:rPr>
        <w:t>Краснодарского края:</w:t>
      </w:r>
    </w:p>
    <w:p w:rsidR="00252D4E" w:rsidRPr="00C85C3A" w:rsidRDefault="00252D4E" w:rsidP="00C85C3A">
      <w:pPr>
        <w:ind w:firstLine="709"/>
        <w:jc w:val="both"/>
        <w:rPr>
          <w:sz w:val="28"/>
          <w:szCs w:val="28"/>
          <w:lang w:eastAsia="en-US"/>
        </w:rPr>
      </w:pPr>
      <w:r w:rsidRPr="00C85C3A">
        <w:rPr>
          <w:sz w:val="28"/>
          <w:szCs w:val="28"/>
          <w:lang w:eastAsia="en-US"/>
        </w:rPr>
        <w:t>при личном обращении;</w:t>
      </w:r>
    </w:p>
    <w:p w:rsidR="00252D4E" w:rsidRPr="00C85C3A" w:rsidRDefault="00252D4E" w:rsidP="00C85C3A">
      <w:pPr>
        <w:ind w:firstLine="709"/>
        <w:jc w:val="both"/>
        <w:rPr>
          <w:sz w:val="28"/>
          <w:szCs w:val="28"/>
        </w:rPr>
      </w:pPr>
      <w:r w:rsidRPr="00C85C3A">
        <w:rPr>
          <w:sz w:val="28"/>
          <w:szCs w:val="28"/>
          <w:lang w:eastAsia="en-US"/>
        </w:rPr>
        <w:t>посредством интернет-сайта.</w:t>
      </w:r>
      <w:r w:rsidRPr="00C85C3A">
        <w:rPr>
          <w:sz w:val="28"/>
          <w:szCs w:val="28"/>
        </w:rPr>
        <w:t xml:space="preserve"> </w:t>
      </w:r>
    </w:p>
    <w:p w:rsidR="00252D4E" w:rsidRPr="009E2258" w:rsidRDefault="00252D4E" w:rsidP="00C85C3A">
      <w:pPr>
        <w:ind w:firstLine="709"/>
        <w:jc w:val="both"/>
        <w:rPr>
          <w:sz w:val="28"/>
          <w:szCs w:val="28"/>
          <w:lang w:eastAsia="en-US"/>
        </w:rPr>
      </w:pPr>
      <w:r w:rsidRPr="009E2258">
        <w:rPr>
          <w:sz w:val="28"/>
          <w:szCs w:val="28"/>
          <w:lang w:eastAsia="en-US"/>
        </w:rPr>
        <w:t xml:space="preserve">1.3.1.3. Посредством размещения информации на официальном сайте </w:t>
      </w:r>
      <w:r>
        <w:rPr>
          <w:sz w:val="28"/>
          <w:szCs w:val="28"/>
          <w:lang w:eastAsia="en-US"/>
        </w:rPr>
        <w:t xml:space="preserve"> </w:t>
      </w:r>
      <w:r w:rsidRPr="0016421B">
        <w:rPr>
          <w:sz w:val="28"/>
          <w:szCs w:val="28"/>
          <w:lang w:eastAsia="en-US"/>
        </w:rPr>
        <w:t xml:space="preserve"> </w:t>
      </w:r>
      <w:r>
        <w:rPr>
          <w:sz w:val="28"/>
          <w:szCs w:val="28"/>
          <w:lang w:eastAsia="en-US"/>
        </w:rPr>
        <w:t xml:space="preserve">Стародеревянковского </w:t>
      </w:r>
      <w:r w:rsidRPr="0016421B">
        <w:rPr>
          <w:sz w:val="28"/>
          <w:szCs w:val="28"/>
          <w:lang w:eastAsia="en-US"/>
        </w:rPr>
        <w:t xml:space="preserve">сельского поселения </w:t>
      </w:r>
      <w:r>
        <w:rPr>
          <w:sz w:val="28"/>
          <w:szCs w:val="28"/>
          <w:lang w:eastAsia="en-US"/>
        </w:rPr>
        <w:t>Каневского</w:t>
      </w:r>
      <w:r w:rsidRPr="0016421B">
        <w:rPr>
          <w:sz w:val="28"/>
          <w:szCs w:val="28"/>
          <w:lang w:eastAsia="en-US"/>
        </w:rPr>
        <w:t xml:space="preserve"> района </w:t>
      </w:r>
      <w:r>
        <w:rPr>
          <w:sz w:val="28"/>
          <w:szCs w:val="28"/>
          <w:lang w:val="en-US"/>
        </w:rPr>
        <w:t>http</w:t>
      </w:r>
      <w:r>
        <w:rPr>
          <w:sz w:val="28"/>
          <w:szCs w:val="28"/>
        </w:rPr>
        <w:t>://</w:t>
      </w:r>
      <w:r>
        <w:rPr>
          <w:sz w:val="28"/>
          <w:szCs w:val="28"/>
          <w:lang w:val="en-US"/>
        </w:rPr>
        <w:t>www</w:t>
      </w:r>
      <w:r w:rsidRPr="00EB741F">
        <w:rPr>
          <w:sz w:val="28"/>
          <w:szCs w:val="28"/>
        </w:rPr>
        <w:t>.</w:t>
      </w:r>
      <w:r>
        <w:rPr>
          <w:sz w:val="28"/>
          <w:szCs w:val="28"/>
          <w:lang w:val="en-US"/>
        </w:rPr>
        <w:t>staroderevnya</w:t>
      </w:r>
      <w:r w:rsidRPr="00EB741F">
        <w:rPr>
          <w:sz w:val="28"/>
          <w:szCs w:val="28"/>
        </w:rPr>
        <w:t>.</w:t>
      </w:r>
      <w:r>
        <w:rPr>
          <w:sz w:val="28"/>
          <w:szCs w:val="28"/>
          <w:lang w:val="en-US"/>
        </w:rPr>
        <w:t>ru</w:t>
      </w:r>
      <w:r w:rsidRPr="009E2258">
        <w:rPr>
          <w:sz w:val="28"/>
          <w:szCs w:val="28"/>
        </w:rPr>
        <w:t xml:space="preserve"> (далее - официальный сайт)</w:t>
      </w:r>
      <w:r w:rsidRPr="009E2258">
        <w:rPr>
          <w:sz w:val="28"/>
          <w:szCs w:val="28"/>
          <w:lang w:eastAsia="en-US"/>
        </w:rPr>
        <w:t>.</w:t>
      </w:r>
    </w:p>
    <w:p w:rsidR="00252D4E" w:rsidRPr="00F77145" w:rsidRDefault="00252D4E" w:rsidP="00DD19D4">
      <w:pPr>
        <w:widowControl w:val="0"/>
        <w:suppressAutoHyphens/>
        <w:ind w:firstLine="709"/>
        <w:jc w:val="both"/>
        <w:rPr>
          <w:sz w:val="28"/>
          <w:szCs w:val="28"/>
        </w:rPr>
      </w:pPr>
      <w:r w:rsidRPr="00F77145">
        <w:rPr>
          <w:sz w:val="28"/>
          <w:szCs w:val="28"/>
        </w:rPr>
        <w:t>1.3.1.4. Посредством размещения информации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(www.gosuslugi.ru) (далее – Единый портал), региональной государственной информационной системе «Реестр государственных услуг (функций) Краснодарского края» (</w:t>
      </w:r>
      <w:r w:rsidRPr="00F77145">
        <w:rPr>
          <w:sz w:val="28"/>
          <w:szCs w:val="28"/>
          <w:lang w:val="en-US"/>
        </w:rPr>
        <w:t>www</w:t>
      </w:r>
      <w:r w:rsidRPr="00F77145">
        <w:rPr>
          <w:sz w:val="28"/>
          <w:szCs w:val="28"/>
        </w:rPr>
        <w:t>.pgu.krasnodar.ru) (далее – Региональный портал).</w:t>
      </w:r>
    </w:p>
    <w:p w:rsidR="00252D4E" w:rsidRPr="001C131A" w:rsidRDefault="00252D4E" w:rsidP="00C85C3A">
      <w:pPr>
        <w:autoSpaceDE w:val="0"/>
        <w:autoSpaceDN w:val="0"/>
        <w:adjustRightInd w:val="0"/>
        <w:ind w:firstLine="709"/>
        <w:jc w:val="both"/>
        <w:rPr>
          <w:sz w:val="28"/>
          <w:szCs w:val="28"/>
        </w:rPr>
      </w:pPr>
      <w:r w:rsidRPr="001C131A">
        <w:rPr>
          <w:sz w:val="28"/>
          <w:szCs w:val="28"/>
        </w:rPr>
        <w:t>На Едином Портале размещается следующая информация:</w:t>
      </w:r>
    </w:p>
    <w:p w:rsidR="00252D4E" w:rsidRPr="001C131A" w:rsidRDefault="00252D4E" w:rsidP="00682AA8">
      <w:pPr>
        <w:numPr>
          <w:ilvl w:val="0"/>
          <w:numId w:val="19"/>
        </w:numPr>
        <w:autoSpaceDE w:val="0"/>
        <w:autoSpaceDN w:val="0"/>
        <w:adjustRightInd w:val="0"/>
        <w:ind w:left="0"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52D4E" w:rsidRPr="001C131A" w:rsidRDefault="00252D4E" w:rsidP="00682AA8">
      <w:pPr>
        <w:numPr>
          <w:ilvl w:val="0"/>
          <w:numId w:val="19"/>
        </w:numPr>
        <w:autoSpaceDE w:val="0"/>
        <w:autoSpaceDN w:val="0"/>
        <w:adjustRightInd w:val="0"/>
        <w:ind w:left="0" w:firstLine="709"/>
        <w:jc w:val="both"/>
        <w:rPr>
          <w:sz w:val="28"/>
          <w:szCs w:val="28"/>
        </w:rPr>
      </w:pPr>
      <w:r w:rsidRPr="001C131A">
        <w:rPr>
          <w:sz w:val="28"/>
          <w:szCs w:val="28"/>
        </w:rPr>
        <w:t>круг заявителей;</w:t>
      </w:r>
    </w:p>
    <w:p w:rsidR="00252D4E" w:rsidRPr="001C131A" w:rsidRDefault="00252D4E" w:rsidP="00682AA8">
      <w:pPr>
        <w:numPr>
          <w:ilvl w:val="0"/>
          <w:numId w:val="19"/>
        </w:numPr>
        <w:autoSpaceDE w:val="0"/>
        <w:autoSpaceDN w:val="0"/>
        <w:adjustRightInd w:val="0"/>
        <w:ind w:left="0" w:firstLine="709"/>
        <w:jc w:val="both"/>
        <w:rPr>
          <w:sz w:val="28"/>
          <w:szCs w:val="28"/>
        </w:rPr>
      </w:pPr>
      <w:r w:rsidRPr="001C131A">
        <w:rPr>
          <w:sz w:val="28"/>
          <w:szCs w:val="28"/>
        </w:rPr>
        <w:t>срок предоставления муниципальной услуги;</w:t>
      </w:r>
    </w:p>
    <w:p w:rsidR="00252D4E" w:rsidRPr="00C85C3A" w:rsidRDefault="00252D4E" w:rsidP="00682AA8">
      <w:pPr>
        <w:numPr>
          <w:ilvl w:val="0"/>
          <w:numId w:val="19"/>
        </w:numPr>
        <w:autoSpaceDE w:val="0"/>
        <w:autoSpaceDN w:val="0"/>
        <w:adjustRightInd w:val="0"/>
        <w:ind w:left="0" w:firstLine="709"/>
        <w:jc w:val="both"/>
        <w:rPr>
          <w:sz w:val="28"/>
          <w:szCs w:val="28"/>
        </w:rPr>
      </w:pPr>
      <w:r w:rsidRPr="001C131A">
        <w:rPr>
          <w:sz w:val="28"/>
          <w:szCs w:val="28"/>
        </w:rPr>
        <w:t>результаты предоставления муниципальной услуги, порядок представления</w:t>
      </w:r>
      <w:r w:rsidRPr="00C85C3A">
        <w:rPr>
          <w:sz w:val="28"/>
          <w:szCs w:val="28"/>
        </w:rPr>
        <w:t xml:space="preserve"> документа, являющегося результатом предоставления муниципальной услуги;</w:t>
      </w:r>
    </w:p>
    <w:p w:rsidR="00252D4E" w:rsidRPr="00C85C3A" w:rsidRDefault="00252D4E" w:rsidP="00682AA8">
      <w:pPr>
        <w:autoSpaceDE w:val="0"/>
        <w:autoSpaceDN w:val="0"/>
        <w:adjustRightInd w:val="0"/>
        <w:ind w:firstLine="567"/>
        <w:jc w:val="both"/>
        <w:rPr>
          <w:sz w:val="28"/>
          <w:szCs w:val="28"/>
        </w:rPr>
      </w:pPr>
      <w:r>
        <w:rPr>
          <w:sz w:val="28"/>
          <w:szCs w:val="28"/>
        </w:rPr>
        <w:t xml:space="preserve">5) </w:t>
      </w:r>
      <w:r w:rsidRPr="00C85C3A">
        <w:rPr>
          <w:sz w:val="28"/>
          <w:szCs w:val="28"/>
        </w:rPr>
        <w:t>размер государственной пошлины, взимаемой за предоставление муниципальной услуги;</w:t>
      </w:r>
    </w:p>
    <w:p w:rsidR="00252D4E" w:rsidRPr="00C85C3A" w:rsidRDefault="00252D4E" w:rsidP="00682AA8">
      <w:pPr>
        <w:autoSpaceDE w:val="0"/>
        <w:autoSpaceDN w:val="0"/>
        <w:adjustRightInd w:val="0"/>
        <w:ind w:firstLine="567"/>
        <w:jc w:val="both"/>
        <w:rPr>
          <w:sz w:val="28"/>
          <w:szCs w:val="28"/>
        </w:rPr>
      </w:pPr>
      <w:r>
        <w:rPr>
          <w:sz w:val="28"/>
          <w:szCs w:val="28"/>
        </w:rPr>
        <w:t xml:space="preserve">6) </w:t>
      </w:r>
      <w:r w:rsidRPr="00C85C3A">
        <w:rPr>
          <w:sz w:val="28"/>
          <w:szCs w:val="28"/>
        </w:rPr>
        <w:t xml:space="preserve">исчерпывающий перечень оснований для приостановления или отказа </w:t>
      </w:r>
      <w:r w:rsidRPr="00C85C3A">
        <w:rPr>
          <w:sz w:val="28"/>
          <w:szCs w:val="28"/>
        </w:rPr>
        <w:br/>
        <w:t>в предоставлении муниципальной услуги;</w:t>
      </w:r>
    </w:p>
    <w:p w:rsidR="00252D4E" w:rsidRPr="00A25DC6" w:rsidRDefault="00252D4E" w:rsidP="00682AA8">
      <w:pPr>
        <w:autoSpaceDE w:val="0"/>
        <w:autoSpaceDN w:val="0"/>
        <w:adjustRightInd w:val="0"/>
        <w:ind w:firstLine="709"/>
        <w:jc w:val="both"/>
        <w:rPr>
          <w:sz w:val="28"/>
          <w:szCs w:val="28"/>
        </w:rPr>
      </w:pPr>
      <w:r>
        <w:rPr>
          <w:sz w:val="28"/>
          <w:szCs w:val="28"/>
        </w:rPr>
        <w:t xml:space="preserve">7) </w:t>
      </w:r>
      <w:r w:rsidRPr="00C85C3A">
        <w:rPr>
          <w:sz w:val="28"/>
          <w:szCs w:val="28"/>
        </w:rPr>
        <w:t xml:space="preserve">о праве заявителя на досудебное (внесудебное) обжалование действий </w:t>
      </w:r>
      <w:r w:rsidRPr="00A25DC6">
        <w:rPr>
          <w:sz w:val="28"/>
          <w:szCs w:val="28"/>
        </w:rPr>
        <w:t>(бездействия) и решений, принятых (осуществляемых) в ходе предоставления муниципальной услуги;</w:t>
      </w:r>
    </w:p>
    <w:p w:rsidR="00252D4E" w:rsidRPr="00A25DC6" w:rsidRDefault="00252D4E" w:rsidP="00682AA8">
      <w:pPr>
        <w:autoSpaceDE w:val="0"/>
        <w:autoSpaceDN w:val="0"/>
        <w:adjustRightInd w:val="0"/>
        <w:ind w:firstLine="709"/>
        <w:jc w:val="both"/>
        <w:rPr>
          <w:sz w:val="28"/>
          <w:szCs w:val="28"/>
        </w:rPr>
      </w:pPr>
      <w:r w:rsidRPr="00A25DC6">
        <w:rPr>
          <w:sz w:val="28"/>
          <w:szCs w:val="28"/>
        </w:rPr>
        <w:t>8) формы заявлений (уведомлений, сообщений), используемые при предоставлении муниципальной услуги.</w:t>
      </w:r>
    </w:p>
    <w:p w:rsidR="00252D4E" w:rsidRPr="001C131A" w:rsidRDefault="00252D4E" w:rsidP="00DB221F">
      <w:pPr>
        <w:pStyle w:val="NoSpacing"/>
        <w:ind w:firstLine="567"/>
        <w:jc w:val="both"/>
        <w:rPr>
          <w:rFonts w:ascii="Times New Roman" w:hAnsi="Times New Roman" w:cs="Times New Roman"/>
          <w:sz w:val="28"/>
          <w:szCs w:val="28"/>
        </w:rPr>
      </w:pPr>
      <w:r w:rsidRPr="00A25DC6">
        <w:rPr>
          <w:rFonts w:ascii="Times New Roman" w:hAnsi="Times New Roman" w:cs="Times New Roman"/>
          <w:sz w:val="28"/>
          <w:szCs w:val="28"/>
        </w:rPr>
        <w:t xml:space="preserve">Информация на Едином портале, </w:t>
      </w:r>
      <w:r w:rsidRPr="00C70131">
        <w:rPr>
          <w:rFonts w:ascii="Times New Roman" w:hAnsi="Times New Roman" w:cs="Times New Roman"/>
          <w:sz w:val="28"/>
          <w:szCs w:val="28"/>
        </w:rPr>
        <w:t>Региональном портале</w:t>
      </w:r>
      <w:r w:rsidRPr="00A25DC6">
        <w:rPr>
          <w:rFonts w:ascii="Times New Roman" w:hAnsi="Times New Roman" w:cs="Times New Roman"/>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Pr>
          <w:rFonts w:ascii="Times New Roman" w:hAnsi="Times New Roman" w:cs="Times New Roman"/>
          <w:sz w:val="28"/>
          <w:szCs w:val="28"/>
        </w:rPr>
        <w:t>«</w:t>
      </w:r>
      <w:r w:rsidRPr="00A25DC6">
        <w:rPr>
          <w:rFonts w:ascii="Times New Roman" w:hAnsi="Times New Roman" w:cs="Times New Roman"/>
          <w:sz w:val="28"/>
          <w:szCs w:val="28"/>
        </w:rPr>
        <w:t>Федеральный реестр государственных и муниципальных услуг (функций)</w:t>
      </w:r>
      <w:r>
        <w:rPr>
          <w:rFonts w:ascii="Times New Roman" w:hAnsi="Times New Roman" w:cs="Times New Roman"/>
          <w:sz w:val="28"/>
          <w:szCs w:val="28"/>
        </w:rPr>
        <w:t>»</w:t>
      </w:r>
      <w:r w:rsidRPr="00A25DC6">
        <w:rPr>
          <w:rFonts w:ascii="Times New Roman" w:hAnsi="Times New Roman" w:cs="Times New Roman"/>
          <w:sz w:val="28"/>
          <w:szCs w:val="28"/>
        </w:rPr>
        <w:t xml:space="preserve">, региональной государственной информационной системе </w:t>
      </w:r>
      <w:r>
        <w:rPr>
          <w:rFonts w:ascii="Times New Roman" w:hAnsi="Times New Roman" w:cs="Times New Roman"/>
          <w:sz w:val="28"/>
          <w:szCs w:val="28"/>
        </w:rPr>
        <w:t>«</w:t>
      </w:r>
      <w:r w:rsidRPr="00A25DC6">
        <w:rPr>
          <w:rFonts w:ascii="Times New Roman" w:hAnsi="Times New Roman" w:cs="Times New Roman"/>
          <w:sz w:val="28"/>
          <w:szCs w:val="28"/>
        </w:rPr>
        <w:t>Реестр</w:t>
      </w:r>
      <w:r w:rsidRPr="00907A3E">
        <w:rPr>
          <w:rFonts w:ascii="Times New Roman" w:hAnsi="Times New Roman" w:cs="Times New Roman"/>
          <w:sz w:val="28"/>
          <w:szCs w:val="28"/>
        </w:rPr>
        <w:t xml:space="preserve"> </w:t>
      </w:r>
      <w:r w:rsidRPr="001C131A">
        <w:rPr>
          <w:rFonts w:ascii="Times New Roman" w:hAnsi="Times New Roman" w:cs="Times New Roman"/>
          <w:sz w:val="28"/>
          <w:szCs w:val="28"/>
        </w:rPr>
        <w:t>государственных и муниципальных услуг Краснодарского края</w:t>
      </w:r>
      <w:r>
        <w:rPr>
          <w:rFonts w:ascii="Times New Roman" w:hAnsi="Times New Roman" w:cs="Times New Roman"/>
          <w:sz w:val="28"/>
          <w:szCs w:val="28"/>
        </w:rPr>
        <w:t>»</w:t>
      </w:r>
      <w:r w:rsidRPr="001C131A">
        <w:rPr>
          <w:rFonts w:ascii="Times New Roman" w:hAnsi="Times New Roman" w:cs="Times New Roman"/>
          <w:sz w:val="28"/>
          <w:szCs w:val="28"/>
        </w:rPr>
        <w:t>, предоставляется заявителю бесплатно.</w:t>
      </w:r>
    </w:p>
    <w:p w:rsidR="00252D4E" w:rsidRPr="001C131A" w:rsidRDefault="00252D4E" w:rsidP="00C85C3A">
      <w:pPr>
        <w:pStyle w:val="Heading3"/>
        <w:ind w:right="0" w:firstLine="709"/>
        <w:jc w:val="both"/>
      </w:pPr>
      <w:r w:rsidRPr="001C131A">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w:t>
      </w:r>
      <w:r w:rsidRPr="00C85C3A">
        <w:t xml:space="preserve">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1C131A">
        <w:t xml:space="preserve">предусматривающего взимание платы, регистрацию или авторизацию заявителя </w:t>
      </w:r>
      <w:r w:rsidRPr="001C131A">
        <w:rPr>
          <w:rStyle w:val="Emphasis"/>
          <w:i w:val="0"/>
          <w:iCs w:val="0"/>
        </w:rPr>
        <w:t>или предоставление им персональных данных.</w:t>
      </w:r>
    </w:p>
    <w:p w:rsidR="00252D4E" w:rsidRPr="001C131A" w:rsidRDefault="00252D4E" w:rsidP="00C85C3A">
      <w:pPr>
        <w:ind w:firstLine="709"/>
        <w:jc w:val="both"/>
        <w:rPr>
          <w:sz w:val="28"/>
          <w:szCs w:val="28"/>
          <w:lang w:eastAsia="en-US"/>
        </w:rPr>
      </w:pPr>
      <w:r w:rsidRPr="001C131A">
        <w:rPr>
          <w:sz w:val="28"/>
          <w:szCs w:val="28"/>
          <w:lang w:eastAsia="en-US"/>
        </w:rPr>
        <w:t>1.3.1.5. Посредством размещения информационных стендов в МФЦ и в Уполномоченном органе.</w:t>
      </w:r>
    </w:p>
    <w:p w:rsidR="00252D4E" w:rsidRDefault="00252D4E" w:rsidP="00C85C3A">
      <w:pPr>
        <w:ind w:firstLine="709"/>
        <w:jc w:val="both"/>
        <w:rPr>
          <w:sz w:val="28"/>
          <w:szCs w:val="28"/>
          <w:lang w:eastAsia="en-US"/>
        </w:rPr>
      </w:pPr>
      <w:r w:rsidRPr="001C131A">
        <w:rPr>
          <w:sz w:val="28"/>
          <w:szCs w:val="28"/>
          <w:lang w:eastAsia="en-US"/>
        </w:rPr>
        <w:t xml:space="preserve"> Посредством телефонной связи </w:t>
      </w:r>
    </w:p>
    <w:p w:rsidR="00252D4E" w:rsidRDefault="00252D4E" w:rsidP="00C85C3A">
      <w:pPr>
        <w:ind w:firstLine="709"/>
        <w:jc w:val="both"/>
        <w:rPr>
          <w:sz w:val="28"/>
          <w:szCs w:val="28"/>
          <w:lang w:eastAsia="en-US"/>
        </w:rPr>
      </w:pPr>
      <w:r>
        <w:rPr>
          <w:sz w:val="28"/>
          <w:szCs w:val="28"/>
          <w:lang w:eastAsia="en-US"/>
        </w:rPr>
        <w:t>«горячая линия» МФЦ – 8-800-2500-549</w:t>
      </w:r>
    </w:p>
    <w:p w:rsidR="00252D4E" w:rsidRPr="001C131A" w:rsidRDefault="00252D4E" w:rsidP="00C85C3A">
      <w:pPr>
        <w:ind w:firstLine="709"/>
        <w:jc w:val="both"/>
        <w:rPr>
          <w:sz w:val="28"/>
          <w:szCs w:val="28"/>
          <w:lang w:eastAsia="en-US"/>
        </w:rPr>
      </w:pPr>
      <w:r>
        <w:rPr>
          <w:sz w:val="28"/>
          <w:szCs w:val="28"/>
          <w:lang w:eastAsia="en-US"/>
        </w:rPr>
        <w:t>Уполномоченный орган – 8(86164) 64-2-60</w:t>
      </w:r>
    </w:p>
    <w:p w:rsidR="00252D4E" w:rsidRPr="001C131A" w:rsidRDefault="00252D4E" w:rsidP="00C85C3A">
      <w:pPr>
        <w:widowControl w:val="0"/>
        <w:suppressAutoHyphens/>
        <w:ind w:firstLine="709"/>
        <w:jc w:val="both"/>
        <w:rPr>
          <w:sz w:val="28"/>
          <w:szCs w:val="28"/>
        </w:rPr>
      </w:pPr>
      <w:r w:rsidRPr="001C131A">
        <w:rPr>
          <w:sz w:val="28"/>
          <w:szCs w:val="28"/>
          <w:lang w:eastAsia="en-US"/>
        </w:rPr>
        <w:t xml:space="preserve">1.3.1.6. </w:t>
      </w:r>
      <w:r w:rsidRPr="001C131A">
        <w:rPr>
          <w:sz w:val="28"/>
          <w:szCs w:val="28"/>
        </w:rPr>
        <w:t>Информирование о предоставлении муниципальной услуги осуществляется бесплатно.</w:t>
      </w:r>
    </w:p>
    <w:p w:rsidR="00252D4E" w:rsidRPr="001C131A" w:rsidRDefault="00252D4E" w:rsidP="00C85C3A">
      <w:pPr>
        <w:ind w:firstLine="709"/>
        <w:jc w:val="both"/>
        <w:rPr>
          <w:sz w:val="28"/>
          <w:szCs w:val="28"/>
          <w:lang w:eastAsia="en-US"/>
        </w:rPr>
      </w:pPr>
      <w:r w:rsidRPr="001C131A">
        <w:rPr>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252D4E" w:rsidRPr="00C85C3A" w:rsidRDefault="00252D4E" w:rsidP="00C85C3A">
      <w:pPr>
        <w:ind w:firstLine="709"/>
        <w:jc w:val="both"/>
        <w:rPr>
          <w:sz w:val="28"/>
          <w:szCs w:val="28"/>
          <w:lang w:eastAsia="en-US"/>
        </w:rPr>
      </w:pPr>
      <w:r w:rsidRPr="001C131A">
        <w:rPr>
          <w:sz w:val="28"/>
          <w:szCs w:val="28"/>
          <w:lang w:eastAsia="en-US"/>
        </w:rPr>
        <w:t>При консультировании по телефону специалист должен назвать свою фамилию, имя и отчество,</w:t>
      </w:r>
      <w:r w:rsidRPr="00C85C3A">
        <w:rPr>
          <w:sz w:val="28"/>
          <w:szCs w:val="28"/>
          <w:lang w:eastAsia="en-US"/>
        </w:rPr>
        <w:t xml:space="preserve"> должность, а затем в вежливой форме четко и подробно проинформировать обратившегося по интересующим его вопросам.</w:t>
      </w:r>
    </w:p>
    <w:p w:rsidR="00252D4E" w:rsidRPr="00C85C3A" w:rsidRDefault="00252D4E" w:rsidP="00C85C3A">
      <w:pPr>
        <w:ind w:firstLine="709"/>
        <w:jc w:val="both"/>
        <w:rPr>
          <w:sz w:val="28"/>
          <w:szCs w:val="28"/>
          <w:lang w:eastAsia="en-US"/>
        </w:rPr>
      </w:pPr>
      <w:r w:rsidRPr="00C85C3A">
        <w:rPr>
          <w:sz w:val="28"/>
          <w:szCs w:val="28"/>
          <w:lang w:eastAsia="en-US"/>
        </w:rPr>
        <w:t>Если специалист не может ответить на вопрос самостоятельно, либо подготовка ответа требует продолжительного времени, он</w:t>
      </w:r>
      <w:r>
        <w:rPr>
          <w:sz w:val="28"/>
          <w:szCs w:val="28"/>
          <w:lang w:eastAsia="en-US"/>
        </w:rPr>
        <w:t xml:space="preserve"> </w:t>
      </w:r>
      <w:r w:rsidRPr="00C85C3A">
        <w:rPr>
          <w:sz w:val="28"/>
          <w:szCs w:val="28"/>
          <w:lang w:eastAsia="en-US"/>
        </w:rPr>
        <w:t>может</w:t>
      </w:r>
      <w:r>
        <w:rPr>
          <w:sz w:val="28"/>
          <w:szCs w:val="28"/>
          <w:lang w:eastAsia="en-US"/>
        </w:rPr>
        <w:t xml:space="preserve"> </w:t>
      </w:r>
      <w:r w:rsidRPr="00C85C3A">
        <w:rPr>
          <w:sz w:val="28"/>
          <w:szCs w:val="28"/>
          <w:lang w:eastAsia="en-US"/>
        </w:rPr>
        <w:t xml:space="preserve">предложить </w:t>
      </w:r>
    </w:p>
    <w:p w:rsidR="00252D4E" w:rsidRPr="00C85C3A" w:rsidRDefault="00252D4E" w:rsidP="00336A2E">
      <w:pPr>
        <w:jc w:val="both"/>
        <w:rPr>
          <w:sz w:val="28"/>
          <w:szCs w:val="28"/>
          <w:lang w:eastAsia="en-US"/>
        </w:rPr>
      </w:pPr>
      <w:r w:rsidRPr="00C85C3A">
        <w:rPr>
          <w:sz w:val="28"/>
          <w:szCs w:val="28"/>
          <w:lang w:eastAsia="en-US"/>
        </w:rPr>
        <w:t>обратившемуся обратиться письменно, либо назначить другое удобное для заинтересованного лица время для получения информации.</w:t>
      </w:r>
    </w:p>
    <w:p w:rsidR="00252D4E" w:rsidRPr="00C85C3A" w:rsidRDefault="00252D4E" w:rsidP="00C85C3A">
      <w:pPr>
        <w:ind w:firstLine="709"/>
        <w:jc w:val="both"/>
        <w:rPr>
          <w:sz w:val="28"/>
          <w:szCs w:val="28"/>
          <w:lang w:eastAsia="en-US"/>
        </w:rPr>
      </w:pPr>
      <w:r w:rsidRPr="00C85C3A">
        <w:rPr>
          <w:sz w:val="28"/>
          <w:szCs w:val="28"/>
          <w:lang w:eastAsia="en-US"/>
        </w:rPr>
        <w:t>Рекомендуемое время для телефонного разговора - не более 10 минут, личного устного информирования - не бо</w:t>
      </w:r>
      <w:r>
        <w:rPr>
          <w:sz w:val="28"/>
          <w:szCs w:val="28"/>
          <w:lang w:eastAsia="en-US"/>
        </w:rPr>
        <w:t>лее 15</w:t>
      </w:r>
      <w:r w:rsidRPr="00C85C3A">
        <w:rPr>
          <w:sz w:val="28"/>
          <w:szCs w:val="28"/>
          <w:lang w:eastAsia="en-US"/>
        </w:rPr>
        <w:t xml:space="preserve"> минут.</w:t>
      </w:r>
    </w:p>
    <w:p w:rsidR="00252D4E" w:rsidRPr="00A25DC6" w:rsidRDefault="00252D4E" w:rsidP="00C85C3A">
      <w:pPr>
        <w:ind w:firstLine="709"/>
        <w:jc w:val="both"/>
        <w:rPr>
          <w:sz w:val="28"/>
          <w:szCs w:val="28"/>
          <w:lang w:eastAsia="en-US"/>
        </w:rPr>
      </w:pPr>
      <w:r w:rsidRPr="00A25DC6">
        <w:rPr>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252D4E" w:rsidRPr="00A25DC6" w:rsidRDefault="00252D4E" w:rsidP="00C85C3A">
      <w:pPr>
        <w:ind w:firstLine="709"/>
        <w:jc w:val="both"/>
        <w:rPr>
          <w:sz w:val="28"/>
          <w:szCs w:val="28"/>
          <w:lang w:eastAsia="en-US"/>
        </w:rPr>
      </w:pPr>
      <w:r w:rsidRPr="00A25DC6">
        <w:rPr>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252D4E" w:rsidRPr="001C131A" w:rsidRDefault="00252D4E" w:rsidP="002B7B7D">
      <w:pPr>
        <w:ind w:firstLine="567"/>
        <w:jc w:val="both"/>
        <w:rPr>
          <w:sz w:val="28"/>
          <w:szCs w:val="28"/>
        </w:rPr>
      </w:pPr>
      <w:r w:rsidRPr="00A25DC6">
        <w:rPr>
          <w:sz w:val="28"/>
          <w:szCs w:val="28"/>
        </w:rPr>
        <w:t>1.3.2. Порядок,</w:t>
      </w:r>
      <w:r>
        <w:rPr>
          <w:sz w:val="28"/>
          <w:szCs w:val="28"/>
        </w:rPr>
        <w:t xml:space="preserve"> </w:t>
      </w:r>
      <w:r w:rsidRPr="00A25DC6">
        <w:rPr>
          <w:sz w:val="28"/>
          <w:szCs w:val="28"/>
        </w:rPr>
        <w:t>форма,</w:t>
      </w:r>
      <w:r>
        <w:rPr>
          <w:sz w:val="28"/>
          <w:szCs w:val="28"/>
        </w:rPr>
        <w:t xml:space="preserve"> </w:t>
      </w:r>
      <w:r w:rsidRPr="00A25DC6">
        <w:rPr>
          <w:sz w:val="28"/>
          <w:szCs w:val="28"/>
        </w:rPr>
        <w:t>место</w:t>
      </w:r>
      <w:r>
        <w:rPr>
          <w:sz w:val="28"/>
          <w:szCs w:val="28"/>
        </w:rPr>
        <w:t xml:space="preserve"> </w:t>
      </w:r>
      <w:r w:rsidRPr="00A25DC6">
        <w:rPr>
          <w:sz w:val="28"/>
          <w:szCs w:val="28"/>
        </w:rPr>
        <w:t>размещения</w:t>
      </w:r>
      <w:r>
        <w:rPr>
          <w:sz w:val="28"/>
          <w:szCs w:val="28"/>
        </w:rPr>
        <w:t xml:space="preserve"> </w:t>
      </w:r>
      <w:r w:rsidRPr="00A25DC6">
        <w:rPr>
          <w:sz w:val="28"/>
          <w:szCs w:val="28"/>
        </w:rPr>
        <w:t>и</w:t>
      </w:r>
      <w:r>
        <w:rPr>
          <w:sz w:val="28"/>
          <w:szCs w:val="28"/>
        </w:rPr>
        <w:t xml:space="preserve"> </w:t>
      </w:r>
      <w:r w:rsidRPr="00A25DC6">
        <w:rPr>
          <w:sz w:val="28"/>
          <w:szCs w:val="28"/>
        </w:rPr>
        <w:t>способы</w:t>
      </w:r>
      <w:r>
        <w:rPr>
          <w:sz w:val="28"/>
          <w:szCs w:val="28"/>
        </w:rPr>
        <w:t xml:space="preserve"> </w:t>
      </w:r>
      <w:r w:rsidRPr="00A25DC6">
        <w:rPr>
          <w:sz w:val="28"/>
          <w:szCs w:val="28"/>
        </w:rPr>
        <w:t>получения справочной</w:t>
      </w:r>
      <w:r>
        <w:rPr>
          <w:sz w:val="28"/>
          <w:szCs w:val="28"/>
        </w:rPr>
        <w:t xml:space="preserve"> </w:t>
      </w:r>
      <w:r w:rsidRPr="00A25DC6">
        <w:rPr>
          <w:sz w:val="28"/>
          <w:szCs w:val="28"/>
        </w:rPr>
        <w:t>информации,</w:t>
      </w:r>
      <w:r>
        <w:rPr>
          <w:sz w:val="28"/>
          <w:szCs w:val="28"/>
        </w:rPr>
        <w:t xml:space="preserve"> </w:t>
      </w:r>
      <w:r w:rsidRPr="00A25DC6">
        <w:rPr>
          <w:sz w:val="28"/>
          <w:szCs w:val="28"/>
        </w:rPr>
        <w:t>в</w:t>
      </w:r>
      <w:r>
        <w:rPr>
          <w:sz w:val="28"/>
          <w:szCs w:val="28"/>
        </w:rPr>
        <w:t xml:space="preserve"> </w:t>
      </w:r>
      <w:r w:rsidRPr="00A25DC6">
        <w:rPr>
          <w:sz w:val="28"/>
          <w:szCs w:val="28"/>
        </w:rPr>
        <w:t>том</w:t>
      </w:r>
      <w:r>
        <w:rPr>
          <w:sz w:val="28"/>
          <w:szCs w:val="28"/>
        </w:rPr>
        <w:t xml:space="preserve"> </w:t>
      </w:r>
      <w:r w:rsidRPr="00A25DC6">
        <w:rPr>
          <w:sz w:val="28"/>
          <w:szCs w:val="28"/>
        </w:rPr>
        <w:t>числе</w:t>
      </w:r>
      <w:r>
        <w:rPr>
          <w:sz w:val="28"/>
          <w:szCs w:val="28"/>
        </w:rPr>
        <w:t xml:space="preserve"> </w:t>
      </w:r>
      <w:r w:rsidRPr="00A25DC6">
        <w:rPr>
          <w:sz w:val="28"/>
          <w:szCs w:val="28"/>
        </w:rPr>
        <w:t>на</w:t>
      </w:r>
      <w:r>
        <w:rPr>
          <w:sz w:val="28"/>
          <w:szCs w:val="28"/>
        </w:rPr>
        <w:t xml:space="preserve"> </w:t>
      </w:r>
      <w:r w:rsidRPr="00A25DC6">
        <w:rPr>
          <w:sz w:val="28"/>
          <w:szCs w:val="28"/>
        </w:rPr>
        <w:t>стендах</w:t>
      </w:r>
      <w:r>
        <w:rPr>
          <w:sz w:val="28"/>
          <w:szCs w:val="28"/>
        </w:rPr>
        <w:t xml:space="preserve"> </w:t>
      </w:r>
      <w:r w:rsidRPr="00A25DC6">
        <w:rPr>
          <w:sz w:val="28"/>
          <w:szCs w:val="28"/>
        </w:rPr>
        <w:t>в</w:t>
      </w:r>
      <w:r>
        <w:rPr>
          <w:sz w:val="28"/>
          <w:szCs w:val="28"/>
        </w:rPr>
        <w:t xml:space="preserve"> </w:t>
      </w:r>
      <w:r w:rsidRPr="00A25DC6">
        <w:rPr>
          <w:sz w:val="28"/>
          <w:szCs w:val="28"/>
        </w:rPr>
        <w:t>местах предоставления муниципальной услуги</w:t>
      </w:r>
      <w:r>
        <w:rPr>
          <w:sz w:val="28"/>
          <w:szCs w:val="28"/>
        </w:rPr>
        <w:t xml:space="preserve"> </w:t>
      </w:r>
      <w:r w:rsidRPr="00A25DC6">
        <w:rPr>
          <w:sz w:val="28"/>
          <w:szCs w:val="28"/>
        </w:rPr>
        <w:t>и</w:t>
      </w:r>
      <w:r>
        <w:rPr>
          <w:sz w:val="28"/>
          <w:szCs w:val="28"/>
        </w:rPr>
        <w:t xml:space="preserve"> </w:t>
      </w:r>
      <w:r w:rsidRPr="00A25DC6">
        <w:rPr>
          <w:sz w:val="28"/>
          <w:szCs w:val="28"/>
        </w:rPr>
        <w:t>услуг,</w:t>
      </w:r>
      <w:r>
        <w:rPr>
          <w:sz w:val="28"/>
          <w:szCs w:val="28"/>
        </w:rPr>
        <w:t xml:space="preserve"> </w:t>
      </w:r>
      <w:r w:rsidRPr="00A25DC6">
        <w:rPr>
          <w:sz w:val="28"/>
          <w:szCs w:val="28"/>
        </w:rPr>
        <w:t>которые</w:t>
      </w:r>
      <w:r>
        <w:rPr>
          <w:sz w:val="28"/>
          <w:szCs w:val="28"/>
        </w:rPr>
        <w:t xml:space="preserve"> </w:t>
      </w:r>
      <w:r w:rsidRPr="00A25DC6">
        <w:rPr>
          <w:sz w:val="28"/>
          <w:szCs w:val="28"/>
        </w:rPr>
        <w:t>являются необходимыми и</w:t>
      </w:r>
      <w:r>
        <w:rPr>
          <w:sz w:val="28"/>
          <w:szCs w:val="28"/>
        </w:rPr>
        <w:t xml:space="preserve"> </w:t>
      </w:r>
      <w:r w:rsidRPr="00A25DC6">
        <w:rPr>
          <w:sz w:val="28"/>
          <w:szCs w:val="28"/>
        </w:rPr>
        <w:t>обязательными</w:t>
      </w:r>
      <w:r>
        <w:rPr>
          <w:sz w:val="28"/>
          <w:szCs w:val="28"/>
        </w:rPr>
        <w:t xml:space="preserve"> </w:t>
      </w:r>
      <w:r w:rsidRPr="00A25DC6">
        <w:rPr>
          <w:sz w:val="28"/>
          <w:szCs w:val="28"/>
        </w:rPr>
        <w:t>для</w:t>
      </w:r>
      <w:r>
        <w:rPr>
          <w:sz w:val="28"/>
          <w:szCs w:val="28"/>
        </w:rPr>
        <w:t xml:space="preserve"> </w:t>
      </w:r>
      <w:r w:rsidRPr="001C131A">
        <w:rPr>
          <w:sz w:val="28"/>
          <w:szCs w:val="28"/>
        </w:rPr>
        <w:t>предоставления муниципальной услуги в Уполномоченном органе</w:t>
      </w:r>
      <w:r>
        <w:rPr>
          <w:sz w:val="28"/>
          <w:szCs w:val="28"/>
        </w:rPr>
        <w:t>,</w:t>
      </w:r>
      <w:r w:rsidRPr="001C131A">
        <w:rPr>
          <w:sz w:val="28"/>
          <w:szCs w:val="28"/>
        </w:rPr>
        <w:t xml:space="preserve"> и в МФЦ предоставления муниципальных услуг.</w:t>
      </w:r>
    </w:p>
    <w:p w:rsidR="00252D4E" w:rsidRPr="001C131A" w:rsidRDefault="00252D4E" w:rsidP="00C85C3A">
      <w:pPr>
        <w:ind w:firstLine="709"/>
        <w:jc w:val="both"/>
        <w:rPr>
          <w:sz w:val="28"/>
          <w:szCs w:val="28"/>
          <w:lang w:eastAsia="en-US"/>
        </w:rPr>
      </w:pPr>
      <w:r w:rsidRPr="001C131A">
        <w:rPr>
          <w:sz w:val="28"/>
          <w:szCs w:val="28"/>
          <w:lang w:eastAsia="en-US"/>
        </w:rPr>
        <w:t>На Информационных стендах, размещенных в МФЦ и в Уполномоченном органе, указываются следующие сведения:</w:t>
      </w:r>
    </w:p>
    <w:p w:rsidR="00252D4E" w:rsidRPr="001C131A" w:rsidRDefault="00252D4E" w:rsidP="007D41C8">
      <w:pPr>
        <w:autoSpaceDE w:val="0"/>
        <w:autoSpaceDN w:val="0"/>
        <w:adjustRightInd w:val="0"/>
        <w:ind w:firstLine="709"/>
        <w:jc w:val="both"/>
        <w:rPr>
          <w:sz w:val="28"/>
          <w:szCs w:val="28"/>
        </w:rPr>
      </w:pPr>
      <w:r w:rsidRPr="001C131A">
        <w:rPr>
          <w:sz w:val="28"/>
          <w:szCs w:val="28"/>
        </w:rPr>
        <w:t xml:space="preserve">режим работы, адреса </w:t>
      </w:r>
      <w:r>
        <w:rPr>
          <w:sz w:val="28"/>
          <w:szCs w:val="28"/>
        </w:rPr>
        <w:t>администрации</w:t>
      </w:r>
      <w:r w:rsidRPr="001C131A">
        <w:rPr>
          <w:sz w:val="28"/>
          <w:szCs w:val="28"/>
        </w:rPr>
        <w:t xml:space="preserve"> и МФЦ;</w:t>
      </w:r>
    </w:p>
    <w:p w:rsidR="00252D4E" w:rsidRPr="001C131A" w:rsidRDefault="00252D4E" w:rsidP="007D41C8">
      <w:pPr>
        <w:autoSpaceDE w:val="0"/>
        <w:autoSpaceDN w:val="0"/>
        <w:adjustRightInd w:val="0"/>
        <w:ind w:firstLine="709"/>
        <w:jc w:val="both"/>
        <w:rPr>
          <w:sz w:val="28"/>
          <w:szCs w:val="28"/>
        </w:rPr>
      </w:pPr>
      <w:r w:rsidRPr="001C131A">
        <w:rPr>
          <w:sz w:val="28"/>
          <w:szCs w:val="28"/>
        </w:rPr>
        <w:t xml:space="preserve">адрес официального сайта </w:t>
      </w:r>
      <w:r>
        <w:rPr>
          <w:sz w:val="28"/>
          <w:szCs w:val="28"/>
        </w:rPr>
        <w:t>администрации</w:t>
      </w:r>
      <w:r w:rsidRPr="001C131A">
        <w:rPr>
          <w:sz w:val="28"/>
          <w:szCs w:val="28"/>
        </w:rPr>
        <w:t xml:space="preserve">, адрес электронной почты </w:t>
      </w:r>
      <w:r>
        <w:rPr>
          <w:sz w:val="28"/>
          <w:szCs w:val="28"/>
        </w:rPr>
        <w:t>администрации</w:t>
      </w:r>
      <w:r w:rsidRPr="001C131A">
        <w:rPr>
          <w:sz w:val="28"/>
          <w:szCs w:val="28"/>
        </w:rPr>
        <w:t>;</w:t>
      </w:r>
    </w:p>
    <w:p w:rsidR="00252D4E" w:rsidRPr="001C131A" w:rsidRDefault="00252D4E" w:rsidP="007D41C8">
      <w:pPr>
        <w:autoSpaceDE w:val="0"/>
        <w:autoSpaceDN w:val="0"/>
        <w:adjustRightInd w:val="0"/>
        <w:ind w:firstLine="709"/>
        <w:jc w:val="both"/>
        <w:rPr>
          <w:sz w:val="28"/>
          <w:szCs w:val="28"/>
        </w:rPr>
      </w:pPr>
      <w:r w:rsidRPr="001C131A">
        <w:rPr>
          <w:sz w:val="28"/>
          <w:szCs w:val="28"/>
        </w:rPr>
        <w:t xml:space="preserve">почтовые адреса, телефоны, фамилии руководителей МФЦ и </w:t>
      </w:r>
      <w:r>
        <w:rPr>
          <w:sz w:val="28"/>
          <w:szCs w:val="28"/>
        </w:rPr>
        <w:t>администрации</w:t>
      </w:r>
      <w:r w:rsidRPr="001C131A">
        <w:rPr>
          <w:sz w:val="28"/>
          <w:szCs w:val="28"/>
        </w:rPr>
        <w:t>;</w:t>
      </w:r>
    </w:p>
    <w:p w:rsidR="00252D4E" w:rsidRPr="001C131A" w:rsidRDefault="00252D4E" w:rsidP="007D41C8">
      <w:pPr>
        <w:autoSpaceDE w:val="0"/>
        <w:autoSpaceDN w:val="0"/>
        <w:adjustRightInd w:val="0"/>
        <w:ind w:firstLine="709"/>
        <w:jc w:val="both"/>
        <w:rPr>
          <w:sz w:val="28"/>
          <w:szCs w:val="28"/>
        </w:rPr>
      </w:pPr>
      <w:r w:rsidRPr="001C131A">
        <w:rPr>
          <w:sz w:val="28"/>
          <w:szCs w:val="28"/>
        </w:rPr>
        <w:t>порядок получения консультаций о предоставлении муниципальной услуги;</w:t>
      </w:r>
    </w:p>
    <w:p w:rsidR="00252D4E" w:rsidRPr="001C131A" w:rsidRDefault="00252D4E" w:rsidP="007D41C8">
      <w:pPr>
        <w:autoSpaceDE w:val="0"/>
        <w:autoSpaceDN w:val="0"/>
        <w:adjustRightInd w:val="0"/>
        <w:ind w:firstLine="709"/>
        <w:jc w:val="both"/>
        <w:rPr>
          <w:sz w:val="28"/>
          <w:szCs w:val="28"/>
        </w:rPr>
      </w:pPr>
      <w:r w:rsidRPr="001C131A">
        <w:rPr>
          <w:sz w:val="28"/>
          <w:szCs w:val="28"/>
        </w:rPr>
        <w:t>порядок и сроки предоставления муниципальной услуги;</w:t>
      </w:r>
    </w:p>
    <w:p w:rsidR="00252D4E" w:rsidRPr="001C131A" w:rsidRDefault="00252D4E" w:rsidP="007D41C8">
      <w:pPr>
        <w:autoSpaceDE w:val="0"/>
        <w:autoSpaceDN w:val="0"/>
        <w:adjustRightInd w:val="0"/>
        <w:ind w:firstLine="709"/>
        <w:jc w:val="both"/>
        <w:rPr>
          <w:sz w:val="28"/>
          <w:szCs w:val="28"/>
        </w:rPr>
      </w:pPr>
      <w:r w:rsidRPr="001C131A">
        <w:rPr>
          <w:sz w:val="28"/>
          <w:szCs w:val="28"/>
        </w:rPr>
        <w:t>образцы заявлений о предоставлении муниципальной услуги и образцы заполнения таких заявлений;</w:t>
      </w:r>
    </w:p>
    <w:p w:rsidR="00252D4E" w:rsidRPr="001C131A" w:rsidRDefault="00252D4E" w:rsidP="007D41C8">
      <w:pPr>
        <w:autoSpaceDE w:val="0"/>
        <w:autoSpaceDN w:val="0"/>
        <w:adjustRightInd w:val="0"/>
        <w:ind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52D4E" w:rsidRPr="001C131A" w:rsidRDefault="00252D4E" w:rsidP="007D41C8">
      <w:pPr>
        <w:autoSpaceDE w:val="0"/>
        <w:autoSpaceDN w:val="0"/>
        <w:adjustRightInd w:val="0"/>
        <w:ind w:firstLine="709"/>
        <w:jc w:val="both"/>
        <w:rPr>
          <w:sz w:val="28"/>
          <w:szCs w:val="28"/>
        </w:rPr>
      </w:pPr>
      <w:r w:rsidRPr="001C131A">
        <w:rPr>
          <w:sz w:val="28"/>
          <w:szCs w:val="28"/>
        </w:rPr>
        <w:t>основания для отказа в приеме документов о предоставлении муниципальной услуги;</w:t>
      </w:r>
    </w:p>
    <w:p w:rsidR="00252D4E" w:rsidRPr="001C131A" w:rsidRDefault="00252D4E" w:rsidP="007D41C8">
      <w:pPr>
        <w:autoSpaceDE w:val="0"/>
        <w:autoSpaceDN w:val="0"/>
        <w:adjustRightInd w:val="0"/>
        <w:ind w:firstLine="709"/>
        <w:jc w:val="both"/>
        <w:rPr>
          <w:sz w:val="28"/>
          <w:szCs w:val="28"/>
        </w:rPr>
      </w:pPr>
      <w:r w:rsidRPr="001C131A">
        <w:rPr>
          <w:sz w:val="28"/>
          <w:szCs w:val="28"/>
        </w:rPr>
        <w:t>исчерпывающий перечень оснований для отказа в предоставлении муниципальной услуги;</w:t>
      </w:r>
    </w:p>
    <w:p w:rsidR="00252D4E" w:rsidRPr="001C131A" w:rsidRDefault="00252D4E" w:rsidP="007D41C8">
      <w:pPr>
        <w:autoSpaceDE w:val="0"/>
        <w:autoSpaceDN w:val="0"/>
        <w:adjustRightInd w:val="0"/>
        <w:ind w:firstLine="709"/>
        <w:jc w:val="both"/>
        <w:rPr>
          <w:sz w:val="28"/>
          <w:szCs w:val="28"/>
        </w:rPr>
      </w:pPr>
      <w:r w:rsidRPr="001C131A">
        <w:rPr>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252D4E" w:rsidRPr="001C131A" w:rsidRDefault="00252D4E" w:rsidP="007D41C8">
      <w:pPr>
        <w:autoSpaceDE w:val="0"/>
        <w:autoSpaceDN w:val="0"/>
        <w:adjustRightInd w:val="0"/>
        <w:ind w:firstLine="709"/>
        <w:jc w:val="both"/>
        <w:rPr>
          <w:sz w:val="28"/>
          <w:szCs w:val="28"/>
        </w:rPr>
      </w:pPr>
      <w:r w:rsidRPr="001C131A">
        <w:rPr>
          <w:sz w:val="28"/>
          <w:szCs w:val="28"/>
        </w:rPr>
        <w:t>круг заявителей;</w:t>
      </w:r>
    </w:p>
    <w:p w:rsidR="00252D4E" w:rsidRPr="001C131A" w:rsidRDefault="00252D4E" w:rsidP="007D41C8">
      <w:pPr>
        <w:autoSpaceDE w:val="0"/>
        <w:autoSpaceDN w:val="0"/>
        <w:adjustRightInd w:val="0"/>
        <w:ind w:firstLine="709"/>
        <w:jc w:val="both"/>
        <w:rPr>
          <w:sz w:val="28"/>
          <w:szCs w:val="28"/>
        </w:rPr>
      </w:pPr>
      <w:r w:rsidRPr="001C131A">
        <w:rPr>
          <w:sz w:val="28"/>
          <w:szCs w:val="28"/>
        </w:rPr>
        <w:t>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252D4E" w:rsidRDefault="00252D4E" w:rsidP="00C85C3A">
      <w:pPr>
        <w:autoSpaceDE w:val="0"/>
        <w:autoSpaceDN w:val="0"/>
        <w:adjustRightInd w:val="0"/>
        <w:ind w:firstLine="709"/>
        <w:jc w:val="both"/>
        <w:rPr>
          <w:sz w:val="28"/>
          <w:szCs w:val="28"/>
          <w:lang w:eastAsia="en-US"/>
        </w:rPr>
      </w:pPr>
      <w:r w:rsidRPr="001C131A">
        <w:rPr>
          <w:sz w:val="28"/>
          <w:szCs w:val="28"/>
          <w:lang w:eastAsia="en-US"/>
        </w:rPr>
        <w:t xml:space="preserve">Информация о местонахождении и графике работы, справочных телефонах, адрес электронной почты </w:t>
      </w:r>
      <w:r>
        <w:rPr>
          <w:sz w:val="28"/>
          <w:szCs w:val="28"/>
          <w:lang w:eastAsia="en-US"/>
        </w:rPr>
        <w:t>администрации</w:t>
      </w:r>
      <w:r w:rsidRPr="001C131A">
        <w:rPr>
          <w:sz w:val="28"/>
          <w:szCs w:val="28"/>
        </w:rPr>
        <w:t>, а также МФЦ размещается</w:t>
      </w:r>
      <w:r>
        <w:rPr>
          <w:sz w:val="28"/>
          <w:szCs w:val="28"/>
          <w:lang w:eastAsia="en-US"/>
        </w:rPr>
        <w:t xml:space="preserve"> на официальном сайте</w:t>
      </w:r>
      <w:r w:rsidRPr="0016421B">
        <w:rPr>
          <w:sz w:val="28"/>
          <w:szCs w:val="28"/>
          <w:lang w:eastAsia="en-US"/>
        </w:rPr>
        <w:t xml:space="preserve"> </w:t>
      </w:r>
      <w:r>
        <w:rPr>
          <w:sz w:val="28"/>
          <w:szCs w:val="28"/>
          <w:lang w:eastAsia="en-US"/>
        </w:rPr>
        <w:t xml:space="preserve">Стародеревянковского </w:t>
      </w:r>
      <w:r w:rsidRPr="0016421B">
        <w:rPr>
          <w:sz w:val="28"/>
          <w:szCs w:val="28"/>
          <w:lang w:eastAsia="en-US"/>
        </w:rPr>
        <w:t xml:space="preserve">сельского поселения </w:t>
      </w:r>
      <w:r>
        <w:rPr>
          <w:sz w:val="28"/>
          <w:szCs w:val="28"/>
          <w:lang w:eastAsia="en-US"/>
        </w:rPr>
        <w:t>Каневского</w:t>
      </w:r>
      <w:r w:rsidRPr="0016421B">
        <w:rPr>
          <w:sz w:val="28"/>
          <w:szCs w:val="28"/>
          <w:lang w:eastAsia="en-US"/>
        </w:rPr>
        <w:t xml:space="preserve"> района</w:t>
      </w:r>
      <w:r w:rsidRPr="001C131A">
        <w:rPr>
          <w:sz w:val="28"/>
          <w:szCs w:val="28"/>
        </w:rPr>
        <w:t xml:space="preserve"> </w:t>
      </w:r>
      <w:r w:rsidRPr="001C131A">
        <w:rPr>
          <w:sz w:val="28"/>
          <w:szCs w:val="28"/>
          <w:lang w:eastAsia="en-US"/>
        </w:rPr>
        <w:t xml:space="preserve">в сети «Интернет», на Едином портале и на </w:t>
      </w:r>
      <w:r w:rsidRPr="00C70131">
        <w:rPr>
          <w:sz w:val="28"/>
          <w:szCs w:val="28"/>
        </w:rPr>
        <w:t>Региональном портале</w:t>
      </w:r>
      <w:r w:rsidRPr="001C131A">
        <w:rPr>
          <w:sz w:val="28"/>
          <w:szCs w:val="28"/>
          <w:lang w:eastAsia="en-US"/>
        </w:rPr>
        <w:t>.</w:t>
      </w:r>
    </w:p>
    <w:p w:rsidR="00252D4E" w:rsidRDefault="00252D4E" w:rsidP="00C85C3A">
      <w:pPr>
        <w:autoSpaceDE w:val="0"/>
        <w:autoSpaceDN w:val="0"/>
        <w:adjustRightInd w:val="0"/>
        <w:ind w:firstLine="709"/>
        <w:jc w:val="both"/>
        <w:rPr>
          <w:sz w:val="28"/>
          <w:szCs w:val="28"/>
          <w:lang w:eastAsia="en-US"/>
        </w:rPr>
      </w:pPr>
      <w:r>
        <w:rPr>
          <w:sz w:val="28"/>
          <w:szCs w:val="28"/>
          <w:lang w:eastAsia="en-US"/>
        </w:rPr>
        <w:t>Информация о местонахождении и графике работы, справочных телефонах администрации, МФЦ:</w:t>
      </w:r>
    </w:p>
    <w:p w:rsidR="00252D4E" w:rsidRPr="006610DF" w:rsidRDefault="00252D4E" w:rsidP="00C85C3A">
      <w:pPr>
        <w:autoSpaceDE w:val="0"/>
        <w:autoSpaceDN w:val="0"/>
        <w:adjustRightInd w:val="0"/>
        <w:ind w:firstLine="709"/>
        <w:jc w:val="both"/>
        <w:rPr>
          <w:sz w:val="28"/>
          <w:szCs w:val="28"/>
          <w:lang w:eastAsia="en-US"/>
        </w:rPr>
      </w:pPr>
      <w:r>
        <w:rPr>
          <w:sz w:val="28"/>
          <w:szCs w:val="28"/>
          <w:lang w:eastAsia="en-US"/>
        </w:rPr>
        <w:t xml:space="preserve">Администрация расположена по адресу: Краснодарский край, Каневской район, ст-ца Стародеревянковская, улица Красная, 132, электронный адрес: </w:t>
      </w:r>
      <w:hyperlink r:id="rId7" w:history="1">
        <w:r w:rsidRPr="006610DF">
          <w:rPr>
            <w:rStyle w:val="Hyperlink"/>
            <w:color w:val="auto"/>
            <w:sz w:val="28"/>
            <w:szCs w:val="28"/>
            <w:u w:val="none"/>
            <w:lang w:val="en-US" w:eastAsia="en-US"/>
          </w:rPr>
          <w:t>adsso</w:t>
        </w:r>
        <w:r w:rsidRPr="006610DF">
          <w:rPr>
            <w:rStyle w:val="Hyperlink"/>
            <w:color w:val="auto"/>
            <w:sz w:val="28"/>
            <w:szCs w:val="28"/>
            <w:u w:val="none"/>
            <w:lang w:eastAsia="en-US"/>
          </w:rPr>
          <w:t>@</w:t>
        </w:r>
        <w:r w:rsidRPr="006610DF">
          <w:rPr>
            <w:rStyle w:val="Hyperlink"/>
            <w:color w:val="auto"/>
            <w:sz w:val="28"/>
            <w:szCs w:val="28"/>
            <w:u w:val="none"/>
            <w:lang w:val="en-US" w:eastAsia="en-US"/>
          </w:rPr>
          <w:t>mail</w:t>
        </w:r>
        <w:r w:rsidRPr="006610DF">
          <w:rPr>
            <w:rStyle w:val="Hyperlink"/>
            <w:color w:val="auto"/>
            <w:sz w:val="28"/>
            <w:szCs w:val="28"/>
            <w:u w:val="none"/>
            <w:lang w:eastAsia="en-US"/>
          </w:rPr>
          <w:t>.</w:t>
        </w:r>
        <w:r w:rsidRPr="006610DF">
          <w:rPr>
            <w:rStyle w:val="Hyperlink"/>
            <w:color w:val="auto"/>
            <w:sz w:val="28"/>
            <w:szCs w:val="28"/>
            <w:u w:val="none"/>
            <w:lang w:val="en-US" w:eastAsia="en-US"/>
          </w:rPr>
          <w:t>ru</w:t>
        </w:r>
      </w:hyperlink>
    </w:p>
    <w:p w:rsidR="00252D4E" w:rsidRDefault="00252D4E" w:rsidP="00C85C3A">
      <w:pPr>
        <w:autoSpaceDE w:val="0"/>
        <w:autoSpaceDN w:val="0"/>
        <w:adjustRightInd w:val="0"/>
        <w:ind w:firstLine="709"/>
        <w:jc w:val="both"/>
        <w:rPr>
          <w:sz w:val="28"/>
          <w:szCs w:val="28"/>
          <w:lang w:eastAsia="en-US"/>
        </w:rPr>
      </w:pPr>
      <w:r>
        <w:rPr>
          <w:sz w:val="28"/>
          <w:szCs w:val="28"/>
          <w:lang w:eastAsia="en-US"/>
        </w:rPr>
        <w:t xml:space="preserve">Справочный телефон администрации: </w:t>
      </w:r>
      <w:r w:rsidRPr="009077B0">
        <w:rPr>
          <w:sz w:val="28"/>
          <w:szCs w:val="28"/>
          <w:lang w:eastAsia="en-US"/>
        </w:rPr>
        <w:t xml:space="preserve"> 8(86164)64260</w:t>
      </w:r>
    </w:p>
    <w:p w:rsidR="00252D4E" w:rsidRDefault="00252D4E" w:rsidP="000057D7">
      <w:pPr>
        <w:autoSpaceDE w:val="0"/>
        <w:autoSpaceDN w:val="0"/>
        <w:adjustRightInd w:val="0"/>
        <w:ind w:firstLine="709"/>
        <w:jc w:val="both"/>
        <w:rPr>
          <w:sz w:val="28"/>
          <w:szCs w:val="28"/>
          <w:lang w:eastAsia="en-US"/>
        </w:rPr>
      </w:pPr>
      <w:r>
        <w:rPr>
          <w:sz w:val="28"/>
          <w:szCs w:val="28"/>
          <w:lang w:eastAsia="en-US"/>
        </w:rPr>
        <w:t>График работы уполномоченного органа:</w:t>
      </w:r>
    </w:p>
    <w:tbl>
      <w:tblPr>
        <w:tblW w:w="0" w:type="auto"/>
        <w:tblInd w:w="-106" w:type="dxa"/>
        <w:tblLayout w:type="fixed"/>
        <w:tblLook w:val="0000"/>
      </w:tblPr>
      <w:tblGrid>
        <w:gridCol w:w="3956"/>
        <w:gridCol w:w="5692"/>
      </w:tblGrid>
      <w:tr w:rsidR="00252D4E" w:rsidRPr="003202DB">
        <w:trPr>
          <w:trHeight w:val="108"/>
        </w:trPr>
        <w:tc>
          <w:tcPr>
            <w:tcW w:w="3956" w:type="dxa"/>
            <w:tcBorders>
              <w:top w:val="single" w:sz="4" w:space="0" w:color="000000"/>
              <w:left w:val="single" w:sz="4" w:space="0" w:color="000000"/>
              <w:bottom w:val="single" w:sz="4" w:space="0" w:color="000000"/>
            </w:tcBorders>
            <w:shd w:val="clear" w:color="auto" w:fill="FFFFFF"/>
          </w:tcPr>
          <w:p w:rsidR="00252D4E" w:rsidRPr="003202DB" w:rsidRDefault="00252D4E" w:rsidP="003A1C07">
            <w:pPr>
              <w:widowControl w:val="0"/>
              <w:ind w:firstLine="709"/>
              <w:rPr>
                <w:sz w:val="28"/>
                <w:szCs w:val="28"/>
                <w:lang w:eastAsia="hi-IN" w:bidi="hi-IN"/>
              </w:rPr>
            </w:pPr>
            <w:r w:rsidRPr="003202DB">
              <w:rPr>
                <w:sz w:val="28"/>
                <w:szCs w:val="28"/>
                <w:lang w:eastAsia="hi-IN" w:bidi="hi-IN"/>
              </w:rPr>
              <w:t>Понедельник</w:t>
            </w:r>
          </w:p>
        </w:tc>
        <w:tc>
          <w:tcPr>
            <w:tcW w:w="5692" w:type="dxa"/>
            <w:tcBorders>
              <w:top w:val="single" w:sz="4" w:space="0" w:color="000000"/>
              <w:left w:val="single" w:sz="4" w:space="0" w:color="000000"/>
              <w:bottom w:val="single" w:sz="4" w:space="0" w:color="000000"/>
              <w:right w:val="single" w:sz="4" w:space="0" w:color="000000"/>
            </w:tcBorders>
            <w:shd w:val="clear" w:color="auto" w:fill="FFFFFF"/>
          </w:tcPr>
          <w:p w:rsidR="00252D4E" w:rsidRPr="003202DB" w:rsidRDefault="00252D4E" w:rsidP="003A1C07">
            <w:pPr>
              <w:widowControl w:val="0"/>
              <w:rPr>
                <w:sz w:val="28"/>
                <w:szCs w:val="28"/>
                <w:lang w:eastAsia="zh-CN"/>
              </w:rPr>
            </w:pPr>
            <w:r w:rsidRPr="003202DB">
              <w:rPr>
                <w:sz w:val="28"/>
                <w:szCs w:val="28"/>
                <w:lang w:eastAsia="hi-IN" w:bidi="hi-IN"/>
              </w:rPr>
              <w:t>8.00 – 1</w:t>
            </w:r>
            <w:r>
              <w:rPr>
                <w:sz w:val="28"/>
                <w:szCs w:val="28"/>
                <w:lang w:eastAsia="hi-IN" w:bidi="hi-IN"/>
              </w:rPr>
              <w:t>6</w:t>
            </w:r>
            <w:r w:rsidRPr="003202DB">
              <w:rPr>
                <w:sz w:val="28"/>
                <w:szCs w:val="28"/>
                <w:lang w:eastAsia="hi-IN" w:bidi="hi-IN"/>
              </w:rPr>
              <w:t>.</w:t>
            </w:r>
            <w:r>
              <w:rPr>
                <w:sz w:val="28"/>
                <w:szCs w:val="28"/>
                <w:lang w:eastAsia="hi-IN" w:bidi="hi-IN"/>
              </w:rPr>
              <w:t>12</w:t>
            </w:r>
            <w:r w:rsidRPr="003202DB">
              <w:rPr>
                <w:sz w:val="28"/>
                <w:szCs w:val="28"/>
                <w:lang w:eastAsia="hi-IN" w:bidi="hi-IN"/>
              </w:rPr>
              <w:t>(перерыв 12.00-13.00)</w:t>
            </w:r>
          </w:p>
        </w:tc>
      </w:tr>
      <w:tr w:rsidR="00252D4E"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252D4E" w:rsidRPr="003202DB" w:rsidRDefault="00252D4E" w:rsidP="003A1C07">
            <w:pPr>
              <w:widowControl w:val="0"/>
              <w:ind w:firstLine="709"/>
              <w:rPr>
                <w:sz w:val="28"/>
                <w:szCs w:val="28"/>
                <w:lang w:eastAsia="hi-IN" w:bidi="hi-IN"/>
              </w:rPr>
            </w:pPr>
            <w:r w:rsidRPr="003202DB">
              <w:rPr>
                <w:sz w:val="28"/>
                <w:szCs w:val="28"/>
                <w:lang w:eastAsia="hi-IN" w:bidi="hi-IN"/>
              </w:rPr>
              <w:t>Вторник</w:t>
            </w:r>
          </w:p>
        </w:tc>
        <w:tc>
          <w:tcPr>
            <w:tcW w:w="5692" w:type="dxa"/>
            <w:tcBorders>
              <w:top w:val="single" w:sz="4" w:space="0" w:color="000000"/>
              <w:left w:val="single" w:sz="4" w:space="0" w:color="000000"/>
              <w:bottom w:val="single" w:sz="4" w:space="0" w:color="000000"/>
              <w:right w:val="single" w:sz="4" w:space="0" w:color="000000"/>
            </w:tcBorders>
            <w:shd w:val="clear" w:color="auto" w:fill="FFFFFF"/>
          </w:tcPr>
          <w:p w:rsidR="00252D4E" w:rsidRPr="003202DB" w:rsidRDefault="00252D4E" w:rsidP="003A1C07">
            <w:pPr>
              <w:widowControl w:val="0"/>
              <w:rPr>
                <w:sz w:val="28"/>
                <w:szCs w:val="28"/>
                <w:lang w:eastAsia="zh-CN"/>
              </w:rPr>
            </w:pPr>
            <w:r w:rsidRPr="003202DB">
              <w:rPr>
                <w:sz w:val="28"/>
                <w:szCs w:val="28"/>
                <w:lang w:eastAsia="hi-IN" w:bidi="hi-IN"/>
              </w:rPr>
              <w:t>8.00 – 1</w:t>
            </w:r>
            <w:r>
              <w:rPr>
                <w:sz w:val="28"/>
                <w:szCs w:val="28"/>
                <w:lang w:eastAsia="hi-IN" w:bidi="hi-IN"/>
              </w:rPr>
              <w:t>6</w:t>
            </w:r>
            <w:r w:rsidRPr="003202DB">
              <w:rPr>
                <w:sz w:val="28"/>
                <w:szCs w:val="28"/>
                <w:lang w:eastAsia="hi-IN" w:bidi="hi-IN"/>
              </w:rPr>
              <w:t>.</w:t>
            </w:r>
            <w:r>
              <w:rPr>
                <w:sz w:val="28"/>
                <w:szCs w:val="28"/>
                <w:lang w:eastAsia="hi-IN" w:bidi="hi-IN"/>
              </w:rPr>
              <w:t>12</w:t>
            </w:r>
            <w:r w:rsidRPr="003202DB">
              <w:rPr>
                <w:sz w:val="28"/>
                <w:szCs w:val="28"/>
                <w:lang w:eastAsia="hi-IN" w:bidi="hi-IN"/>
              </w:rPr>
              <w:t>(перерыв 12.00-13.00)</w:t>
            </w:r>
          </w:p>
        </w:tc>
      </w:tr>
      <w:tr w:rsidR="00252D4E"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252D4E" w:rsidRPr="003202DB" w:rsidRDefault="00252D4E" w:rsidP="003A1C07">
            <w:pPr>
              <w:widowControl w:val="0"/>
              <w:ind w:firstLine="709"/>
              <w:rPr>
                <w:sz w:val="28"/>
                <w:szCs w:val="28"/>
                <w:lang w:eastAsia="hi-IN" w:bidi="hi-IN"/>
              </w:rPr>
            </w:pPr>
            <w:r w:rsidRPr="003202DB">
              <w:rPr>
                <w:sz w:val="28"/>
                <w:szCs w:val="28"/>
                <w:lang w:eastAsia="hi-IN" w:bidi="hi-IN"/>
              </w:rPr>
              <w:t>Среда</w:t>
            </w:r>
          </w:p>
        </w:tc>
        <w:tc>
          <w:tcPr>
            <w:tcW w:w="5692" w:type="dxa"/>
            <w:tcBorders>
              <w:top w:val="single" w:sz="4" w:space="0" w:color="000000"/>
              <w:left w:val="single" w:sz="4" w:space="0" w:color="000000"/>
              <w:bottom w:val="single" w:sz="4" w:space="0" w:color="000000"/>
              <w:right w:val="single" w:sz="4" w:space="0" w:color="000000"/>
            </w:tcBorders>
            <w:shd w:val="clear" w:color="auto" w:fill="FFFFFF"/>
          </w:tcPr>
          <w:p w:rsidR="00252D4E" w:rsidRPr="003202DB" w:rsidRDefault="00252D4E" w:rsidP="003A1C07">
            <w:pPr>
              <w:widowControl w:val="0"/>
              <w:rPr>
                <w:sz w:val="28"/>
                <w:szCs w:val="28"/>
                <w:lang w:eastAsia="zh-CN"/>
              </w:rPr>
            </w:pPr>
            <w:r w:rsidRPr="003202DB">
              <w:rPr>
                <w:sz w:val="28"/>
                <w:szCs w:val="28"/>
                <w:lang w:eastAsia="hi-IN" w:bidi="hi-IN"/>
              </w:rPr>
              <w:t>8.00 – 1</w:t>
            </w:r>
            <w:r>
              <w:rPr>
                <w:sz w:val="28"/>
                <w:szCs w:val="28"/>
                <w:lang w:eastAsia="hi-IN" w:bidi="hi-IN"/>
              </w:rPr>
              <w:t>6</w:t>
            </w:r>
            <w:r w:rsidRPr="003202DB">
              <w:rPr>
                <w:sz w:val="28"/>
                <w:szCs w:val="28"/>
                <w:lang w:eastAsia="hi-IN" w:bidi="hi-IN"/>
              </w:rPr>
              <w:t>.</w:t>
            </w:r>
            <w:r>
              <w:rPr>
                <w:sz w:val="28"/>
                <w:szCs w:val="28"/>
                <w:lang w:eastAsia="hi-IN" w:bidi="hi-IN"/>
              </w:rPr>
              <w:t>12</w:t>
            </w:r>
            <w:r w:rsidRPr="003202DB">
              <w:rPr>
                <w:sz w:val="28"/>
                <w:szCs w:val="28"/>
                <w:lang w:eastAsia="hi-IN" w:bidi="hi-IN"/>
              </w:rPr>
              <w:t xml:space="preserve"> (перерыв 12.00-13.00)</w:t>
            </w:r>
          </w:p>
        </w:tc>
      </w:tr>
      <w:tr w:rsidR="00252D4E"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252D4E" w:rsidRPr="003202DB" w:rsidRDefault="00252D4E" w:rsidP="003A1C07">
            <w:pPr>
              <w:widowControl w:val="0"/>
              <w:ind w:firstLine="709"/>
              <w:rPr>
                <w:sz w:val="28"/>
                <w:szCs w:val="28"/>
                <w:lang w:eastAsia="hi-IN" w:bidi="hi-IN"/>
              </w:rPr>
            </w:pPr>
            <w:r w:rsidRPr="003202DB">
              <w:rPr>
                <w:sz w:val="28"/>
                <w:szCs w:val="28"/>
                <w:lang w:eastAsia="hi-IN" w:bidi="hi-IN"/>
              </w:rPr>
              <w:t>Четверг</w:t>
            </w:r>
          </w:p>
        </w:tc>
        <w:tc>
          <w:tcPr>
            <w:tcW w:w="5692" w:type="dxa"/>
            <w:tcBorders>
              <w:top w:val="single" w:sz="4" w:space="0" w:color="000000"/>
              <w:left w:val="single" w:sz="4" w:space="0" w:color="000000"/>
              <w:bottom w:val="single" w:sz="4" w:space="0" w:color="000000"/>
              <w:right w:val="single" w:sz="4" w:space="0" w:color="000000"/>
            </w:tcBorders>
            <w:shd w:val="clear" w:color="auto" w:fill="FFFFFF"/>
          </w:tcPr>
          <w:p w:rsidR="00252D4E" w:rsidRPr="003202DB" w:rsidRDefault="00252D4E" w:rsidP="003A1C07">
            <w:pPr>
              <w:widowControl w:val="0"/>
              <w:rPr>
                <w:sz w:val="28"/>
                <w:szCs w:val="28"/>
                <w:lang w:eastAsia="zh-CN"/>
              </w:rPr>
            </w:pPr>
            <w:r w:rsidRPr="003202DB">
              <w:rPr>
                <w:sz w:val="28"/>
                <w:szCs w:val="28"/>
                <w:lang w:eastAsia="hi-IN" w:bidi="hi-IN"/>
              </w:rPr>
              <w:t>8.00 – 1</w:t>
            </w:r>
            <w:r>
              <w:rPr>
                <w:sz w:val="28"/>
                <w:szCs w:val="28"/>
                <w:lang w:eastAsia="hi-IN" w:bidi="hi-IN"/>
              </w:rPr>
              <w:t>6</w:t>
            </w:r>
            <w:r w:rsidRPr="003202DB">
              <w:rPr>
                <w:sz w:val="28"/>
                <w:szCs w:val="28"/>
                <w:lang w:eastAsia="hi-IN" w:bidi="hi-IN"/>
              </w:rPr>
              <w:t>.</w:t>
            </w:r>
            <w:r>
              <w:rPr>
                <w:sz w:val="28"/>
                <w:szCs w:val="28"/>
                <w:lang w:eastAsia="hi-IN" w:bidi="hi-IN"/>
              </w:rPr>
              <w:t>12</w:t>
            </w:r>
            <w:r w:rsidRPr="003202DB">
              <w:rPr>
                <w:sz w:val="28"/>
                <w:szCs w:val="28"/>
                <w:lang w:eastAsia="hi-IN" w:bidi="hi-IN"/>
              </w:rPr>
              <w:t xml:space="preserve"> (перерыв 12.00-13.00)</w:t>
            </w:r>
          </w:p>
        </w:tc>
      </w:tr>
      <w:tr w:rsidR="00252D4E"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252D4E" w:rsidRPr="003202DB" w:rsidRDefault="00252D4E" w:rsidP="003A1C07">
            <w:pPr>
              <w:widowControl w:val="0"/>
              <w:ind w:firstLine="709"/>
              <w:rPr>
                <w:sz w:val="28"/>
                <w:szCs w:val="28"/>
                <w:lang w:eastAsia="hi-IN" w:bidi="hi-IN"/>
              </w:rPr>
            </w:pPr>
            <w:r w:rsidRPr="003202DB">
              <w:rPr>
                <w:sz w:val="28"/>
                <w:szCs w:val="28"/>
                <w:lang w:eastAsia="hi-IN" w:bidi="hi-IN"/>
              </w:rPr>
              <w:t>Пятница</w:t>
            </w:r>
          </w:p>
        </w:tc>
        <w:tc>
          <w:tcPr>
            <w:tcW w:w="5692" w:type="dxa"/>
            <w:tcBorders>
              <w:top w:val="single" w:sz="4" w:space="0" w:color="000000"/>
              <w:left w:val="single" w:sz="4" w:space="0" w:color="000000"/>
              <w:bottom w:val="single" w:sz="4" w:space="0" w:color="000000"/>
              <w:right w:val="single" w:sz="4" w:space="0" w:color="000000"/>
            </w:tcBorders>
            <w:shd w:val="clear" w:color="auto" w:fill="FFFFFF"/>
          </w:tcPr>
          <w:p w:rsidR="00252D4E" w:rsidRPr="003202DB" w:rsidRDefault="00252D4E" w:rsidP="003A1C07">
            <w:pPr>
              <w:widowControl w:val="0"/>
              <w:rPr>
                <w:sz w:val="28"/>
                <w:szCs w:val="28"/>
                <w:lang w:eastAsia="zh-CN"/>
              </w:rPr>
            </w:pPr>
            <w:r w:rsidRPr="003202DB">
              <w:rPr>
                <w:sz w:val="28"/>
                <w:szCs w:val="28"/>
                <w:lang w:eastAsia="hi-IN" w:bidi="hi-IN"/>
              </w:rPr>
              <w:t>8.00 – 1</w:t>
            </w:r>
            <w:r>
              <w:rPr>
                <w:sz w:val="28"/>
                <w:szCs w:val="28"/>
                <w:lang w:eastAsia="hi-IN" w:bidi="hi-IN"/>
              </w:rPr>
              <w:t>6</w:t>
            </w:r>
            <w:r w:rsidRPr="003202DB">
              <w:rPr>
                <w:sz w:val="28"/>
                <w:szCs w:val="28"/>
                <w:lang w:eastAsia="hi-IN" w:bidi="hi-IN"/>
              </w:rPr>
              <w:t>.</w:t>
            </w:r>
            <w:r>
              <w:rPr>
                <w:sz w:val="28"/>
                <w:szCs w:val="28"/>
                <w:lang w:eastAsia="hi-IN" w:bidi="hi-IN"/>
              </w:rPr>
              <w:t>12</w:t>
            </w:r>
            <w:r w:rsidRPr="003202DB">
              <w:rPr>
                <w:sz w:val="28"/>
                <w:szCs w:val="28"/>
                <w:lang w:eastAsia="hi-IN" w:bidi="hi-IN"/>
              </w:rPr>
              <w:t xml:space="preserve"> (перерыв 12.00-13.00)</w:t>
            </w:r>
          </w:p>
        </w:tc>
      </w:tr>
    </w:tbl>
    <w:p w:rsidR="00252D4E" w:rsidRPr="00E76BE9" w:rsidRDefault="00252D4E" w:rsidP="000057D7">
      <w:pPr>
        <w:ind w:firstLine="709"/>
        <w:jc w:val="both"/>
        <w:rPr>
          <w:sz w:val="28"/>
          <w:szCs w:val="28"/>
        </w:rPr>
      </w:pPr>
      <w:r w:rsidRPr="00E76BE9">
        <w:rPr>
          <w:color w:val="0D0D0D"/>
          <w:sz w:val="28"/>
          <w:szCs w:val="28"/>
        </w:rPr>
        <w:t xml:space="preserve"> </w:t>
      </w:r>
      <w:r w:rsidRPr="00BC66D3">
        <w:rPr>
          <w:color w:val="0D0D0D"/>
          <w:sz w:val="28"/>
          <w:szCs w:val="28"/>
        </w:rPr>
        <w:t>Адрес</w:t>
      </w:r>
      <w:r w:rsidRPr="00E76BE9">
        <w:rPr>
          <w:color w:val="0D0D0D"/>
          <w:sz w:val="28"/>
          <w:szCs w:val="28"/>
        </w:rPr>
        <w:t xml:space="preserve"> </w:t>
      </w:r>
      <w:r w:rsidRPr="00BC66D3">
        <w:rPr>
          <w:color w:val="0D0D0D"/>
          <w:sz w:val="28"/>
          <w:szCs w:val="28"/>
        </w:rPr>
        <w:t>сайта</w:t>
      </w:r>
      <w:r w:rsidRPr="00E76BE9">
        <w:rPr>
          <w:color w:val="0D0D0D"/>
          <w:sz w:val="28"/>
          <w:szCs w:val="28"/>
        </w:rPr>
        <w:t xml:space="preserve"> - </w:t>
      </w:r>
      <w:r w:rsidRPr="006B0F41">
        <w:rPr>
          <w:sz w:val="28"/>
          <w:szCs w:val="28"/>
        </w:rPr>
        <w:t>http</w:t>
      </w:r>
      <w:r w:rsidRPr="00E76BE9">
        <w:rPr>
          <w:sz w:val="28"/>
          <w:szCs w:val="28"/>
        </w:rPr>
        <w:t>://</w:t>
      </w:r>
      <w:r w:rsidRPr="006B0F41">
        <w:rPr>
          <w:sz w:val="28"/>
          <w:szCs w:val="28"/>
        </w:rPr>
        <w:t>www</w:t>
      </w:r>
      <w:r w:rsidRPr="00E76BE9">
        <w:rPr>
          <w:sz w:val="28"/>
          <w:szCs w:val="28"/>
        </w:rPr>
        <w:t>.</w:t>
      </w:r>
      <w:r w:rsidRPr="00E76BE9">
        <w:rPr>
          <w:sz w:val="28"/>
          <w:szCs w:val="28"/>
          <w:lang w:eastAsia="zh-CN"/>
        </w:rPr>
        <w:t xml:space="preserve"> </w:t>
      </w:r>
      <w:r w:rsidRPr="003202DB">
        <w:rPr>
          <w:sz w:val="28"/>
          <w:szCs w:val="28"/>
          <w:lang w:eastAsia="zh-CN"/>
        </w:rPr>
        <w:t>starayaderevnya</w:t>
      </w:r>
      <w:r w:rsidRPr="00E76BE9">
        <w:rPr>
          <w:sz w:val="28"/>
          <w:szCs w:val="28"/>
          <w:lang w:eastAsia="zh-CN"/>
        </w:rPr>
        <w:t>.</w:t>
      </w:r>
      <w:r w:rsidRPr="003202DB">
        <w:rPr>
          <w:sz w:val="28"/>
          <w:szCs w:val="28"/>
          <w:lang w:eastAsia="zh-CN"/>
        </w:rPr>
        <w:t>ru</w:t>
      </w:r>
      <w:r w:rsidRPr="00E76BE9">
        <w:rPr>
          <w:sz w:val="28"/>
          <w:szCs w:val="28"/>
        </w:rPr>
        <w:t>.</w:t>
      </w:r>
    </w:p>
    <w:p w:rsidR="00252D4E" w:rsidRPr="00F603ED" w:rsidRDefault="00252D4E" w:rsidP="000057D7">
      <w:pPr>
        <w:ind w:firstLine="709"/>
        <w:jc w:val="both"/>
        <w:rPr>
          <w:sz w:val="28"/>
          <w:szCs w:val="28"/>
        </w:rPr>
      </w:pPr>
      <w:r w:rsidRPr="00526B2B">
        <w:rPr>
          <w:color w:val="0D0D0D"/>
          <w:sz w:val="28"/>
          <w:szCs w:val="28"/>
        </w:rPr>
        <w:t xml:space="preserve"> </w:t>
      </w:r>
      <w:r w:rsidRPr="00BC66D3">
        <w:rPr>
          <w:color w:val="0D0D0D"/>
          <w:sz w:val="28"/>
          <w:szCs w:val="28"/>
        </w:rPr>
        <w:t xml:space="preserve">Уполномоченный орган предоставляет муниципальную услугу через общий отдел администрации, расположенный по адресу: </w:t>
      </w:r>
      <w:r w:rsidRPr="00E76BE9">
        <w:rPr>
          <w:sz w:val="28"/>
          <w:szCs w:val="28"/>
          <w:lang w:eastAsia="zh-CN"/>
        </w:rPr>
        <w:t>Краснодарский край, Каневской район, ст-ца Стародеревянковская, улица Красная, 132</w:t>
      </w:r>
      <w:r w:rsidRPr="00BC66D3">
        <w:rPr>
          <w:color w:val="0D0D0D"/>
          <w:sz w:val="28"/>
          <w:szCs w:val="28"/>
        </w:rPr>
        <w:t>, электронный адрес</w:t>
      </w:r>
      <w:r>
        <w:rPr>
          <w:sz w:val="28"/>
          <w:szCs w:val="28"/>
          <w:lang w:eastAsia="zh-CN"/>
        </w:rPr>
        <w:t xml:space="preserve">: </w:t>
      </w:r>
      <w:r w:rsidRPr="0023669E">
        <w:rPr>
          <w:sz w:val="28"/>
          <w:szCs w:val="28"/>
          <w:lang w:eastAsia="zh-CN"/>
        </w:rPr>
        <w:t>adsso</w:t>
      </w:r>
      <w:r w:rsidRPr="00E76BE9">
        <w:rPr>
          <w:sz w:val="28"/>
          <w:szCs w:val="28"/>
          <w:lang w:eastAsia="zh-CN"/>
        </w:rPr>
        <w:t>@</w:t>
      </w:r>
      <w:r w:rsidRPr="0023669E">
        <w:rPr>
          <w:sz w:val="28"/>
          <w:szCs w:val="28"/>
          <w:lang w:eastAsia="zh-CN"/>
        </w:rPr>
        <w:t>mail</w:t>
      </w:r>
      <w:r w:rsidRPr="00E76BE9">
        <w:rPr>
          <w:sz w:val="28"/>
          <w:szCs w:val="28"/>
          <w:lang w:eastAsia="zh-CN"/>
        </w:rPr>
        <w:t>.</w:t>
      </w:r>
      <w:r w:rsidRPr="0023669E">
        <w:rPr>
          <w:sz w:val="28"/>
          <w:szCs w:val="28"/>
          <w:lang w:eastAsia="zh-CN"/>
        </w:rPr>
        <w:t>ru</w:t>
      </w:r>
      <w:r>
        <w:rPr>
          <w:sz w:val="28"/>
          <w:szCs w:val="28"/>
          <w:lang w:eastAsia="zh-CN"/>
        </w:rPr>
        <w:t>.</w:t>
      </w:r>
      <w:r w:rsidRPr="00BC66D3">
        <w:rPr>
          <w:color w:val="0D0D0D"/>
          <w:sz w:val="28"/>
          <w:szCs w:val="28"/>
        </w:rPr>
        <w:t xml:space="preserve"> справочный телефон: </w:t>
      </w:r>
      <w:r w:rsidRPr="00E76BE9">
        <w:rPr>
          <w:sz w:val="28"/>
          <w:szCs w:val="28"/>
        </w:rPr>
        <w:t>8 (86164)64260.</w:t>
      </w:r>
    </w:p>
    <w:p w:rsidR="00252D4E" w:rsidRDefault="00252D4E" w:rsidP="000057D7">
      <w:pPr>
        <w:ind w:firstLine="709"/>
        <w:jc w:val="both"/>
        <w:rPr>
          <w:color w:val="0D0D0D"/>
          <w:sz w:val="28"/>
          <w:szCs w:val="28"/>
        </w:rPr>
      </w:pPr>
      <w:r w:rsidRPr="00BC66D3">
        <w:rPr>
          <w:color w:val="0D0D0D"/>
          <w:sz w:val="28"/>
          <w:szCs w:val="28"/>
        </w:rPr>
        <w:t xml:space="preserve"> График работы: </w:t>
      </w:r>
    </w:p>
    <w:tbl>
      <w:tblPr>
        <w:tblW w:w="0" w:type="auto"/>
        <w:tblInd w:w="-106" w:type="dxa"/>
        <w:tblLayout w:type="fixed"/>
        <w:tblLook w:val="0000"/>
      </w:tblPr>
      <w:tblGrid>
        <w:gridCol w:w="3956"/>
        <w:gridCol w:w="5872"/>
      </w:tblGrid>
      <w:tr w:rsidR="00252D4E" w:rsidRPr="009A4FAC">
        <w:trPr>
          <w:trHeight w:val="108"/>
        </w:trPr>
        <w:tc>
          <w:tcPr>
            <w:tcW w:w="3956" w:type="dxa"/>
            <w:tcBorders>
              <w:top w:val="single" w:sz="4" w:space="0" w:color="000000"/>
              <w:left w:val="single" w:sz="4" w:space="0" w:color="000000"/>
              <w:bottom w:val="single" w:sz="4" w:space="0" w:color="000000"/>
            </w:tcBorders>
            <w:shd w:val="clear" w:color="auto" w:fill="FFFFFF"/>
          </w:tcPr>
          <w:p w:rsidR="00252D4E" w:rsidRPr="003202DB" w:rsidRDefault="00252D4E" w:rsidP="003A1C07">
            <w:pPr>
              <w:widowControl w:val="0"/>
              <w:ind w:firstLine="709"/>
              <w:rPr>
                <w:sz w:val="28"/>
                <w:szCs w:val="28"/>
                <w:lang w:eastAsia="hi-IN" w:bidi="hi-IN"/>
              </w:rPr>
            </w:pPr>
            <w:r w:rsidRPr="003202DB">
              <w:rPr>
                <w:sz w:val="28"/>
                <w:szCs w:val="28"/>
                <w:lang w:eastAsia="hi-IN" w:bidi="hi-IN"/>
              </w:rPr>
              <w:t>Понедельник</w:t>
            </w:r>
          </w:p>
        </w:tc>
        <w:tc>
          <w:tcPr>
            <w:tcW w:w="5872" w:type="dxa"/>
            <w:tcBorders>
              <w:top w:val="single" w:sz="4" w:space="0" w:color="000000"/>
              <w:left w:val="single" w:sz="4" w:space="0" w:color="000000"/>
              <w:bottom w:val="single" w:sz="4" w:space="0" w:color="000000"/>
              <w:right w:val="single" w:sz="4" w:space="0" w:color="000000"/>
            </w:tcBorders>
            <w:shd w:val="clear" w:color="auto" w:fill="FFFFFF"/>
          </w:tcPr>
          <w:p w:rsidR="00252D4E" w:rsidRPr="009A4FAC" w:rsidRDefault="00252D4E" w:rsidP="003A1C07">
            <w:pPr>
              <w:widowControl w:val="0"/>
              <w:rPr>
                <w:sz w:val="28"/>
                <w:szCs w:val="28"/>
                <w:lang w:eastAsia="zh-CN"/>
              </w:rPr>
            </w:pPr>
            <w:r w:rsidRPr="009A4FAC">
              <w:rPr>
                <w:sz w:val="28"/>
                <w:szCs w:val="28"/>
                <w:lang w:eastAsia="hi-IN" w:bidi="hi-IN"/>
              </w:rPr>
              <w:t xml:space="preserve">8.00 – </w:t>
            </w:r>
            <w:r>
              <w:rPr>
                <w:sz w:val="28"/>
                <w:szCs w:val="28"/>
                <w:lang w:eastAsia="hi-IN" w:bidi="hi-IN"/>
              </w:rPr>
              <w:t>16.12</w:t>
            </w:r>
            <w:r w:rsidRPr="009A4FAC">
              <w:rPr>
                <w:sz w:val="28"/>
                <w:szCs w:val="28"/>
                <w:lang w:eastAsia="hi-IN" w:bidi="hi-IN"/>
              </w:rPr>
              <w:t>(перерыв 12.00-13.00)</w:t>
            </w:r>
          </w:p>
        </w:tc>
      </w:tr>
      <w:tr w:rsidR="00252D4E" w:rsidRPr="009A4FAC">
        <w:trPr>
          <w:trHeight w:val="23"/>
        </w:trPr>
        <w:tc>
          <w:tcPr>
            <w:tcW w:w="3956" w:type="dxa"/>
            <w:tcBorders>
              <w:top w:val="single" w:sz="4" w:space="0" w:color="000000"/>
              <w:left w:val="single" w:sz="4" w:space="0" w:color="000000"/>
              <w:bottom w:val="single" w:sz="4" w:space="0" w:color="000000"/>
            </w:tcBorders>
            <w:shd w:val="clear" w:color="auto" w:fill="FFFFFF"/>
          </w:tcPr>
          <w:p w:rsidR="00252D4E" w:rsidRPr="009A4FAC" w:rsidRDefault="00252D4E" w:rsidP="003A1C07">
            <w:pPr>
              <w:widowControl w:val="0"/>
              <w:ind w:firstLine="709"/>
              <w:rPr>
                <w:sz w:val="28"/>
                <w:szCs w:val="28"/>
                <w:lang w:eastAsia="hi-IN" w:bidi="hi-IN"/>
              </w:rPr>
            </w:pPr>
            <w:r w:rsidRPr="009A4FAC">
              <w:rPr>
                <w:sz w:val="28"/>
                <w:szCs w:val="28"/>
                <w:lang w:eastAsia="hi-IN" w:bidi="hi-IN"/>
              </w:rPr>
              <w:t>Вторник</w:t>
            </w:r>
          </w:p>
        </w:tc>
        <w:tc>
          <w:tcPr>
            <w:tcW w:w="5872" w:type="dxa"/>
            <w:tcBorders>
              <w:top w:val="single" w:sz="4" w:space="0" w:color="000000"/>
              <w:left w:val="single" w:sz="4" w:space="0" w:color="000000"/>
              <w:bottom w:val="single" w:sz="4" w:space="0" w:color="000000"/>
              <w:right w:val="single" w:sz="4" w:space="0" w:color="000000"/>
            </w:tcBorders>
            <w:shd w:val="clear" w:color="auto" w:fill="FFFFFF"/>
          </w:tcPr>
          <w:p w:rsidR="00252D4E" w:rsidRPr="009A4FAC" w:rsidRDefault="00252D4E" w:rsidP="003A1C07">
            <w:pPr>
              <w:widowControl w:val="0"/>
              <w:rPr>
                <w:sz w:val="28"/>
                <w:szCs w:val="28"/>
                <w:lang w:eastAsia="zh-CN"/>
              </w:rPr>
            </w:pPr>
            <w:r>
              <w:rPr>
                <w:sz w:val="28"/>
                <w:szCs w:val="28"/>
                <w:lang w:eastAsia="hi-IN" w:bidi="hi-IN"/>
              </w:rPr>
              <w:t>8.00 – 16.12</w:t>
            </w:r>
            <w:r w:rsidRPr="009A4FAC">
              <w:rPr>
                <w:sz w:val="28"/>
                <w:szCs w:val="28"/>
                <w:lang w:eastAsia="hi-IN" w:bidi="hi-IN"/>
              </w:rPr>
              <w:t>(перерыв 12.00-13.00)</w:t>
            </w:r>
          </w:p>
        </w:tc>
      </w:tr>
      <w:tr w:rsidR="00252D4E" w:rsidRPr="009A4FAC">
        <w:trPr>
          <w:trHeight w:val="23"/>
        </w:trPr>
        <w:tc>
          <w:tcPr>
            <w:tcW w:w="3956" w:type="dxa"/>
            <w:tcBorders>
              <w:top w:val="single" w:sz="4" w:space="0" w:color="000000"/>
              <w:left w:val="single" w:sz="4" w:space="0" w:color="000000"/>
              <w:bottom w:val="single" w:sz="4" w:space="0" w:color="000000"/>
            </w:tcBorders>
            <w:shd w:val="clear" w:color="auto" w:fill="FFFFFF"/>
          </w:tcPr>
          <w:p w:rsidR="00252D4E" w:rsidRPr="009A4FAC" w:rsidRDefault="00252D4E" w:rsidP="003A1C07">
            <w:pPr>
              <w:widowControl w:val="0"/>
              <w:ind w:firstLine="709"/>
              <w:rPr>
                <w:sz w:val="28"/>
                <w:szCs w:val="28"/>
                <w:lang w:eastAsia="hi-IN" w:bidi="hi-IN"/>
              </w:rPr>
            </w:pPr>
            <w:r w:rsidRPr="009A4FAC">
              <w:rPr>
                <w:sz w:val="28"/>
                <w:szCs w:val="28"/>
                <w:lang w:eastAsia="hi-IN" w:bidi="hi-IN"/>
              </w:rPr>
              <w:t>Среда</w:t>
            </w:r>
          </w:p>
        </w:tc>
        <w:tc>
          <w:tcPr>
            <w:tcW w:w="5872" w:type="dxa"/>
            <w:tcBorders>
              <w:top w:val="single" w:sz="4" w:space="0" w:color="000000"/>
              <w:left w:val="single" w:sz="4" w:space="0" w:color="000000"/>
              <w:bottom w:val="single" w:sz="4" w:space="0" w:color="000000"/>
              <w:right w:val="single" w:sz="4" w:space="0" w:color="000000"/>
            </w:tcBorders>
            <w:shd w:val="clear" w:color="auto" w:fill="FFFFFF"/>
          </w:tcPr>
          <w:p w:rsidR="00252D4E" w:rsidRPr="009A4FAC" w:rsidRDefault="00252D4E" w:rsidP="003A1C07">
            <w:pPr>
              <w:widowControl w:val="0"/>
              <w:rPr>
                <w:sz w:val="28"/>
                <w:szCs w:val="28"/>
                <w:lang w:eastAsia="zh-CN"/>
              </w:rPr>
            </w:pPr>
            <w:r>
              <w:rPr>
                <w:sz w:val="28"/>
                <w:szCs w:val="28"/>
                <w:lang w:eastAsia="hi-IN" w:bidi="hi-IN"/>
              </w:rPr>
              <w:t>8.00 – 16.12</w:t>
            </w:r>
            <w:r w:rsidRPr="009A4FAC">
              <w:rPr>
                <w:sz w:val="28"/>
                <w:szCs w:val="28"/>
                <w:lang w:eastAsia="hi-IN" w:bidi="hi-IN"/>
              </w:rPr>
              <w:t>(перерыв 12.00-13.00)</w:t>
            </w:r>
          </w:p>
        </w:tc>
      </w:tr>
      <w:tr w:rsidR="00252D4E" w:rsidRPr="009A4FAC">
        <w:trPr>
          <w:trHeight w:val="23"/>
        </w:trPr>
        <w:tc>
          <w:tcPr>
            <w:tcW w:w="3956" w:type="dxa"/>
            <w:tcBorders>
              <w:top w:val="single" w:sz="4" w:space="0" w:color="000000"/>
              <w:left w:val="single" w:sz="4" w:space="0" w:color="000000"/>
              <w:bottom w:val="single" w:sz="4" w:space="0" w:color="000000"/>
            </w:tcBorders>
            <w:shd w:val="clear" w:color="auto" w:fill="FFFFFF"/>
          </w:tcPr>
          <w:p w:rsidR="00252D4E" w:rsidRPr="009A4FAC" w:rsidRDefault="00252D4E" w:rsidP="003A1C07">
            <w:pPr>
              <w:widowControl w:val="0"/>
              <w:ind w:firstLine="709"/>
              <w:rPr>
                <w:sz w:val="28"/>
                <w:szCs w:val="28"/>
                <w:lang w:eastAsia="hi-IN" w:bidi="hi-IN"/>
              </w:rPr>
            </w:pPr>
            <w:r w:rsidRPr="009A4FAC">
              <w:rPr>
                <w:sz w:val="28"/>
                <w:szCs w:val="28"/>
                <w:lang w:eastAsia="hi-IN" w:bidi="hi-IN"/>
              </w:rPr>
              <w:t>Четверг</w:t>
            </w:r>
          </w:p>
        </w:tc>
        <w:tc>
          <w:tcPr>
            <w:tcW w:w="5872" w:type="dxa"/>
            <w:tcBorders>
              <w:top w:val="single" w:sz="4" w:space="0" w:color="000000"/>
              <w:left w:val="single" w:sz="4" w:space="0" w:color="000000"/>
              <w:bottom w:val="single" w:sz="4" w:space="0" w:color="000000"/>
              <w:right w:val="single" w:sz="4" w:space="0" w:color="000000"/>
            </w:tcBorders>
            <w:shd w:val="clear" w:color="auto" w:fill="FFFFFF"/>
          </w:tcPr>
          <w:p w:rsidR="00252D4E" w:rsidRPr="009A4FAC" w:rsidRDefault="00252D4E" w:rsidP="003A1C07">
            <w:pPr>
              <w:widowControl w:val="0"/>
              <w:rPr>
                <w:sz w:val="28"/>
                <w:szCs w:val="28"/>
                <w:lang w:eastAsia="zh-CN"/>
              </w:rPr>
            </w:pPr>
            <w:r>
              <w:rPr>
                <w:sz w:val="28"/>
                <w:szCs w:val="28"/>
                <w:lang w:eastAsia="hi-IN" w:bidi="hi-IN"/>
              </w:rPr>
              <w:t>8.00 – 16.12</w:t>
            </w:r>
            <w:r w:rsidRPr="009A4FAC">
              <w:rPr>
                <w:sz w:val="28"/>
                <w:szCs w:val="28"/>
                <w:lang w:eastAsia="hi-IN" w:bidi="hi-IN"/>
              </w:rPr>
              <w:t>(перерыв 12.00-13.00)</w:t>
            </w:r>
          </w:p>
        </w:tc>
      </w:tr>
      <w:tr w:rsidR="00252D4E" w:rsidRPr="009A4FAC">
        <w:trPr>
          <w:trHeight w:val="23"/>
        </w:trPr>
        <w:tc>
          <w:tcPr>
            <w:tcW w:w="3956" w:type="dxa"/>
            <w:tcBorders>
              <w:top w:val="single" w:sz="4" w:space="0" w:color="000000"/>
              <w:left w:val="single" w:sz="4" w:space="0" w:color="000000"/>
              <w:bottom w:val="single" w:sz="4" w:space="0" w:color="000000"/>
            </w:tcBorders>
            <w:shd w:val="clear" w:color="auto" w:fill="FFFFFF"/>
          </w:tcPr>
          <w:p w:rsidR="00252D4E" w:rsidRPr="009A4FAC" w:rsidRDefault="00252D4E" w:rsidP="003A1C07">
            <w:pPr>
              <w:widowControl w:val="0"/>
              <w:ind w:firstLine="709"/>
              <w:rPr>
                <w:sz w:val="28"/>
                <w:szCs w:val="28"/>
                <w:lang w:eastAsia="hi-IN" w:bidi="hi-IN"/>
              </w:rPr>
            </w:pPr>
            <w:r w:rsidRPr="009A4FAC">
              <w:rPr>
                <w:sz w:val="28"/>
                <w:szCs w:val="28"/>
                <w:lang w:eastAsia="hi-IN" w:bidi="hi-IN"/>
              </w:rPr>
              <w:t>Пятница</w:t>
            </w:r>
          </w:p>
        </w:tc>
        <w:tc>
          <w:tcPr>
            <w:tcW w:w="5872" w:type="dxa"/>
            <w:tcBorders>
              <w:top w:val="single" w:sz="4" w:space="0" w:color="000000"/>
              <w:left w:val="single" w:sz="4" w:space="0" w:color="000000"/>
              <w:bottom w:val="single" w:sz="4" w:space="0" w:color="000000"/>
              <w:right w:val="single" w:sz="4" w:space="0" w:color="000000"/>
            </w:tcBorders>
            <w:shd w:val="clear" w:color="auto" w:fill="FFFFFF"/>
          </w:tcPr>
          <w:p w:rsidR="00252D4E" w:rsidRPr="009A4FAC" w:rsidRDefault="00252D4E" w:rsidP="003A1C07">
            <w:pPr>
              <w:widowControl w:val="0"/>
              <w:rPr>
                <w:sz w:val="28"/>
                <w:szCs w:val="28"/>
                <w:lang w:eastAsia="zh-CN"/>
              </w:rPr>
            </w:pPr>
            <w:r>
              <w:rPr>
                <w:sz w:val="28"/>
                <w:szCs w:val="28"/>
                <w:lang w:eastAsia="hi-IN" w:bidi="hi-IN"/>
              </w:rPr>
              <w:t>8.00 – 16.12</w:t>
            </w:r>
            <w:r w:rsidRPr="009A4FAC">
              <w:rPr>
                <w:sz w:val="28"/>
                <w:szCs w:val="28"/>
                <w:lang w:eastAsia="hi-IN" w:bidi="hi-IN"/>
              </w:rPr>
              <w:t xml:space="preserve"> (перерыв 12.00-13.00)</w:t>
            </w:r>
          </w:p>
        </w:tc>
      </w:tr>
    </w:tbl>
    <w:p w:rsidR="00252D4E" w:rsidRPr="001C131A" w:rsidRDefault="00252D4E" w:rsidP="000057D7">
      <w:pPr>
        <w:autoSpaceDE w:val="0"/>
        <w:autoSpaceDN w:val="0"/>
        <w:adjustRightInd w:val="0"/>
        <w:jc w:val="both"/>
        <w:rPr>
          <w:sz w:val="28"/>
          <w:szCs w:val="28"/>
          <w:lang w:eastAsia="en-US"/>
        </w:rPr>
      </w:pPr>
      <w:r>
        <w:rPr>
          <w:sz w:val="28"/>
          <w:szCs w:val="28"/>
          <w:lang w:eastAsia="en-US"/>
        </w:rPr>
        <w:t xml:space="preserve">           </w:t>
      </w:r>
      <w:r w:rsidRPr="001C131A">
        <w:rPr>
          <w:sz w:val="28"/>
          <w:szCs w:val="28"/>
        </w:rPr>
        <w:t xml:space="preserve">Информация на Едином портале, </w:t>
      </w:r>
      <w:r w:rsidRPr="00C70131">
        <w:rPr>
          <w:sz w:val="28"/>
          <w:szCs w:val="28"/>
        </w:rPr>
        <w:t>Региональном портале</w:t>
      </w:r>
      <w:r w:rsidRPr="001C131A">
        <w:rPr>
          <w:sz w:val="28"/>
          <w:szCs w:val="28"/>
        </w:rPr>
        <w:t>, предоставляется заявителю бесплатно.</w:t>
      </w:r>
    </w:p>
    <w:p w:rsidR="00252D4E" w:rsidRPr="00C85C3A" w:rsidRDefault="00252D4E" w:rsidP="00C85C3A">
      <w:pPr>
        <w:autoSpaceDE w:val="0"/>
        <w:autoSpaceDN w:val="0"/>
        <w:adjustRightInd w:val="0"/>
        <w:ind w:firstLine="709"/>
        <w:jc w:val="both"/>
        <w:rPr>
          <w:sz w:val="28"/>
          <w:szCs w:val="28"/>
        </w:rPr>
      </w:pPr>
      <w:r w:rsidRPr="001C131A">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w:t>
      </w:r>
      <w:r w:rsidRPr="00C85C3A">
        <w:rPr>
          <w:sz w:val="28"/>
          <w:szCs w:val="28"/>
        </w:rPr>
        <w:t xml:space="preserve"> или авторизацию заявителя или предоставление им персональных данных.</w:t>
      </w:r>
    </w:p>
    <w:p w:rsidR="00252D4E" w:rsidRPr="00F77145" w:rsidRDefault="00252D4E" w:rsidP="00636C8E">
      <w:pPr>
        <w:ind w:firstLine="567"/>
        <w:jc w:val="both"/>
        <w:rPr>
          <w:sz w:val="28"/>
          <w:szCs w:val="28"/>
        </w:rPr>
      </w:pPr>
      <w:r w:rsidRPr="00F77145">
        <w:rPr>
          <w:sz w:val="28"/>
          <w:szCs w:val="28"/>
        </w:rPr>
        <w:t>1.3.3. Организации, участвующие в предоставлении муниципальной услуги:</w:t>
      </w:r>
    </w:p>
    <w:p w:rsidR="00252D4E" w:rsidRPr="00F77145" w:rsidRDefault="00252D4E" w:rsidP="00636C8E">
      <w:pPr>
        <w:ind w:firstLine="567"/>
        <w:jc w:val="both"/>
        <w:rPr>
          <w:sz w:val="28"/>
          <w:szCs w:val="28"/>
        </w:rPr>
      </w:pPr>
      <w:r w:rsidRPr="00F77145">
        <w:rPr>
          <w:sz w:val="28"/>
          <w:szCs w:val="28"/>
        </w:rPr>
        <w:t xml:space="preserve"> 1) </w:t>
      </w:r>
      <w:r>
        <w:rPr>
          <w:sz w:val="28"/>
          <w:szCs w:val="28"/>
        </w:rPr>
        <w:t>Администрация Стародеревянковского района Каневского района</w:t>
      </w:r>
    </w:p>
    <w:p w:rsidR="00252D4E" w:rsidRPr="00F77145" w:rsidRDefault="00252D4E" w:rsidP="00636C8E">
      <w:pPr>
        <w:ind w:firstLine="567"/>
        <w:jc w:val="both"/>
        <w:rPr>
          <w:sz w:val="28"/>
          <w:szCs w:val="28"/>
        </w:rPr>
      </w:pPr>
      <w:r w:rsidRPr="00F77145">
        <w:rPr>
          <w:sz w:val="28"/>
          <w:szCs w:val="28"/>
        </w:rPr>
        <w:t>2) МФЦ.</w:t>
      </w:r>
    </w:p>
    <w:p w:rsidR="00252D4E" w:rsidRPr="002F61E0" w:rsidRDefault="00252D4E" w:rsidP="00636C8E">
      <w:pPr>
        <w:pStyle w:val="NoSpacing"/>
        <w:ind w:firstLine="567"/>
        <w:jc w:val="both"/>
        <w:rPr>
          <w:rFonts w:ascii="Times New Roman" w:hAnsi="Times New Roman" w:cs="Times New Roman"/>
          <w:color w:val="C00000"/>
          <w:sz w:val="28"/>
          <w:szCs w:val="28"/>
        </w:rPr>
      </w:pPr>
    </w:p>
    <w:p w:rsidR="00252D4E" w:rsidRPr="006610DF" w:rsidRDefault="00252D4E" w:rsidP="009F11C1">
      <w:pPr>
        <w:widowControl w:val="0"/>
        <w:autoSpaceDE w:val="0"/>
        <w:autoSpaceDN w:val="0"/>
        <w:adjustRightInd w:val="0"/>
        <w:jc w:val="center"/>
        <w:outlineLvl w:val="1"/>
        <w:rPr>
          <w:sz w:val="28"/>
          <w:szCs w:val="28"/>
        </w:rPr>
      </w:pPr>
      <w:r w:rsidRPr="00A25DC6">
        <w:rPr>
          <w:sz w:val="28"/>
          <w:szCs w:val="28"/>
        </w:rPr>
        <w:t>Раздел</w:t>
      </w:r>
      <w:r>
        <w:rPr>
          <w:sz w:val="28"/>
          <w:szCs w:val="28"/>
        </w:rPr>
        <w:t xml:space="preserve"> 2</w:t>
      </w:r>
      <w:r w:rsidRPr="00A25DC6">
        <w:rPr>
          <w:sz w:val="28"/>
          <w:szCs w:val="28"/>
        </w:rPr>
        <w:t xml:space="preserve">. </w:t>
      </w:r>
      <w:r w:rsidRPr="006610DF">
        <w:rPr>
          <w:sz w:val="28"/>
          <w:szCs w:val="28"/>
        </w:rPr>
        <w:t>стандарт предоставления муниципальной услуги</w:t>
      </w:r>
    </w:p>
    <w:p w:rsidR="00252D4E" w:rsidRPr="00A25DC6" w:rsidRDefault="00252D4E" w:rsidP="009F11C1">
      <w:pPr>
        <w:widowControl w:val="0"/>
        <w:autoSpaceDE w:val="0"/>
        <w:autoSpaceDN w:val="0"/>
        <w:adjustRightInd w:val="0"/>
        <w:jc w:val="center"/>
        <w:outlineLvl w:val="2"/>
        <w:rPr>
          <w:sz w:val="28"/>
          <w:szCs w:val="28"/>
        </w:rPr>
      </w:pPr>
      <w:bookmarkStart w:id="1" w:name="Par146"/>
      <w:bookmarkEnd w:id="1"/>
    </w:p>
    <w:p w:rsidR="00252D4E" w:rsidRPr="00A25DC6" w:rsidRDefault="00252D4E" w:rsidP="009F11C1">
      <w:pPr>
        <w:widowControl w:val="0"/>
        <w:autoSpaceDE w:val="0"/>
        <w:autoSpaceDN w:val="0"/>
        <w:adjustRightInd w:val="0"/>
        <w:jc w:val="center"/>
        <w:outlineLvl w:val="2"/>
        <w:rPr>
          <w:sz w:val="28"/>
          <w:szCs w:val="28"/>
        </w:rPr>
      </w:pPr>
      <w:r w:rsidRPr="00A25DC6">
        <w:rPr>
          <w:sz w:val="28"/>
          <w:szCs w:val="28"/>
        </w:rPr>
        <w:t>Подраздел 2.1</w:t>
      </w:r>
      <w:r w:rsidRPr="00633A4C">
        <w:t xml:space="preserve">. </w:t>
      </w:r>
      <w:r w:rsidRPr="006610DF">
        <w:rPr>
          <w:sz w:val="28"/>
          <w:szCs w:val="28"/>
        </w:rPr>
        <w:t>наименование муниципальной услуги</w:t>
      </w:r>
    </w:p>
    <w:p w:rsidR="00252D4E" w:rsidRPr="00A25DC6" w:rsidRDefault="00252D4E" w:rsidP="00A83C93">
      <w:pPr>
        <w:jc w:val="center"/>
        <w:rPr>
          <w:b/>
          <w:bCs/>
          <w:sz w:val="20"/>
          <w:szCs w:val="20"/>
        </w:rPr>
      </w:pPr>
    </w:p>
    <w:p w:rsidR="00252D4E" w:rsidRDefault="00252D4E" w:rsidP="00A83C93">
      <w:pPr>
        <w:ind w:firstLine="709"/>
        <w:jc w:val="both"/>
        <w:rPr>
          <w:sz w:val="28"/>
          <w:szCs w:val="28"/>
        </w:rPr>
      </w:pPr>
      <w:r w:rsidRPr="00C85C3A">
        <w:rPr>
          <w:sz w:val="28"/>
          <w:szCs w:val="28"/>
        </w:rPr>
        <w:t>Наименование муниципальной услуги - «</w:t>
      </w:r>
      <w:r w:rsidRPr="00641A6D">
        <w:rPr>
          <w:sz w:val="28"/>
          <w:szCs w:val="28"/>
        </w:rPr>
        <w:t>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r w:rsidRPr="00C85C3A">
        <w:rPr>
          <w:sz w:val="28"/>
          <w:szCs w:val="28"/>
        </w:rPr>
        <w:t xml:space="preserve">». </w:t>
      </w:r>
    </w:p>
    <w:p w:rsidR="00252D4E" w:rsidRPr="00C85C3A" w:rsidRDefault="00252D4E" w:rsidP="00A83C93">
      <w:pPr>
        <w:ind w:firstLine="709"/>
        <w:jc w:val="both"/>
        <w:rPr>
          <w:sz w:val="28"/>
          <w:szCs w:val="28"/>
        </w:rPr>
      </w:pPr>
    </w:p>
    <w:p w:rsidR="00252D4E" w:rsidRPr="00633A4C" w:rsidRDefault="00252D4E" w:rsidP="009F11C1">
      <w:pPr>
        <w:widowControl w:val="0"/>
        <w:autoSpaceDE w:val="0"/>
        <w:autoSpaceDN w:val="0"/>
        <w:adjustRightInd w:val="0"/>
        <w:jc w:val="center"/>
        <w:outlineLvl w:val="2"/>
      </w:pPr>
      <w:r w:rsidRPr="00A25DC6">
        <w:rPr>
          <w:sz w:val="28"/>
          <w:szCs w:val="28"/>
        </w:rPr>
        <w:t xml:space="preserve">Подраздел 2.2. </w:t>
      </w:r>
      <w:r w:rsidRPr="006610DF">
        <w:rPr>
          <w:sz w:val="28"/>
          <w:szCs w:val="28"/>
        </w:rPr>
        <w:t>наименование органа, предоставляющего муниципальную услугу</w:t>
      </w:r>
    </w:p>
    <w:p w:rsidR="00252D4E" w:rsidRPr="00C85C3A" w:rsidRDefault="00252D4E" w:rsidP="009F11C1">
      <w:pPr>
        <w:widowControl w:val="0"/>
        <w:autoSpaceDE w:val="0"/>
        <w:autoSpaceDN w:val="0"/>
        <w:adjustRightInd w:val="0"/>
        <w:jc w:val="center"/>
        <w:outlineLvl w:val="2"/>
      </w:pPr>
    </w:p>
    <w:p w:rsidR="00252D4E" w:rsidRPr="00F77145" w:rsidRDefault="00252D4E" w:rsidP="006F30E1">
      <w:pPr>
        <w:ind w:firstLine="708"/>
        <w:jc w:val="both"/>
        <w:rPr>
          <w:sz w:val="28"/>
          <w:szCs w:val="28"/>
        </w:rPr>
      </w:pPr>
      <w:r w:rsidRPr="00F77145">
        <w:rPr>
          <w:sz w:val="28"/>
          <w:szCs w:val="28"/>
        </w:rPr>
        <w:t xml:space="preserve">2.2.1. Предоставление муниципальной услуги осуществляется </w:t>
      </w:r>
      <w:r>
        <w:rPr>
          <w:sz w:val="28"/>
          <w:szCs w:val="28"/>
        </w:rPr>
        <w:t>администрацией Стародеревянковского сельского поселения Каневского района</w:t>
      </w:r>
      <w:r w:rsidRPr="00F77145">
        <w:rPr>
          <w:sz w:val="28"/>
          <w:szCs w:val="28"/>
        </w:rPr>
        <w:t>.</w:t>
      </w:r>
    </w:p>
    <w:p w:rsidR="00252D4E" w:rsidRPr="00C85C3A" w:rsidRDefault="00252D4E" w:rsidP="006F30E1">
      <w:pPr>
        <w:ind w:firstLine="709"/>
        <w:jc w:val="both"/>
        <w:rPr>
          <w:sz w:val="28"/>
          <w:szCs w:val="28"/>
        </w:rPr>
      </w:pPr>
      <w:r w:rsidRPr="00F77145">
        <w:rPr>
          <w:sz w:val="28"/>
          <w:szCs w:val="28"/>
        </w:rPr>
        <w:t xml:space="preserve">Уполномоченный орган, предоставляет муниципальную услугу через общий </w:t>
      </w:r>
      <w:r w:rsidRPr="00C85C3A">
        <w:rPr>
          <w:sz w:val="28"/>
          <w:szCs w:val="28"/>
        </w:rPr>
        <w:t xml:space="preserve">отдел </w:t>
      </w:r>
      <w:r>
        <w:rPr>
          <w:sz w:val="28"/>
          <w:szCs w:val="28"/>
        </w:rPr>
        <w:t>администрации.</w:t>
      </w:r>
    </w:p>
    <w:p w:rsidR="00252D4E" w:rsidRPr="001C131A" w:rsidRDefault="00252D4E" w:rsidP="00B511E4">
      <w:pPr>
        <w:spacing w:line="240" w:lineRule="atLeast"/>
        <w:ind w:firstLine="567"/>
        <w:jc w:val="both"/>
        <w:rPr>
          <w:sz w:val="28"/>
          <w:szCs w:val="28"/>
        </w:rPr>
      </w:pPr>
      <w:r w:rsidRPr="001C131A">
        <w:rPr>
          <w:spacing w:val="-4"/>
          <w:sz w:val="28"/>
          <w:szCs w:val="28"/>
        </w:rPr>
        <w:t xml:space="preserve">2.2.2. </w:t>
      </w:r>
      <w:r w:rsidRPr="001C131A">
        <w:rPr>
          <w:sz w:val="28"/>
          <w:szCs w:val="28"/>
        </w:rPr>
        <w:t>В предоставлении муниципальной услуги участвует МФЦ.</w:t>
      </w:r>
    </w:p>
    <w:p w:rsidR="00252D4E" w:rsidRDefault="00252D4E" w:rsidP="00097FB5">
      <w:pPr>
        <w:suppressAutoHyphens/>
        <w:spacing w:line="240" w:lineRule="atLeast"/>
        <w:ind w:firstLine="426"/>
        <w:jc w:val="both"/>
        <w:rPr>
          <w:sz w:val="28"/>
          <w:szCs w:val="28"/>
        </w:rPr>
      </w:pPr>
      <w:r w:rsidRPr="009C4EE6">
        <w:rPr>
          <w:sz w:val="28"/>
          <w:szCs w:val="28"/>
          <w:lang w:eastAsia="en-US"/>
        </w:rPr>
        <w:t xml:space="preserve">  2.2.3. </w:t>
      </w:r>
      <w:r w:rsidRPr="009C4EE6">
        <w:rPr>
          <w:sz w:val="28"/>
          <w:szCs w:val="28"/>
        </w:rPr>
        <w:t>Заявитель</w:t>
      </w:r>
      <w:r w:rsidRPr="001C131A">
        <w:rPr>
          <w:sz w:val="28"/>
          <w:szCs w:val="28"/>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52D4E" w:rsidRDefault="00252D4E" w:rsidP="00097FB5">
      <w:pPr>
        <w:suppressAutoHyphens/>
        <w:spacing w:line="240" w:lineRule="atLeast"/>
        <w:ind w:firstLine="426"/>
        <w:jc w:val="both"/>
        <w:rPr>
          <w:sz w:val="28"/>
          <w:szCs w:val="28"/>
        </w:rPr>
      </w:pPr>
    </w:p>
    <w:p w:rsidR="00252D4E" w:rsidRPr="001C131A" w:rsidRDefault="00252D4E" w:rsidP="00097FB5">
      <w:pPr>
        <w:suppressAutoHyphens/>
        <w:spacing w:line="240" w:lineRule="atLeast"/>
        <w:ind w:firstLine="426"/>
        <w:jc w:val="both"/>
        <w:rPr>
          <w:sz w:val="28"/>
          <w:szCs w:val="28"/>
        </w:rPr>
      </w:pPr>
    </w:p>
    <w:p w:rsidR="00252D4E" w:rsidRPr="006610DF" w:rsidRDefault="00252D4E" w:rsidP="00B368C6">
      <w:pPr>
        <w:widowControl w:val="0"/>
        <w:autoSpaceDE w:val="0"/>
        <w:autoSpaceDN w:val="0"/>
        <w:adjustRightInd w:val="0"/>
        <w:jc w:val="center"/>
        <w:outlineLvl w:val="2"/>
        <w:rPr>
          <w:sz w:val="28"/>
          <w:szCs w:val="28"/>
        </w:rPr>
      </w:pPr>
      <w:r w:rsidRPr="00A25DC6">
        <w:rPr>
          <w:sz w:val="28"/>
          <w:szCs w:val="28"/>
        </w:rPr>
        <w:t xml:space="preserve">Подраздел 2.3. </w:t>
      </w:r>
      <w:r w:rsidRPr="006610DF">
        <w:rPr>
          <w:sz w:val="28"/>
          <w:szCs w:val="28"/>
        </w:rPr>
        <w:t>описание результата</w:t>
      </w:r>
    </w:p>
    <w:p w:rsidR="00252D4E" w:rsidRPr="006610DF" w:rsidRDefault="00252D4E" w:rsidP="00B368C6">
      <w:pPr>
        <w:widowControl w:val="0"/>
        <w:autoSpaceDE w:val="0"/>
        <w:autoSpaceDN w:val="0"/>
        <w:adjustRightInd w:val="0"/>
        <w:jc w:val="center"/>
        <w:outlineLvl w:val="2"/>
        <w:rPr>
          <w:sz w:val="28"/>
          <w:szCs w:val="28"/>
        </w:rPr>
      </w:pPr>
      <w:r w:rsidRPr="006610DF">
        <w:rPr>
          <w:sz w:val="28"/>
          <w:szCs w:val="28"/>
        </w:rPr>
        <w:t>предоставления муниципальной услуги</w:t>
      </w:r>
    </w:p>
    <w:p w:rsidR="00252D4E" w:rsidRPr="00A25DC6" w:rsidRDefault="00252D4E" w:rsidP="00B368C6">
      <w:pPr>
        <w:widowControl w:val="0"/>
        <w:autoSpaceDE w:val="0"/>
        <w:autoSpaceDN w:val="0"/>
        <w:adjustRightInd w:val="0"/>
        <w:jc w:val="center"/>
        <w:outlineLvl w:val="2"/>
        <w:rPr>
          <w:sz w:val="28"/>
          <w:szCs w:val="28"/>
        </w:rPr>
      </w:pPr>
    </w:p>
    <w:p w:rsidR="00252D4E" w:rsidRPr="00F77145" w:rsidRDefault="00252D4E" w:rsidP="00A83C93">
      <w:pPr>
        <w:ind w:firstLine="709"/>
        <w:jc w:val="both"/>
        <w:rPr>
          <w:sz w:val="28"/>
          <w:szCs w:val="28"/>
        </w:rPr>
      </w:pPr>
      <w:r w:rsidRPr="00F77145">
        <w:rPr>
          <w:sz w:val="28"/>
          <w:szCs w:val="28"/>
        </w:rPr>
        <w:t> 2.3.1. Результатом предоставления муниципальной услуги является:</w:t>
      </w:r>
    </w:p>
    <w:p w:rsidR="00252D4E" w:rsidRPr="00F77145" w:rsidRDefault="00252D4E" w:rsidP="0016421B">
      <w:pPr>
        <w:widowControl w:val="0"/>
        <w:tabs>
          <w:tab w:val="left" w:pos="1260"/>
        </w:tabs>
        <w:suppressAutoHyphens/>
        <w:ind w:firstLine="709"/>
        <w:jc w:val="both"/>
        <w:rPr>
          <w:sz w:val="28"/>
          <w:szCs w:val="28"/>
        </w:rPr>
      </w:pPr>
      <w:r w:rsidRPr="00F77145">
        <w:rPr>
          <w:sz w:val="28"/>
          <w:szCs w:val="28"/>
        </w:rPr>
        <w:t xml:space="preserve">1)  </w:t>
      </w:r>
      <w:r>
        <w:rPr>
          <w:sz w:val="28"/>
          <w:szCs w:val="28"/>
        </w:rPr>
        <w:t>письменное разъяснение по вопросам применения муниципальных правовых актов о налогах и сборах</w:t>
      </w:r>
      <w:r w:rsidRPr="00F77145">
        <w:rPr>
          <w:sz w:val="28"/>
          <w:szCs w:val="28"/>
        </w:rPr>
        <w:t>;</w:t>
      </w:r>
    </w:p>
    <w:p w:rsidR="00252D4E" w:rsidRPr="00F77145" w:rsidRDefault="00252D4E" w:rsidP="0016421B">
      <w:pPr>
        <w:widowControl w:val="0"/>
        <w:tabs>
          <w:tab w:val="left" w:pos="1260"/>
        </w:tabs>
        <w:suppressAutoHyphens/>
        <w:ind w:firstLine="709"/>
        <w:jc w:val="both"/>
        <w:rPr>
          <w:sz w:val="28"/>
          <w:szCs w:val="28"/>
        </w:rPr>
      </w:pPr>
      <w:r w:rsidRPr="00F77145">
        <w:rPr>
          <w:sz w:val="28"/>
          <w:szCs w:val="28"/>
        </w:rPr>
        <w:t xml:space="preserve">2) отказ в </w:t>
      </w:r>
      <w:r>
        <w:rPr>
          <w:sz w:val="28"/>
          <w:szCs w:val="28"/>
        </w:rPr>
        <w:t xml:space="preserve">письменной </w:t>
      </w:r>
      <w:r w:rsidRPr="00F77145">
        <w:rPr>
          <w:sz w:val="28"/>
          <w:szCs w:val="28"/>
        </w:rPr>
        <w:t xml:space="preserve"> форме </w:t>
      </w:r>
      <w:r>
        <w:rPr>
          <w:sz w:val="28"/>
          <w:szCs w:val="28"/>
        </w:rPr>
        <w:t>в предоставлении муниципальной услуги</w:t>
      </w:r>
      <w:r w:rsidRPr="00F77145">
        <w:rPr>
          <w:sz w:val="28"/>
          <w:szCs w:val="28"/>
        </w:rPr>
        <w:t>.</w:t>
      </w:r>
    </w:p>
    <w:p w:rsidR="00252D4E" w:rsidRPr="001C131A" w:rsidRDefault="00252D4E" w:rsidP="00294763">
      <w:pPr>
        <w:ind w:firstLine="709"/>
        <w:jc w:val="both"/>
        <w:rPr>
          <w:sz w:val="28"/>
          <w:szCs w:val="28"/>
        </w:rPr>
      </w:pPr>
      <w:r w:rsidRPr="001C131A">
        <w:rPr>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w:t>
      </w:r>
      <w:r w:rsidRPr="001C131A">
        <w:rPr>
          <w:sz w:val="28"/>
          <w:szCs w:val="28"/>
          <w:lang w:eastAsia="en-US"/>
        </w:rPr>
        <w:t>заверяются Уполномоченным должностным лицом Уполномоченного органа</w:t>
      </w:r>
      <w:r w:rsidRPr="001C131A">
        <w:rPr>
          <w:sz w:val="28"/>
          <w:szCs w:val="28"/>
        </w:rPr>
        <w:t>.</w:t>
      </w:r>
    </w:p>
    <w:p w:rsidR="00252D4E" w:rsidRPr="001C131A" w:rsidRDefault="00252D4E" w:rsidP="00294763">
      <w:pPr>
        <w:ind w:firstLine="709"/>
        <w:jc w:val="both"/>
        <w:rPr>
          <w:sz w:val="28"/>
          <w:szCs w:val="28"/>
        </w:rPr>
      </w:pPr>
      <w:r w:rsidRPr="001C131A">
        <w:rPr>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Pr>
          <w:sz w:val="28"/>
          <w:szCs w:val="28"/>
        </w:rPr>
        <w:t>администрацию</w:t>
      </w:r>
      <w:r w:rsidRPr="0098354D">
        <w:rPr>
          <w:sz w:val="28"/>
          <w:szCs w:val="28"/>
        </w:rPr>
        <w:t>, о предоставлении муниципальной услуги.</w:t>
      </w:r>
    </w:p>
    <w:p w:rsidR="00252D4E" w:rsidRPr="009A40AE" w:rsidRDefault="00252D4E" w:rsidP="00347B9A">
      <w:pPr>
        <w:jc w:val="both"/>
        <w:rPr>
          <w:b/>
          <w:bCs/>
          <w:color w:val="00B0F0"/>
          <w:sz w:val="28"/>
          <w:szCs w:val="28"/>
        </w:rPr>
      </w:pPr>
    </w:p>
    <w:p w:rsidR="00252D4E" w:rsidRPr="006610DF" w:rsidRDefault="00252D4E" w:rsidP="00633A4C">
      <w:pPr>
        <w:widowControl w:val="0"/>
        <w:autoSpaceDE w:val="0"/>
        <w:autoSpaceDN w:val="0"/>
        <w:adjustRightInd w:val="0"/>
        <w:jc w:val="center"/>
        <w:outlineLvl w:val="2"/>
        <w:rPr>
          <w:sz w:val="28"/>
          <w:szCs w:val="28"/>
        </w:rPr>
      </w:pPr>
      <w:r w:rsidRPr="00A25DC6">
        <w:rPr>
          <w:sz w:val="28"/>
          <w:szCs w:val="28"/>
        </w:rPr>
        <w:t xml:space="preserve">Подраздел 2.4. </w:t>
      </w:r>
      <w:r w:rsidRPr="006610DF">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предоставления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52D4E" w:rsidRPr="00A25DC6" w:rsidRDefault="00252D4E" w:rsidP="00234FAD">
      <w:pPr>
        <w:widowControl w:val="0"/>
        <w:suppressAutoHyphens/>
        <w:ind w:firstLine="709"/>
        <w:jc w:val="both"/>
        <w:rPr>
          <w:sz w:val="28"/>
          <w:szCs w:val="28"/>
        </w:rPr>
      </w:pPr>
    </w:p>
    <w:p w:rsidR="00252D4E" w:rsidRPr="00F77145" w:rsidRDefault="00252D4E" w:rsidP="00234FAD">
      <w:pPr>
        <w:widowControl w:val="0"/>
        <w:suppressAutoHyphens/>
        <w:ind w:firstLine="709"/>
        <w:jc w:val="both"/>
        <w:rPr>
          <w:kern w:val="2"/>
          <w:sz w:val="28"/>
          <w:szCs w:val="28"/>
          <w:lang w:eastAsia="en-US"/>
        </w:rPr>
      </w:pPr>
      <w:r w:rsidRPr="00F77145">
        <w:rPr>
          <w:sz w:val="28"/>
          <w:szCs w:val="28"/>
        </w:rPr>
        <w:t xml:space="preserve">2.4.1. </w:t>
      </w:r>
      <w:r w:rsidRPr="00F77145">
        <w:rPr>
          <w:kern w:val="2"/>
          <w:sz w:val="28"/>
          <w:szCs w:val="28"/>
          <w:lang w:eastAsia="en-US"/>
        </w:rPr>
        <w:t xml:space="preserve">Срок предоставления муниципальной услуги составляет не более </w:t>
      </w:r>
      <w:r>
        <w:rPr>
          <w:kern w:val="2"/>
          <w:sz w:val="28"/>
          <w:szCs w:val="28"/>
          <w:lang w:eastAsia="en-US"/>
        </w:rPr>
        <w:t>двух</w:t>
      </w:r>
      <w:r w:rsidRPr="00F77145">
        <w:rPr>
          <w:kern w:val="2"/>
          <w:sz w:val="28"/>
          <w:szCs w:val="28"/>
          <w:lang w:eastAsia="en-US"/>
        </w:rPr>
        <w:t xml:space="preserve"> </w:t>
      </w:r>
      <w:r>
        <w:rPr>
          <w:kern w:val="2"/>
          <w:sz w:val="28"/>
          <w:szCs w:val="28"/>
          <w:lang w:eastAsia="en-US"/>
        </w:rPr>
        <w:t>месяцев</w:t>
      </w:r>
      <w:r w:rsidRPr="00F77145">
        <w:rPr>
          <w:kern w:val="2"/>
          <w:sz w:val="28"/>
          <w:szCs w:val="28"/>
          <w:lang w:eastAsia="en-US"/>
        </w:rPr>
        <w:t xml:space="preserve"> со дня регистрации заявления.</w:t>
      </w:r>
    </w:p>
    <w:p w:rsidR="00252D4E" w:rsidRDefault="00252D4E" w:rsidP="00234FAD">
      <w:pPr>
        <w:ind w:firstLine="709"/>
        <w:jc w:val="both"/>
        <w:rPr>
          <w:sz w:val="28"/>
          <w:szCs w:val="28"/>
        </w:rPr>
      </w:pPr>
      <w:r w:rsidRPr="00C85C3A">
        <w:rPr>
          <w:sz w:val="28"/>
          <w:szCs w:val="28"/>
        </w:rPr>
        <w:t>2.4.2. Срок приостановления предоставления муниципальной услуги законодательством не предусмотрен.</w:t>
      </w:r>
    </w:p>
    <w:p w:rsidR="00252D4E" w:rsidRPr="00C85C3A" w:rsidRDefault="00252D4E" w:rsidP="00234FAD">
      <w:pPr>
        <w:ind w:firstLine="709"/>
        <w:jc w:val="both"/>
        <w:rPr>
          <w:sz w:val="28"/>
          <w:szCs w:val="28"/>
        </w:rPr>
      </w:pPr>
      <w:r>
        <w:rPr>
          <w:sz w:val="28"/>
          <w:szCs w:val="28"/>
        </w:rPr>
        <w:t>По решению главы Стародеревянковского сельского поселения Каневского района указанный срок может быть продлен, но не более чем на один месяц.</w:t>
      </w:r>
    </w:p>
    <w:p w:rsidR="00252D4E" w:rsidRPr="00C85C3A" w:rsidRDefault="00252D4E" w:rsidP="00347B9A">
      <w:pPr>
        <w:widowControl w:val="0"/>
        <w:autoSpaceDE w:val="0"/>
        <w:autoSpaceDN w:val="0"/>
        <w:adjustRightInd w:val="0"/>
        <w:outlineLvl w:val="2"/>
        <w:rPr>
          <w:b/>
          <w:bCs/>
          <w:sz w:val="28"/>
          <w:szCs w:val="28"/>
        </w:rPr>
      </w:pPr>
    </w:p>
    <w:p w:rsidR="00252D4E" w:rsidRPr="006610DF" w:rsidRDefault="00252D4E" w:rsidP="0028513D">
      <w:pPr>
        <w:widowControl w:val="0"/>
        <w:autoSpaceDE w:val="0"/>
        <w:autoSpaceDN w:val="0"/>
        <w:adjustRightInd w:val="0"/>
        <w:jc w:val="center"/>
        <w:outlineLvl w:val="2"/>
        <w:rPr>
          <w:sz w:val="28"/>
          <w:szCs w:val="28"/>
        </w:rPr>
      </w:pPr>
      <w:r w:rsidRPr="00A25DC6">
        <w:rPr>
          <w:sz w:val="28"/>
          <w:szCs w:val="28"/>
        </w:rPr>
        <w:t xml:space="preserve">Подраздел 2.5. </w:t>
      </w:r>
      <w:r w:rsidRPr="006610DF">
        <w:rPr>
          <w:sz w:val="28"/>
          <w:szCs w:val="28"/>
        </w:rPr>
        <w:t>нормативные прововые акты, регулирующие предоставление муниципальной услуги</w:t>
      </w:r>
    </w:p>
    <w:p w:rsidR="00252D4E" w:rsidRPr="00633A4C" w:rsidRDefault="00252D4E" w:rsidP="0028513D">
      <w:pPr>
        <w:widowControl w:val="0"/>
        <w:autoSpaceDE w:val="0"/>
        <w:autoSpaceDN w:val="0"/>
        <w:adjustRightInd w:val="0"/>
        <w:jc w:val="center"/>
        <w:outlineLvl w:val="2"/>
      </w:pPr>
    </w:p>
    <w:p w:rsidR="00252D4E" w:rsidRPr="00A25DC6" w:rsidRDefault="00252D4E" w:rsidP="00F521EA">
      <w:pPr>
        <w:autoSpaceDE w:val="0"/>
        <w:autoSpaceDN w:val="0"/>
        <w:adjustRightInd w:val="0"/>
        <w:ind w:firstLine="709"/>
        <w:jc w:val="both"/>
        <w:rPr>
          <w:sz w:val="28"/>
          <w:szCs w:val="28"/>
          <w:lang w:eastAsia="en-US"/>
        </w:rPr>
      </w:pPr>
      <w:r w:rsidRPr="00A25DC6">
        <w:rPr>
          <w:sz w:val="28"/>
          <w:szCs w:val="28"/>
        </w:rPr>
        <w:t xml:space="preserve"> Перечень</w:t>
      </w:r>
      <w:r>
        <w:rPr>
          <w:sz w:val="28"/>
          <w:szCs w:val="28"/>
        </w:rPr>
        <w:t xml:space="preserve"> </w:t>
      </w:r>
      <w:r w:rsidRPr="00A25DC6">
        <w:rPr>
          <w:sz w:val="28"/>
          <w:szCs w:val="28"/>
        </w:rPr>
        <w:t xml:space="preserve"> нормативных</w:t>
      </w:r>
      <w:r>
        <w:rPr>
          <w:sz w:val="28"/>
          <w:szCs w:val="28"/>
        </w:rPr>
        <w:t xml:space="preserve"> </w:t>
      </w:r>
      <w:r w:rsidRPr="00A25DC6">
        <w:rPr>
          <w:sz w:val="28"/>
          <w:szCs w:val="28"/>
        </w:rPr>
        <w:t>правовых</w:t>
      </w:r>
      <w:r>
        <w:rPr>
          <w:sz w:val="28"/>
          <w:szCs w:val="28"/>
        </w:rPr>
        <w:t xml:space="preserve"> </w:t>
      </w:r>
      <w:r w:rsidRPr="00A25DC6">
        <w:rPr>
          <w:sz w:val="28"/>
          <w:szCs w:val="28"/>
        </w:rPr>
        <w:t>актов,</w:t>
      </w:r>
      <w:r>
        <w:rPr>
          <w:sz w:val="28"/>
          <w:szCs w:val="28"/>
        </w:rPr>
        <w:t xml:space="preserve"> </w:t>
      </w:r>
      <w:r w:rsidRPr="00A25DC6">
        <w:rPr>
          <w:sz w:val="28"/>
          <w:szCs w:val="28"/>
        </w:rPr>
        <w:t>регулирующих предоставление</w:t>
      </w:r>
      <w:r>
        <w:rPr>
          <w:sz w:val="28"/>
          <w:szCs w:val="28"/>
        </w:rPr>
        <w:t xml:space="preserve"> </w:t>
      </w:r>
      <w:r w:rsidRPr="00A25DC6">
        <w:rPr>
          <w:sz w:val="28"/>
          <w:szCs w:val="28"/>
        </w:rPr>
        <w:t xml:space="preserve">муниципальной услуги </w:t>
      </w:r>
      <w:r>
        <w:rPr>
          <w:sz w:val="28"/>
          <w:szCs w:val="28"/>
        </w:rPr>
        <w:t xml:space="preserve"> размещен на официальном сайте органов местного самоуправления Стародеревянковского сельского поселения Каневского района в сети Интернет, Едином портале государственных и  муниципальных услуг      ( функций) (далее -Портал), Портале государственных и муниципальных услуг (функций) Краснодарского края (далее - региональный Портал)</w:t>
      </w:r>
    </w:p>
    <w:p w:rsidR="00252D4E" w:rsidRPr="00A25DC6" w:rsidRDefault="00252D4E" w:rsidP="00A92A33">
      <w:pPr>
        <w:widowControl w:val="0"/>
        <w:autoSpaceDE w:val="0"/>
        <w:autoSpaceDN w:val="0"/>
        <w:adjustRightInd w:val="0"/>
        <w:jc w:val="center"/>
        <w:outlineLvl w:val="2"/>
        <w:rPr>
          <w:sz w:val="28"/>
          <w:szCs w:val="28"/>
        </w:rPr>
      </w:pPr>
    </w:p>
    <w:p w:rsidR="00252D4E" w:rsidRPr="006610DF" w:rsidRDefault="00252D4E" w:rsidP="00B368C6">
      <w:pPr>
        <w:widowControl w:val="0"/>
        <w:autoSpaceDE w:val="0"/>
        <w:autoSpaceDN w:val="0"/>
        <w:adjustRightInd w:val="0"/>
        <w:jc w:val="center"/>
        <w:outlineLvl w:val="2"/>
        <w:rPr>
          <w:sz w:val="28"/>
          <w:szCs w:val="28"/>
        </w:rPr>
      </w:pPr>
      <w:r w:rsidRPr="00A25DC6">
        <w:rPr>
          <w:sz w:val="28"/>
          <w:szCs w:val="28"/>
        </w:rPr>
        <w:t xml:space="preserve">Подраздел 2.6. </w:t>
      </w:r>
      <w:r w:rsidRPr="006610DF">
        <w:rPr>
          <w:sz w:val="28"/>
          <w:szCs w:val="28"/>
        </w:rPr>
        <w:t>исчерпывающий перечень документов,</w:t>
      </w:r>
    </w:p>
    <w:p w:rsidR="00252D4E" w:rsidRPr="006610DF" w:rsidRDefault="00252D4E" w:rsidP="00B368C6">
      <w:pPr>
        <w:widowControl w:val="0"/>
        <w:autoSpaceDE w:val="0"/>
        <w:autoSpaceDN w:val="0"/>
        <w:adjustRightInd w:val="0"/>
        <w:jc w:val="center"/>
        <w:outlineLvl w:val="2"/>
        <w:rPr>
          <w:sz w:val="28"/>
          <w:szCs w:val="28"/>
        </w:rPr>
      </w:pPr>
      <w:r w:rsidRPr="006610DF">
        <w:rPr>
          <w:sz w:val="28"/>
          <w:szCs w:val="28"/>
        </w:rPr>
        <w:t>необходимых в соответствии с нормативными</w:t>
      </w:r>
    </w:p>
    <w:p w:rsidR="00252D4E" w:rsidRPr="006610DF" w:rsidRDefault="00252D4E" w:rsidP="00B368C6">
      <w:pPr>
        <w:widowControl w:val="0"/>
        <w:autoSpaceDE w:val="0"/>
        <w:autoSpaceDN w:val="0"/>
        <w:adjustRightInd w:val="0"/>
        <w:jc w:val="center"/>
        <w:outlineLvl w:val="2"/>
        <w:rPr>
          <w:sz w:val="28"/>
          <w:szCs w:val="28"/>
        </w:rPr>
      </w:pPr>
      <w:r w:rsidRPr="006610DF">
        <w:rPr>
          <w:sz w:val="28"/>
          <w:szCs w:val="28"/>
        </w:rPr>
        <w:t>правовыми актами для предоставления</w:t>
      </w:r>
    </w:p>
    <w:p w:rsidR="00252D4E" w:rsidRPr="006610DF" w:rsidRDefault="00252D4E" w:rsidP="00B368C6">
      <w:pPr>
        <w:widowControl w:val="0"/>
        <w:autoSpaceDE w:val="0"/>
        <w:autoSpaceDN w:val="0"/>
        <w:adjustRightInd w:val="0"/>
        <w:jc w:val="center"/>
        <w:outlineLvl w:val="2"/>
        <w:rPr>
          <w:sz w:val="28"/>
          <w:szCs w:val="28"/>
        </w:rPr>
      </w:pPr>
      <w:r w:rsidRPr="006610DF">
        <w:rPr>
          <w:sz w:val="28"/>
          <w:szCs w:val="28"/>
        </w:rPr>
        <w:t>муниципальной услуги и услуг, которые являются</w:t>
      </w:r>
    </w:p>
    <w:p w:rsidR="00252D4E" w:rsidRPr="006610DF" w:rsidRDefault="00252D4E" w:rsidP="00B368C6">
      <w:pPr>
        <w:widowControl w:val="0"/>
        <w:autoSpaceDE w:val="0"/>
        <w:autoSpaceDN w:val="0"/>
        <w:adjustRightInd w:val="0"/>
        <w:jc w:val="center"/>
        <w:outlineLvl w:val="2"/>
        <w:rPr>
          <w:sz w:val="28"/>
          <w:szCs w:val="28"/>
        </w:rPr>
      </w:pPr>
      <w:r w:rsidRPr="006610DF">
        <w:rPr>
          <w:sz w:val="28"/>
          <w:szCs w:val="28"/>
        </w:rPr>
        <w:t>необходимыми и обязательными для предоставления муниципальной услуги, подлежащих представлению</w:t>
      </w:r>
      <w:r>
        <w:rPr>
          <w:sz w:val="28"/>
          <w:szCs w:val="28"/>
        </w:rPr>
        <w:t xml:space="preserve"> </w:t>
      </w:r>
      <w:r w:rsidRPr="006610DF">
        <w:rPr>
          <w:sz w:val="28"/>
          <w:szCs w:val="28"/>
        </w:rPr>
        <w:t>заявителем, способы их получения заявителем, в том числе в электронной форме, порядок их представления</w:t>
      </w:r>
    </w:p>
    <w:p w:rsidR="00252D4E" w:rsidRPr="00C85C3A" w:rsidRDefault="00252D4E" w:rsidP="00A83C93">
      <w:pPr>
        <w:widowControl w:val="0"/>
        <w:autoSpaceDE w:val="0"/>
        <w:autoSpaceDN w:val="0"/>
        <w:adjustRightInd w:val="0"/>
        <w:ind w:firstLine="726"/>
        <w:jc w:val="center"/>
        <w:outlineLvl w:val="2"/>
        <w:rPr>
          <w:sz w:val="28"/>
          <w:szCs w:val="28"/>
        </w:rPr>
      </w:pPr>
    </w:p>
    <w:p w:rsidR="00252D4E" w:rsidRPr="001C131A" w:rsidRDefault="00252D4E" w:rsidP="00A83C93">
      <w:pPr>
        <w:ind w:firstLine="720"/>
        <w:jc w:val="both"/>
        <w:rPr>
          <w:sz w:val="28"/>
          <w:szCs w:val="28"/>
        </w:rPr>
      </w:pPr>
      <w:r w:rsidRPr="001C131A">
        <w:rPr>
          <w:sz w:val="28"/>
          <w:szCs w:val="28"/>
        </w:rPr>
        <w:t>2.6.1. Для получения муниципальной услуги</w:t>
      </w:r>
      <w:r w:rsidRPr="001C131A">
        <w:rPr>
          <w:sz w:val="28"/>
          <w:szCs w:val="28"/>
          <w:lang w:eastAsia="en-US"/>
        </w:rPr>
        <w:t xml:space="preserve"> </w:t>
      </w:r>
      <w:r w:rsidRPr="001C131A">
        <w:rPr>
          <w:sz w:val="28"/>
          <w:szCs w:val="28"/>
        </w:rPr>
        <w:t>заявитель представляет следующие документы:</w:t>
      </w:r>
    </w:p>
    <w:p w:rsidR="00252D4E" w:rsidRDefault="00252D4E" w:rsidP="0016421B">
      <w:pPr>
        <w:shd w:val="clear" w:color="auto" w:fill="FFFFFF"/>
        <w:ind w:firstLine="709"/>
        <w:rPr>
          <w:sz w:val="28"/>
          <w:szCs w:val="28"/>
          <w:lang w:eastAsia="en-US"/>
        </w:rPr>
      </w:pPr>
      <w:r w:rsidRPr="00F77145">
        <w:rPr>
          <w:sz w:val="28"/>
          <w:szCs w:val="28"/>
          <w:lang w:eastAsia="en-US"/>
        </w:rPr>
        <w:t xml:space="preserve">1)  </w:t>
      </w:r>
      <w:r>
        <w:rPr>
          <w:sz w:val="28"/>
          <w:szCs w:val="28"/>
          <w:lang w:eastAsia="en-US"/>
        </w:rPr>
        <w:t>заявление о даче письменного разъяснения по вопросам применения нормативно-правовых актов Стародеревянковского сельского поселения Каневского района о налогах и сборах (далее – заявление), оформленное в соответствии с приложением №1 к настоящему Административному регламенту, на бумажном носителе, в одном экземпляре;</w:t>
      </w:r>
    </w:p>
    <w:p w:rsidR="00252D4E" w:rsidRDefault="00252D4E" w:rsidP="0095538F">
      <w:pPr>
        <w:shd w:val="clear" w:color="auto" w:fill="FFFFFF"/>
        <w:ind w:firstLine="709"/>
        <w:rPr>
          <w:sz w:val="28"/>
          <w:szCs w:val="28"/>
          <w:lang w:eastAsia="en-US"/>
        </w:rPr>
      </w:pPr>
      <w:r>
        <w:rPr>
          <w:sz w:val="28"/>
          <w:szCs w:val="28"/>
          <w:lang w:eastAsia="en-US"/>
        </w:rPr>
        <w:t>2) документ, подтверждающий полномочия законного или уполномоченного представителя на обращение с заявлением в соответствии с пунктом 3 статьи 26 Налогового кодекса Российской Федерации, на бумажном носителе, в одном экземпляре.</w:t>
      </w:r>
    </w:p>
    <w:p w:rsidR="00252D4E" w:rsidRDefault="00252D4E" w:rsidP="0095538F">
      <w:pPr>
        <w:shd w:val="clear" w:color="auto" w:fill="FFFFFF"/>
        <w:ind w:firstLine="709"/>
        <w:rPr>
          <w:sz w:val="28"/>
          <w:szCs w:val="28"/>
          <w:lang w:eastAsia="en-US"/>
        </w:rPr>
      </w:pPr>
      <w:r>
        <w:rPr>
          <w:sz w:val="28"/>
          <w:szCs w:val="28"/>
          <w:lang w:eastAsia="en-US"/>
        </w:rPr>
        <w:t>2.6.2. Заявитель в своем письменном обращении в обязательном порядке указывает:</w:t>
      </w:r>
    </w:p>
    <w:p w:rsidR="00252D4E" w:rsidRDefault="00252D4E" w:rsidP="0095538F">
      <w:pPr>
        <w:shd w:val="clear" w:color="auto" w:fill="FFFFFF"/>
        <w:ind w:firstLine="709"/>
        <w:rPr>
          <w:sz w:val="28"/>
          <w:szCs w:val="28"/>
          <w:lang w:eastAsia="en-US"/>
        </w:rPr>
      </w:pPr>
      <w:r>
        <w:rPr>
          <w:sz w:val="28"/>
          <w:szCs w:val="28"/>
          <w:lang w:eastAsia="en-US"/>
        </w:rPr>
        <w:t>- наименование уполномоченного органа местного самоуправления, либо фамилию, имя, отчество гражданина, направившего обращение;</w:t>
      </w:r>
    </w:p>
    <w:p w:rsidR="00252D4E" w:rsidRDefault="00252D4E" w:rsidP="0095538F">
      <w:pPr>
        <w:shd w:val="clear" w:color="auto" w:fill="FFFFFF"/>
        <w:ind w:firstLine="709"/>
        <w:rPr>
          <w:sz w:val="28"/>
          <w:szCs w:val="28"/>
          <w:lang w:eastAsia="en-US"/>
        </w:rPr>
      </w:pPr>
      <w:r>
        <w:rPr>
          <w:sz w:val="28"/>
          <w:szCs w:val="28"/>
          <w:lang w:eastAsia="en-US"/>
        </w:rPr>
        <w:t>- содержание обращения;</w:t>
      </w:r>
    </w:p>
    <w:p w:rsidR="00252D4E" w:rsidRDefault="00252D4E" w:rsidP="0095538F">
      <w:pPr>
        <w:shd w:val="clear" w:color="auto" w:fill="FFFFFF"/>
        <w:ind w:firstLine="709"/>
        <w:rPr>
          <w:sz w:val="28"/>
          <w:szCs w:val="28"/>
          <w:lang w:eastAsia="en-US"/>
        </w:rPr>
      </w:pPr>
      <w:r>
        <w:rPr>
          <w:sz w:val="28"/>
          <w:szCs w:val="28"/>
          <w:lang w:eastAsia="en-US"/>
        </w:rPr>
        <w:t>- подпись лица;</w:t>
      </w:r>
    </w:p>
    <w:p w:rsidR="00252D4E" w:rsidRPr="00F77145" w:rsidRDefault="00252D4E" w:rsidP="0095538F">
      <w:pPr>
        <w:shd w:val="clear" w:color="auto" w:fill="FFFFFF"/>
        <w:ind w:firstLine="709"/>
        <w:rPr>
          <w:sz w:val="28"/>
          <w:szCs w:val="28"/>
          <w:lang w:eastAsia="en-US"/>
        </w:rPr>
      </w:pPr>
      <w:r>
        <w:rPr>
          <w:sz w:val="28"/>
          <w:szCs w:val="28"/>
          <w:lang w:eastAsia="en-US"/>
        </w:rPr>
        <w:t>- дата обращения.</w:t>
      </w:r>
    </w:p>
    <w:p w:rsidR="00252D4E" w:rsidRPr="00A47EFB" w:rsidRDefault="00252D4E" w:rsidP="008713BA">
      <w:pPr>
        <w:shd w:val="clear" w:color="auto" w:fill="FFFFFF"/>
        <w:ind w:firstLine="709"/>
        <w:jc w:val="both"/>
        <w:rPr>
          <w:sz w:val="28"/>
          <w:szCs w:val="28"/>
        </w:rPr>
      </w:pPr>
      <w:r w:rsidRPr="00A47EFB">
        <w:rPr>
          <w:sz w:val="28"/>
          <w:szCs w:val="28"/>
        </w:rPr>
        <w:t>2.6.</w:t>
      </w:r>
      <w:r>
        <w:rPr>
          <w:sz w:val="28"/>
          <w:szCs w:val="28"/>
        </w:rPr>
        <w:t>3</w:t>
      </w:r>
      <w:r w:rsidRPr="00A47EFB">
        <w:rPr>
          <w:sz w:val="28"/>
          <w:szCs w:val="28"/>
        </w:rPr>
        <w:t>. Перечень документов, необходимых для предоставления</w:t>
      </w:r>
      <w:r>
        <w:rPr>
          <w:sz w:val="28"/>
          <w:szCs w:val="28"/>
        </w:rPr>
        <w:t xml:space="preserve"> </w:t>
      </w:r>
      <w:r w:rsidRPr="00A47EFB">
        <w:rPr>
          <w:sz w:val="28"/>
          <w:szCs w:val="28"/>
        </w:rPr>
        <w:t>муниципальной услуги, является исчерпывающим.</w:t>
      </w:r>
    </w:p>
    <w:p w:rsidR="00252D4E" w:rsidRPr="00A25DC6" w:rsidRDefault="00252D4E" w:rsidP="00A83C93">
      <w:pPr>
        <w:ind w:firstLine="720"/>
        <w:jc w:val="both"/>
        <w:rPr>
          <w:sz w:val="28"/>
          <w:szCs w:val="28"/>
        </w:rPr>
      </w:pPr>
      <w:r w:rsidRPr="00A25DC6">
        <w:rPr>
          <w:sz w:val="28"/>
          <w:szCs w:val="28"/>
        </w:rPr>
        <w:t>2.6.</w:t>
      </w:r>
      <w:r>
        <w:rPr>
          <w:sz w:val="28"/>
          <w:szCs w:val="28"/>
        </w:rPr>
        <w:t>4</w:t>
      </w:r>
      <w:r w:rsidRPr="00A25DC6">
        <w:rPr>
          <w:sz w:val="28"/>
          <w:szCs w:val="28"/>
        </w:rPr>
        <w:t xml:space="preserve">. Копии документов должны быть заверены в установленном порядке или представлены с предъявлением подлинника. </w:t>
      </w:r>
    </w:p>
    <w:p w:rsidR="00252D4E" w:rsidRPr="00A25DC6" w:rsidRDefault="00252D4E" w:rsidP="00A83C93">
      <w:pPr>
        <w:ind w:firstLine="720"/>
        <w:jc w:val="both"/>
        <w:rPr>
          <w:sz w:val="28"/>
          <w:szCs w:val="28"/>
        </w:rPr>
      </w:pPr>
      <w:r w:rsidRPr="00A25DC6">
        <w:rPr>
          <w:sz w:val="28"/>
          <w:szCs w:val="28"/>
        </w:rPr>
        <w:t>2.6.</w:t>
      </w:r>
      <w:r>
        <w:rPr>
          <w:sz w:val="28"/>
          <w:szCs w:val="28"/>
        </w:rPr>
        <w:t>5</w:t>
      </w:r>
      <w:r w:rsidRPr="00A25DC6">
        <w:rPr>
          <w:sz w:val="28"/>
          <w:szCs w:val="28"/>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в электронной форме.</w:t>
      </w:r>
    </w:p>
    <w:p w:rsidR="00252D4E" w:rsidRPr="001C131A" w:rsidRDefault="00252D4E" w:rsidP="009D0C4D">
      <w:pPr>
        <w:autoSpaceDE w:val="0"/>
        <w:autoSpaceDN w:val="0"/>
        <w:adjustRightInd w:val="0"/>
        <w:ind w:firstLine="709"/>
        <w:jc w:val="both"/>
        <w:rPr>
          <w:sz w:val="28"/>
          <w:szCs w:val="28"/>
          <w:lang w:eastAsia="en-US"/>
        </w:rPr>
      </w:pPr>
      <w:r w:rsidRPr="00A25DC6">
        <w:rPr>
          <w:sz w:val="28"/>
          <w:szCs w:val="28"/>
        </w:rPr>
        <w:t>2.6.</w:t>
      </w:r>
      <w:r>
        <w:rPr>
          <w:sz w:val="28"/>
          <w:szCs w:val="28"/>
        </w:rPr>
        <w:t>6</w:t>
      </w:r>
      <w:r w:rsidRPr="00A25DC6">
        <w:rPr>
          <w:sz w:val="28"/>
          <w:szCs w:val="28"/>
        </w:rPr>
        <w:t>.</w:t>
      </w:r>
      <w:r>
        <w:rPr>
          <w:sz w:val="28"/>
          <w:szCs w:val="28"/>
        </w:rPr>
        <w:t xml:space="preserve"> </w:t>
      </w:r>
      <w:r w:rsidRPr="00A25DC6">
        <w:rPr>
          <w:sz w:val="28"/>
          <w:szCs w:val="28"/>
        </w:rPr>
        <w:t xml:space="preserve">Заявление о предоставлении муниципальной услуги и сканированные копии документов, указанные в настоящем подразделе могут </w:t>
      </w:r>
      <w:r w:rsidRPr="001C131A">
        <w:rPr>
          <w:sz w:val="28"/>
          <w:szCs w:val="28"/>
        </w:rPr>
        <w:t xml:space="preserve">быть поданы в электронной форме через Единый портал, </w:t>
      </w:r>
      <w:r w:rsidRPr="0098354D">
        <w:rPr>
          <w:sz w:val="28"/>
          <w:szCs w:val="28"/>
        </w:rPr>
        <w:t>Региональный портал</w:t>
      </w:r>
      <w:r w:rsidRPr="0098354D">
        <w:rPr>
          <w:sz w:val="28"/>
          <w:szCs w:val="28"/>
          <w:lang w:eastAsia="en-US"/>
        </w:rPr>
        <w:t>.</w:t>
      </w:r>
    </w:p>
    <w:p w:rsidR="00252D4E" w:rsidRPr="001C131A" w:rsidRDefault="00252D4E" w:rsidP="006D1A6E">
      <w:pPr>
        <w:autoSpaceDE w:val="0"/>
        <w:autoSpaceDN w:val="0"/>
        <w:adjustRightInd w:val="0"/>
        <w:ind w:firstLine="709"/>
        <w:jc w:val="both"/>
        <w:rPr>
          <w:sz w:val="28"/>
          <w:szCs w:val="28"/>
        </w:rPr>
      </w:pPr>
      <w:r w:rsidRPr="001C131A">
        <w:rPr>
          <w:sz w:val="28"/>
          <w:szCs w:val="28"/>
        </w:rPr>
        <w:t>2.6.</w:t>
      </w:r>
      <w:r>
        <w:rPr>
          <w:sz w:val="28"/>
          <w:szCs w:val="28"/>
        </w:rPr>
        <w:t>7</w:t>
      </w:r>
      <w:r w:rsidRPr="001C131A">
        <w:rPr>
          <w:sz w:val="28"/>
          <w:szCs w:val="28"/>
        </w:rPr>
        <w:t xml:space="preserve">. Копии документов, указанных в пункте 2.6.1 подраздела 2.6 раздела </w:t>
      </w:r>
      <w:r>
        <w:rPr>
          <w:sz w:val="28"/>
          <w:szCs w:val="28"/>
        </w:rPr>
        <w:t>2</w:t>
      </w:r>
      <w:r w:rsidRPr="001C131A">
        <w:rPr>
          <w:sz w:val="28"/>
          <w:szCs w:val="28"/>
        </w:rPr>
        <w:t xml:space="preserve"> Регламента представляются вместе с подлинниками, которые после сверки возвращаются заявителю.</w:t>
      </w:r>
    </w:p>
    <w:p w:rsidR="00252D4E" w:rsidRPr="00A25DC6" w:rsidRDefault="00252D4E" w:rsidP="009D0C4D">
      <w:pPr>
        <w:autoSpaceDE w:val="0"/>
        <w:autoSpaceDN w:val="0"/>
        <w:adjustRightInd w:val="0"/>
        <w:ind w:firstLine="709"/>
        <w:jc w:val="both"/>
        <w:rPr>
          <w:sz w:val="28"/>
          <w:szCs w:val="28"/>
          <w:lang w:eastAsia="en-US"/>
        </w:rPr>
      </w:pPr>
      <w:r w:rsidRPr="001C131A">
        <w:rPr>
          <w:sz w:val="28"/>
          <w:szCs w:val="28"/>
        </w:rPr>
        <w:t>2.6.</w:t>
      </w:r>
      <w:r>
        <w:rPr>
          <w:sz w:val="28"/>
          <w:szCs w:val="28"/>
        </w:rPr>
        <w:t>8</w:t>
      </w:r>
      <w:r w:rsidRPr="001C131A">
        <w:rPr>
          <w:sz w:val="28"/>
          <w:szCs w:val="28"/>
        </w:rPr>
        <w:t xml:space="preserve">. Заявителю обеспечивается прием документов, необходимых для предоставления услуги, через Единый портал, </w:t>
      </w:r>
      <w:r>
        <w:rPr>
          <w:sz w:val="28"/>
          <w:szCs w:val="28"/>
        </w:rPr>
        <w:t>Региональный портал</w:t>
      </w:r>
      <w:r w:rsidRPr="001C131A">
        <w:rPr>
          <w:sz w:val="28"/>
          <w:szCs w:val="28"/>
          <w:lang w:eastAsia="en-US"/>
        </w:rPr>
        <w:t xml:space="preserve"> </w:t>
      </w:r>
      <w:r w:rsidRPr="001C131A">
        <w:rPr>
          <w:sz w:val="28"/>
          <w:szCs w:val="28"/>
        </w:rPr>
        <w:t>и</w:t>
      </w:r>
      <w:r w:rsidRPr="00A25DC6">
        <w:rPr>
          <w:sz w:val="28"/>
          <w:szCs w:val="28"/>
        </w:rPr>
        <w:t xml:space="preserve">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252D4E" w:rsidRPr="001C131A" w:rsidRDefault="00252D4E" w:rsidP="006D1A6E">
      <w:pPr>
        <w:autoSpaceDE w:val="0"/>
        <w:autoSpaceDN w:val="0"/>
        <w:adjustRightInd w:val="0"/>
        <w:ind w:firstLine="709"/>
        <w:jc w:val="both"/>
        <w:rPr>
          <w:sz w:val="28"/>
          <w:szCs w:val="28"/>
        </w:rPr>
      </w:pPr>
      <w:r w:rsidRPr="00A25DC6">
        <w:rPr>
          <w:sz w:val="28"/>
          <w:szCs w:val="28"/>
        </w:rPr>
        <w:t xml:space="preserve">Предоставление услуги начинается с момента приема и регистрации </w:t>
      </w:r>
      <w:r w:rsidRPr="001C131A">
        <w:rPr>
          <w:sz w:val="28"/>
          <w:szCs w:val="28"/>
        </w:rPr>
        <w:t>Уполномоченным органом</w:t>
      </w:r>
      <w:r>
        <w:rPr>
          <w:sz w:val="28"/>
          <w:szCs w:val="28"/>
        </w:rPr>
        <w:t>,</w:t>
      </w:r>
      <w:r w:rsidRPr="001C131A">
        <w:rPr>
          <w:sz w:val="28"/>
          <w:szCs w:val="28"/>
        </w:rPr>
        <w:t xml:space="preserve"> электронных документов, необходимых для предоставления услуги, за исключением случая, если для начала процедуры </w:t>
      </w:r>
      <w:r>
        <w:rPr>
          <w:sz w:val="28"/>
          <w:szCs w:val="28"/>
        </w:rPr>
        <w:t xml:space="preserve">(действия) </w:t>
      </w:r>
      <w:r w:rsidRPr="001C131A">
        <w:rPr>
          <w:sz w:val="28"/>
          <w:szCs w:val="28"/>
        </w:rPr>
        <w:t>предоставления услуги в соответствии с законодательством требуется личная явка.</w:t>
      </w:r>
    </w:p>
    <w:p w:rsidR="00252D4E" w:rsidRPr="001C131A" w:rsidRDefault="00252D4E" w:rsidP="006D1A6E">
      <w:pPr>
        <w:autoSpaceDE w:val="0"/>
        <w:autoSpaceDN w:val="0"/>
        <w:adjustRightInd w:val="0"/>
        <w:ind w:firstLine="709"/>
        <w:jc w:val="both"/>
        <w:rPr>
          <w:sz w:val="28"/>
          <w:szCs w:val="28"/>
        </w:rPr>
      </w:pPr>
      <w:r w:rsidRPr="001C131A">
        <w:rPr>
          <w:sz w:val="28"/>
          <w:szCs w:val="28"/>
        </w:rPr>
        <w:t>2.6.</w:t>
      </w:r>
      <w:r>
        <w:rPr>
          <w:sz w:val="28"/>
          <w:szCs w:val="28"/>
        </w:rPr>
        <w:t>9</w:t>
      </w:r>
      <w:r w:rsidRPr="001C131A">
        <w:rPr>
          <w:sz w:val="28"/>
          <w:szCs w:val="28"/>
        </w:rPr>
        <w:t>. Заявитель</w:t>
      </w:r>
      <w:r>
        <w:rPr>
          <w:sz w:val="28"/>
          <w:szCs w:val="28"/>
        </w:rPr>
        <w:t xml:space="preserve"> </w:t>
      </w:r>
      <w:r w:rsidRPr="001C131A">
        <w:rPr>
          <w:sz w:val="28"/>
          <w:szCs w:val="28"/>
        </w:rPr>
        <w:t>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252D4E" w:rsidRPr="00C85C3A" w:rsidRDefault="00252D4E" w:rsidP="00471808">
      <w:pPr>
        <w:widowControl w:val="0"/>
        <w:autoSpaceDE w:val="0"/>
        <w:autoSpaceDN w:val="0"/>
        <w:adjustRightInd w:val="0"/>
        <w:outlineLvl w:val="2"/>
        <w:rPr>
          <w:sz w:val="28"/>
          <w:szCs w:val="28"/>
        </w:rPr>
      </w:pPr>
    </w:p>
    <w:p w:rsidR="00252D4E" w:rsidRPr="006610DF" w:rsidRDefault="00252D4E" w:rsidP="00471808">
      <w:pPr>
        <w:widowControl w:val="0"/>
        <w:autoSpaceDE w:val="0"/>
        <w:autoSpaceDN w:val="0"/>
        <w:adjustRightInd w:val="0"/>
        <w:jc w:val="center"/>
        <w:outlineLvl w:val="2"/>
        <w:rPr>
          <w:sz w:val="28"/>
          <w:szCs w:val="28"/>
        </w:rPr>
      </w:pPr>
      <w:r w:rsidRPr="00A25DC6">
        <w:rPr>
          <w:sz w:val="28"/>
          <w:szCs w:val="28"/>
        </w:rPr>
        <w:t xml:space="preserve">Подраздел 2.7. </w:t>
      </w:r>
      <w:r w:rsidRPr="006610DF">
        <w:rPr>
          <w:sz w:val="28"/>
          <w:szCs w:val="28"/>
        </w:rPr>
        <w:t>исчерпывающий перечень документов,</w:t>
      </w:r>
    </w:p>
    <w:p w:rsidR="00252D4E" w:rsidRPr="006610DF" w:rsidRDefault="00252D4E" w:rsidP="00471808">
      <w:pPr>
        <w:widowControl w:val="0"/>
        <w:autoSpaceDE w:val="0"/>
        <w:autoSpaceDN w:val="0"/>
        <w:adjustRightInd w:val="0"/>
        <w:jc w:val="center"/>
        <w:outlineLvl w:val="2"/>
        <w:rPr>
          <w:sz w:val="28"/>
          <w:szCs w:val="28"/>
        </w:rPr>
      </w:pPr>
      <w:r w:rsidRPr="006610DF">
        <w:rPr>
          <w:sz w:val="28"/>
          <w:szCs w:val="28"/>
        </w:rPr>
        <w:t>необходимых в соответствии с нормативными</w:t>
      </w:r>
    </w:p>
    <w:p w:rsidR="00252D4E" w:rsidRPr="006610DF" w:rsidRDefault="00252D4E" w:rsidP="00471808">
      <w:pPr>
        <w:widowControl w:val="0"/>
        <w:autoSpaceDE w:val="0"/>
        <w:autoSpaceDN w:val="0"/>
        <w:adjustRightInd w:val="0"/>
        <w:jc w:val="center"/>
        <w:outlineLvl w:val="2"/>
        <w:rPr>
          <w:sz w:val="28"/>
          <w:szCs w:val="28"/>
        </w:rPr>
      </w:pPr>
      <w:r w:rsidRPr="006610DF">
        <w:rPr>
          <w:sz w:val="28"/>
          <w:szCs w:val="28"/>
        </w:rPr>
        <w:t>правовыми актами для предоставления</w:t>
      </w:r>
    </w:p>
    <w:p w:rsidR="00252D4E" w:rsidRPr="006610DF" w:rsidRDefault="00252D4E" w:rsidP="00471808">
      <w:pPr>
        <w:widowControl w:val="0"/>
        <w:autoSpaceDE w:val="0"/>
        <w:autoSpaceDN w:val="0"/>
        <w:adjustRightInd w:val="0"/>
        <w:jc w:val="center"/>
        <w:outlineLvl w:val="2"/>
        <w:rPr>
          <w:sz w:val="28"/>
          <w:szCs w:val="28"/>
        </w:rPr>
      </w:pPr>
      <w:r w:rsidRPr="006610DF">
        <w:rPr>
          <w:sz w:val="28"/>
          <w:szCs w:val="28"/>
        </w:rPr>
        <w:t>муниципальной услуги, которые находятся в</w:t>
      </w:r>
    </w:p>
    <w:p w:rsidR="00252D4E" w:rsidRPr="006610DF" w:rsidRDefault="00252D4E" w:rsidP="008010EF">
      <w:pPr>
        <w:widowControl w:val="0"/>
        <w:autoSpaceDE w:val="0"/>
        <w:autoSpaceDN w:val="0"/>
        <w:adjustRightInd w:val="0"/>
        <w:jc w:val="center"/>
        <w:outlineLvl w:val="2"/>
        <w:rPr>
          <w:sz w:val="28"/>
          <w:szCs w:val="28"/>
        </w:rPr>
      </w:pPr>
      <w:r w:rsidRPr="006610DF">
        <w:rPr>
          <w:sz w:val="28"/>
          <w:szCs w:val="28"/>
        </w:rPr>
        <w:t xml:space="preserve">распоряжении органов местного самоуправления </w:t>
      </w:r>
    </w:p>
    <w:p w:rsidR="00252D4E" w:rsidRPr="006610DF" w:rsidRDefault="00252D4E" w:rsidP="00344936">
      <w:pPr>
        <w:widowControl w:val="0"/>
        <w:autoSpaceDE w:val="0"/>
        <w:autoSpaceDN w:val="0"/>
        <w:adjustRightInd w:val="0"/>
        <w:jc w:val="center"/>
        <w:outlineLvl w:val="2"/>
        <w:rPr>
          <w:sz w:val="28"/>
          <w:szCs w:val="28"/>
        </w:rPr>
      </w:pPr>
      <w:r w:rsidRPr="006610DF">
        <w:rPr>
          <w:sz w:val="28"/>
          <w:szCs w:val="28"/>
        </w:rPr>
        <w:t>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52D4E" w:rsidRDefault="00252D4E" w:rsidP="00531E96">
      <w:pPr>
        <w:widowControl w:val="0"/>
        <w:suppressAutoHyphens/>
        <w:autoSpaceDE w:val="0"/>
        <w:autoSpaceDN w:val="0"/>
        <w:adjustRightInd w:val="0"/>
        <w:ind w:firstLine="540"/>
        <w:jc w:val="both"/>
        <w:rPr>
          <w:sz w:val="28"/>
          <w:szCs w:val="28"/>
          <w:lang w:eastAsia="en-US"/>
        </w:rPr>
      </w:pPr>
    </w:p>
    <w:p w:rsidR="00252D4E" w:rsidRPr="0092212E" w:rsidRDefault="00252D4E" w:rsidP="006610DF">
      <w:pPr>
        <w:tabs>
          <w:tab w:val="left" w:pos="980"/>
        </w:tabs>
        <w:ind w:firstLine="709"/>
        <w:jc w:val="both"/>
        <w:rPr>
          <w:sz w:val="28"/>
          <w:szCs w:val="28"/>
        </w:rPr>
      </w:pPr>
      <w:r w:rsidRPr="0092212E">
        <w:rPr>
          <w:sz w:val="28"/>
          <w:szCs w:val="28"/>
          <w:lang w:eastAsia="en-US"/>
        </w:rPr>
        <w:t xml:space="preserve">2.7.1. </w:t>
      </w:r>
      <w:r w:rsidRPr="0092212E">
        <w:rPr>
          <w:sz w:val="28"/>
          <w:szCs w:val="28"/>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252D4E" w:rsidRDefault="00252D4E" w:rsidP="006610DF">
      <w:pPr>
        <w:shd w:val="clear" w:color="auto" w:fill="FFFFFF"/>
        <w:ind w:firstLine="709"/>
        <w:jc w:val="both"/>
        <w:rPr>
          <w:sz w:val="28"/>
          <w:szCs w:val="28"/>
          <w:lang w:eastAsia="en-US"/>
        </w:rPr>
      </w:pPr>
      <w:r w:rsidRPr="00F77145">
        <w:rPr>
          <w:sz w:val="28"/>
          <w:szCs w:val="28"/>
          <w:lang w:eastAsia="en-US"/>
        </w:rPr>
        <w:t>1</w:t>
      </w:r>
      <w:r>
        <w:rPr>
          <w:sz w:val="28"/>
          <w:szCs w:val="28"/>
          <w:lang w:eastAsia="en-US"/>
        </w:rPr>
        <w:t xml:space="preserve">) </w:t>
      </w:r>
      <w:r w:rsidRPr="007B12A6">
        <w:rPr>
          <w:sz w:val="28"/>
          <w:szCs w:val="28"/>
          <w:lang w:eastAsia="en-US"/>
        </w:rPr>
        <w:t xml:space="preserve"> </w:t>
      </w:r>
      <w:r>
        <w:rPr>
          <w:sz w:val="28"/>
          <w:szCs w:val="28"/>
          <w:lang w:eastAsia="en-US"/>
        </w:rPr>
        <w:t>заявление о даче письменного разъяснения по вопросам применения нормативно-правовых актов Стародеревянковского сельского поселения Каневского района о налогах и сборах (далее – заявление), оформленное в соответствии с приложением №1 к настоящему Административному регламенту, на бумажном носителе, в одном экземпляре;</w:t>
      </w:r>
    </w:p>
    <w:p w:rsidR="00252D4E" w:rsidRPr="007B12A6" w:rsidRDefault="00252D4E" w:rsidP="006610DF">
      <w:pPr>
        <w:shd w:val="clear" w:color="auto" w:fill="FFFFFF"/>
        <w:ind w:firstLine="709"/>
        <w:jc w:val="both"/>
        <w:rPr>
          <w:sz w:val="28"/>
          <w:szCs w:val="28"/>
          <w:lang w:eastAsia="en-US"/>
        </w:rPr>
      </w:pPr>
      <w:r>
        <w:rPr>
          <w:sz w:val="28"/>
          <w:szCs w:val="28"/>
          <w:lang w:eastAsia="en-US"/>
        </w:rPr>
        <w:t>2) документ, подтверждающий полномочия законного или уполномоченного представителя на обращение с заявлением в соответствии с пунктом 3 статьи 26 Налогового кодекса Российской Федерации, на бумажном носителе, в одном экземпляре.</w:t>
      </w:r>
    </w:p>
    <w:p w:rsidR="00252D4E" w:rsidRDefault="00252D4E" w:rsidP="006610DF">
      <w:pPr>
        <w:widowControl w:val="0"/>
        <w:suppressAutoHyphens/>
        <w:ind w:firstLine="709"/>
        <w:jc w:val="both"/>
        <w:rPr>
          <w:sz w:val="28"/>
          <w:szCs w:val="28"/>
          <w:lang w:eastAsia="en-US"/>
        </w:rPr>
      </w:pPr>
      <w:r>
        <w:rPr>
          <w:sz w:val="28"/>
          <w:szCs w:val="28"/>
          <w:lang w:eastAsia="en-US"/>
        </w:rPr>
        <w:t>2.7.2.</w:t>
      </w:r>
      <w:r w:rsidRPr="00A47EFB">
        <w:rPr>
          <w:sz w:val="28"/>
          <w:szCs w:val="28"/>
          <w:shd w:val="clear" w:color="auto" w:fill="FFFFFF"/>
        </w:rPr>
        <w:t xml:space="preserve"> </w:t>
      </w:r>
      <w:r w:rsidRPr="00256417">
        <w:rPr>
          <w:sz w:val="28"/>
          <w:szCs w:val="28"/>
          <w:shd w:val="clear" w:color="auto" w:fill="FFFFFF"/>
        </w:rPr>
        <w:t>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w:t>
      </w:r>
      <w:r>
        <w:rPr>
          <w:sz w:val="28"/>
          <w:szCs w:val="28"/>
          <w:shd w:val="clear" w:color="auto" w:fill="FFFFFF"/>
        </w:rPr>
        <w:t>.</w:t>
      </w:r>
    </w:p>
    <w:p w:rsidR="00252D4E" w:rsidRDefault="00252D4E" w:rsidP="00531E96">
      <w:pPr>
        <w:widowControl w:val="0"/>
        <w:suppressAutoHyphens/>
        <w:ind w:firstLine="709"/>
        <w:jc w:val="both"/>
        <w:rPr>
          <w:sz w:val="28"/>
          <w:szCs w:val="28"/>
          <w:lang w:eastAsia="en-US"/>
        </w:rPr>
      </w:pPr>
      <w:r>
        <w:rPr>
          <w:sz w:val="28"/>
          <w:szCs w:val="28"/>
          <w:lang w:eastAsia="en-US"/>
        </w:rPr>
        <w:t>2.7.3</w:t>
      </w:r>
      <w:r w:rsidRPr="00BE796B">
        <w:rPr>
          <w:sz w:val="28"/>
          <w:szCs w:val="28"/>
          <w:lang w:eastAsia="en-US"/>
        </w:rPr>
        <w:t>. Документы, перечисленные в п. 2.7.1, могут быть представлены заявителем самостоятельно. Непредставление заявителем указанных документов не является основанием для отказа заявителю в предоставлении услуги.</w:t>
      </w:r>
    </w:p>
    <w:p w:rsidR="00252D4E" w:rsidRPr="00C85C3A" w:rsidRDefault="00252D4E" w:rsidP="00EF790D">
      <w:pPr>
        <w:autoSpaceDE w:val="0"/>
        <w:autoSpaceDN w:val="0"/>
        <w:adjustRightInd w:val="0"/>
        <w:ind w:firstLine="709"/>
        <w:jc w:val="both"/>
        <w:outlineLvl w:val="2"/>
        <w:rPr>
          <w:sz w:val="28"/>
          <w:szCs w:val="28"/>
        </w:rPr>
      </w:pPr>
      <w:r w:rsidRPr="001A2E86">
        <w:rPr>
          <w:color w:val="000000"/>
          <w:sz w:val="28"/>
          <w:szCs w:val="28"/>
        </w:rPr>
        <w:t xml:space="preserve"> </w:t>
      </w:r>
    </w:p>
    <w:p w:rsidR="00252D4E" w:rsidRPr="00344936" w:rsidRDefault="00252D4E" w:rsidP="00344936">
      <w:pPr>
        <w:widowControl w:val="0"/>
        <w:autoSpaceDE w:val="0"/>
        <w:autoSpaceDN w:val="0"/>
        <w:adjustRightInd w:val="0"/>
        <w:jc w:val="center"/>
        <w:outlineLvl w:val="2"/>
        <w:rPr>
          <w:color w:val="000000"/>
        </w:rPr>
      </w:pPr>
      <w:r w:rsidRPr="001A2E86">
        <w:rPr>
          <w:color w:val="000000"/>
          <w:sz w:val="28"/>
          <w:szCs w:val="28"/>
        </w:rPr>
        <w:t>Подраздел 2.</w:t>
      </w:r>
      <w:r>
        <w:rPr>
          <w:color w:val="000000"/>
          <w:sz w:val="28"/>
          <w:szCs w:val="28"/>
        </w:rPr>
        <w:t>8</w:t>
      </w:r>
      <w:r w:rsidRPr="001A2E86">
        <w:rPr>
          <w:color w:val="000000"/>
          <w:sz w:val="28"/>
          <w:szCs w:val="28"/>
        </w:rPr>
        <w:t xml:space="preserve">. </w:t>
      </w:r>
      <w:r w:rsidRPr="006610DF">
        <w:rPr>
          <w:color w:val="000000"/>
          <w:sz w:val="28"/>
          <w:szCs w:val="28"/>
        </w:rPr>
        <w:t>исчерпывающий перечень оснований для отказа в приеме документов, необходимых для предоставления муниципальной услуги</w:t>
      </w:r>
    </w:p>
    <w:p w:rsidR="00252D4E" w:rsidRPr="00344936" w:rsidRDefault="00252D4E" w:rsidP="00A83C93">
      <w:pPr>
        <w:ind w:firstLine="709"/>
        <w:jc w:val="both"/>
        <w:rPr>
          <w:b/>
          <w:bCs/>
          <w:color w:val="000000"/>
        </w:rPr>
      </w:pPr>
    </w:p>
    <w:p w:rsidR="00252D4E" w:rsidRPr="001A2E86" w:rsidRDefault="00252D4E" w:rsidP="007F78C6">
      <w:pPr>
        <w:widowControl w:val="0"/>
        <w:autoSpaceDE w:val="0"/>
        <w:autoSpaceDN w:val="0"/>
        <w:adjustRightInd w:val="0"/>
        <w:ind w:firstLine="709"/>
        <w:jc w:val="both"/>
        <w:rPr>
          <w:color w:val="000000"/>
          <w:sz w:val="28"/>
          <w:szCs w:val="28"/>
        </w:rPr>
      </w:pPr>
      <w:r w:rsidRPr="001A2E86">
        <w:rPr>
          <w:color w:val="000000"/>
          <w:sz w:val="28"/>
          <w:szCs w:val="28"/>
        </w:rPr>
        <w:t>2.9.1. Основанием для отказа в приеме документов, необходимых для предоставления муниципальной услуги, является:</w:t>
      </w:r>
    </w:p>
    <w:p w:rsidR="00252D4E" w:rsidRPr="001A2E86" w:rsidRDefault="00252D4E" w:rsidP="007F78C6">
      <w:pPr>
        <w:widowControl w:val="0"/>
        <w:autoSpaceDE w:val="0"/>
        <w:autoSpaceDN w:val="0"/>
        <w:adjustRightInd w:val="0"/>
        <w:ind w:firstLine="709"/>
        <w:jc w:val="both"/>
        <w:rPr>
          <w:color w:val="000000"/>
          <w:sz w:val="28"/>
          <w:szCs w:val="28"/>
        </w:rPr>
      </w:pPr>
      <w:r>
        <w:rPr>
          <w:color w:val="000000"/>
          <w:sz w:val="28"/>
          <w:szCs w:val="28"/>
        </w:rPr>
        <w:t xml:space="preserve">- </w:t>
      </w:r>
      <w:r w:rsidRPr="001A2E86">
        <w:rPr>
          <w:color w:val="000000"/>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252D4E" w:rsidRPr="00E645B2" w:rsidRDefault="00252D4E" w:rsidP="007F78C6">
      <w:pPr>
        <w:widowControl w:val="0"/>
        <w:autoSpaceDE w:val="0"/>
        <w:autoSpaceDN w:val="0"/>
        <w:adjustRightInd w:val="0"/>
        <w:ind w:firstLine="709"/>
        <w:jc w:val="both"/>
        <w:rPr>
          <w:sz w:val="28"/>
          <w:szCs w:val="28"/>
        </w:rPr>
      </w:pPr>
      <w:r>
        <w:rPr>
          <w:sz w:val="28"/>
          <w:szCs w:val="28"/>
        </w:rPr>
        <w:t xml:space="preserve">- </w:t>
      </w:r>
      <w:r w:rsidRPr="00E645B2">
        <w:rPr>
          <w:sz w:val="28"/>
          <w:szCs w:val="28"/>
        </w:rPr>
        <w:t>несоблюдение установленных</w:t>
      </w:r>
      <w:r>
        <w:rPr>
          <w:sz w:val="28"/>
          <w:szCs w:val="28"/>
        </w:rPr>
        <w:t xml:space="preserve"> </w:t>
      </w:r>
      <w:r w:rsidRPr="00E645B2">
        <w:rPr>
          <w:sz w:val="28"/>
          <w:szCs w:val="28"/>
        </w:rPr>
        <w:t>нормативными правовыми актами</w:t>
      </w:r>
      <w:r>
        <w:rPr>
          <w:sz w:val="28"/>
          <w:szCs w:val="28"/>
        </w:rPr>
        <w:t xml:space="preserve"> </w:t>
      </w:r>
      <w:r w:rsidRPr="00E645B2">
        <w:rPr>
          <w:sz w:val="28"/>
          <w:szCs w:val="28"/>
        </w:rPr>
        <w:t xml:space="preserve">требований, предъявляемых к электронной подписи. </w:t>
      </w:r>
    </w:p>
    <w:p w:rsidR="00252D4E" w:rsidRPr="00E645B2" w:rsidRDefault="00252D4E" w:rsidP="007F78C6">
      <w:pPr>
        <w:widowControl w:val="0"/>
        <w:tabs>
          <w:tab w:val="left" w:pos="709"/>
          <w:tab w:val="left" w:pos="851"/>
        </w:tabs>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.2.</w:t>
      </w:r>
      <w:r>
        <w:rPr>
          <w:sz w:val="28"/>
          <w:szCs w:val="28"/>
        </w:rPr>
        <w:t xml:space="preserve"> </w:t>
      </w:r>
      <w:r w:rsidRPr="00E645B2">
        <w:rPr>
          <w:sz w:val="28"/>
          <w:szCs w:val="28"/>
        </w:rPr>
        <w:t xml:space="preserve">О наличии основания для отказа в приеме документов заявителя </w:t>
      </w:r>
      <w:r w:rsidRPr="0098354D">
        <w:rPr>
          <w:sz w:val="28"/>
          <w:szCs w:val="28"/>
        </w:rPr>
        <w:t>информирует специалист</w:t>
      </w:r>
      <w:r>
        <w:rPr>
          <w:sz w:val="28"/>
          <w:szCs w:val="28"/>
        </w:rPr>
        <w:t xml:space="preserve"> Уполномоченного органа, </w:t>
      </w:r>
      <w:r w:rsidRPr="00E645B2">
        <w:rPr>
          <w:sz w:val="28"/>
          <w:szCs w:val="28"/>
        </w:rPr>
        <w:t>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52D4E" w:rsidRPr="00E645B2" w:rsidRDefault="00252D4E" w:rsidP="007F78C6">
      <w:pPr>
        <w:widowControl w:val="0"/>
        <w:tabs>
          <w:tab w:val="left" w:pos="851"/>
        </w:tabs>
        <w:autoSpaceDE w:val="0"/>
        <w:autoSpaceDN w:val="0"/>
        <w:adjustRightInd w:val="0"/>
        <w:ind w:firstLine="709"/>
        <w:jc w:val="both"/>
        <w:rPr>
          <w:sz w:val="28"/>
          <w:szCs w:val="28"/>
        </w:rPr>
      </w:pPr>
      <w:r w:rsidRPr="00E645B2">
        <w:rPr>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w:t>
      </w:r>
      <w:r>
        <w:rPr>
          <w:sz w:val="28"/>
          <w:szCs w:val="28"/>
        </w:rPr>
        <w:t>Уполномоченного органа,</w:t>
      </w:r>
      <w:r w:rsidRPr="00E645B2">
        <w:rPr>
          <w:sz w:val="28"/>
          <w:szCs w:val="28"/>
        </w:rPr>
        <w:t xml:space="preserve"> и выдается заявителю с указанием причин отказа не позднее </w:t>
      </w:r>
      <w:r>
        <w:rPr>
          <w:sz w:val="28"/>
          <w:szCs w:val="28"/>
        </w:rPr>
        <w:t xml:space="preserve">одного </w:t>
      </w:r>
      <w:r w:rsidRPr="00E645B2">
        <w:rPr>
          <w:sz w:val="28"/>
          <w:szCs w:val="28"/>
        </w:rPr>
        <w:t>рабочего дня со дня обращения заявителя за получением муниципальной услуги.</w:t>
      </w:r>
    </w:p>
    <w:p w:rsidR="00252D4E" w:rsidRPr="00E645B2" w:rsidRDefault="00252D4E" w:rsidP="007F78C6">
      <w:pPr>
        <w:widowControl w:val="0"/>
        <w:autoSpaceDE w:val="0"/>
        <w:autoSpaceDN w:val="0"/>
        <w:adjustRightInd w:val="0"/>
        <w:ind w:firstLine="709"/>
        <w:jc w:val="both"/>
        <w:rPr>
          <w:sz w:val="28"/>
          <w:szCs w:val="28"/>
        </w:rPr>
      </w:pPr>
      <w:r w:rsidRPr="00E645B2">
        <w:rPr>
          <w:sz w:val="28"/>
          <w:szCs w:val="28"/>
        </w:rPr>
        <w:t>Не может быть отказано заявителю в приеме дополнительных документов при наличии намерения их сдать.</w:t>
      </w:r>
    </w:p>
    <w:p w:rsidR="00252D4E" w:rsidRPr="001A2E86" w:rsidRDefault="00252D4E" w:rsidP="009D0C4D">
      <w:pPr>
        <w:autoSpaceDE w:val="0"/>
        <w:autoSpaceDN w:val="0"/>
        <w:adjustRightInd w:val="0"/>
        <w:ind w:firstLine="709"/>
        <w:jc w:val="both"/>
        <w:rPr>
          <w:color w:val="000000"/>
          <w:sz w:val="28"/>
          <w:szCs w:val="28"/>
          <w:lang w:eastAsia="en-US"/>
        </w:rPr>
      </w:pPr>
      <w:r w:rsidRPr="001A2E86">
        <w:rPr>
          <w:color w:val="000000"/>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1A2E86">
        <w:rPr>
          <w:color w:val="000000"/>
          <w:sz w:val="28"/>
          <w:szCs w:val="28"/>
          <w:lang w:eastAsia="ar-SA"/>
        </w:rPr>
        <w:t xml:space="preserve">Едином Портале, </w:t>
      </w:r>
      <w:r w:rsidRPr="00C70131">
        <w:rPr>
          <w:sz w:val="28"/>
          <w:szCs w:val="28"/>
        </w:rPr>
        <w:t>Региональном портале</w:t>
      </w:r>
      <w:r w:rsidRPr="001A2E86">
        <w:rPr>
          <w:color w:val="000000"/>
          <w:sz w:val="28"/>
          <w:szCs w:val="28"/>
          <w:lang w:eastAsia="en-US"/>
        </w:rPr>
        <w:t xml:space="preserve"> </w:t>
      </w:r>
      <w:r w:rsidRPr="001A2E86">
        <w:rPr>
          <w:color w:val="000000"/>
          <w:sz w:val="28"/>
          <w:szCs w:val="28"/>
          <w:lang w:eastAsia="ar-SA"/>
        </w:rPr>
        <w:t>и официальном сайте Уполномоченного органа</w:t>
      </w:r>
      <w:r w:rsidRPr="001A2E86">
        <w:rPr>
          <w:color w:val="000000"/>
          <w:sz w:val="28"/>
          <w:szCs w:val="28"/>
        </w:rPr>
        <w:t>.</w:t>
      </w:r>
    </w:p>
    <w:p w:rsidR="00252D4E" w:rsidRPr="00E645B2" w:rsidRDefault="00252D4E" w:rsidP="007F78C6">
      <w:pPr>
        <w:widowControl w:val="0"/>
        <w:tabs>
          <w:tab w:val="left" w:pos="851"/>
        </w:tabs>
        <w:autoSpaceDE w:val="0"/>
        <w:autoSpaceDN w:val="0"/>
        <w:adjustRightInd w:val="0"/>
        <w:ind w:firstLine="709"/>
        <w:jc w:val="both"/>
        <w:rPr>
          <w:sz w:val="28"/>
          <w:szCs w:val="28"/>
        </w:rPr>
      </w:pPr>
      <w:r w:rsidRPr="001A2E86">
        <w:rPr>
          <w:color w:val="000000"/>
          <w:sz w:val="28"/>
          <w:szCs w:val="28"/>
        </w:rPr>
        <w:t>2.9.4. Отказ в приеме документов, необходимых для предоставления муниципальной услуги, не препятствует</w:t>
      </w:r>
      <w:r w:rsidRPr="00E645B2">
        <w:rPr>
          <w:sz w:val="28"/>
          <w:szCs w:val="28"/>
        </w:rPr>
        <w:t xml:space="preserve"> повторному обращению после устранения причины, послужившей основанием для отказа.</w:t>
      </w:r>
    </w:p>
    <w:p w:rsidR="00252D4E" w:rsidRPr="00C85C3A" w:rsidRDefault="00252D4E" w:rsidP="00A83C93"/>
    <w:p w:rsidR="00252D4E" w:rsidRPr="006610DF" w:rsidRDefault="00252D4E" w:rsidP="006610DF">
      <w:pPr>
        <w:widowControl w:val="0"/>
        <w:autoSpaceDE w:val="0"/>
        <w:autoSpaceDN w:val="0"/>
        <w:adjustRightInd w:val="0"/>
        <w:jc w:val="center"/>
        <w:outlineLvl w:val="2"/>
        <w:rPr>
          <w:color w:val="000000"/>
          <w:sz w:val="28"/>
          <w:szCs w:val="28"/>
        </w:rPr>
      </w:pPr>
      <w:r w:rsidRPr="001A2E86">
        <w:rPr>
          <w:color w:val="000000"/>
          <w:sz w:val="28"/>
          <w:szCs w:val="28"/>
        </w:rPr>
        <w:t>Подраздел 2.</w:t>
      </w:r>
      <w:r>
        <w:rPr>
          <w:color w:val="000000"/>
          <w:sz w:val="28"/>
          <w:szCs w:val="28"/>
        </w:rPr>
        <w:t>9</w:t>
      </w:r>
      <w:r w:rsidRPr="001A2E86">
        <w:rPr>
          <w:color w:val="000000"/>
          <w:sz w:val="28"/>
          <w:szCs w:val="28"/>
        </w:rPr>
        <w:t xml:space="preserve">. </w:t>
      </w:r>
      <w:r w:rsidRPr="006610DF">
        <w:rPr>
          <w:color w:val="000000"/>
          <w:sz w:val="28"/>
          <w:szCs w:val="28"/>
        </w:rPr>
        <w:t>исчерпывающий перечень оснований для приостановления или отказа в предоставлении муниципальной услуги</w:t>
      </w:r>
    </w:p>
    <w:p w:rsidR="00252D4E" w:rsidRPr="001A2E86" w:rsidRDefault="00252D4E" w:rsidP="00A83C93">
      <w:pPr>
        <w:ind w:firstLine="709"/>
        <w:jc w:val="both"/>
        <w:rPr>
          <w:color w:val="000000"/>
          <w:sz w:val="28"/>
          <w:szCs w:val="28"/>
        </w:rPr>
      </w:pPr>
    </w:p>
    <w:p w:rsidR="00252D4E" w:rsidRPr="001A2E86" w:rsidRDefault="00252D4E" w:rsidP="00B511E4">
      <w:pPr>
        <w:autoSpaceDE w:val="0"/>
        <w:autoSpaceDN w:val="0"/>
        <w:ind w:firstLine="567"/>
        <w:jc w:val="both"/>
        <w:rPr>
          <w:color w:val="000000"/>
          <w:sz w:val="28"/>
          <w:szCs w:val="28"/>
        </w:rPr>
      </w:pPr>
      <w:r w:rsidRPr="001A2E86">
        <w:rPr>
          <w:color w:val="000000"/>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252D4E" w:rsidRPr="001A2E86" w:rsidRDefault="00252D4E" w:rsidP="00F3480E">
      <w:pPr>
        <w:widowControl w:val="0"/>
        <w:tabs>
          <w:tab w:val="left" w:pos="851"/>
          <w:tab w:val="left" w:pos="1260"/>
          <w:tab w:val="num" w:pos="1440"/>
        </w:tabs>
        <w:ind w:firstLine="567"/>
        <w:jc w:val="both"/>
        <w:rPr>
          <w:color w:val="000000"/>
          <w:sz w:val="28"/>
          <w:szCs w:val="28"/>
        </w:rPr>
      </w:pPr>
      <w:r w:rsidRPr="001A2E86">
        <w:rPr>
          <w:color w:val="000000"/>
          <w:sz w:val="28"/>
          <w:szCs w:val="28"/>
        </w:rPr>
        <w:t xml:space="preserve">2.10.2. Заявителю отказывается в предоставлении муниципальной услуги </w:t>
      </w:r>
      <w:bookmarkStart w:id="2" w:name="OLE_LINK1"/>
      <w:bookmarkStart w:id="3" w:name="OLE_LINK2"/>
      <w:r w:rsidRPr="001A2E86">
        <w:rPr>
          <w:color w:val="000000"/>
          <w:sz w:val="28"/>
          <w:szCs w:val="28"/>
        </w:rPr>
        <w:t>при наличии хотя бы одного из следующих оснований</w:t>
      </w:r>
      <w:bookmarkEnd w:id="2"/>
      <w:bookmarkEnd w:id="3"/>
      <w:r w:rsidRPr="001A2E86">
        <w:rPr>
          <w:color w:val="000000"/>
          <w:sz w:val="28"/>
          <w:szCs w:val="28"/>
        </w:rPr>
        <w:t xml:space="preserve">: </w:t>
      </w:r>
    </w:p>
    <w:p w:rsidR="00252D4E" w:rsidRPr="00326FD5" w:rsidRDefault="00252D4E" w:rsidP="004B3DFB">
      <w:pPr>
        <w:ind w:firstLine="709"/>
        <w:jc w:val="both"/>
        <w:rPr>
          <w:color w:val="0D0D0D"/>
          <w:sz w:val="28"/>
          <w:szCs w:val="28"/>
        </w:rPr>
      </w:pPr>
      <w:r w:rsidRPr="001A2E86">
        <w:rPr>
          <w:color w:val="000000"/>
          <w:sz w:val="28"/>
          <w:szCs w:val="28"/>
        </w:rPr>
        <w:t xml:space="preserve">- </w:t>
      </w:r>
      <w:r w:rsidRPr="00326FD5">
        <w:rPr>
          <w:color w:val="0D0D0D"/>
          <w:sz w:val="28"/>
          <w:szCs w:val="28"/>
        </w:rPr>
        <w:t xml:space="preserve"> заявление содержит вопрос, на который заявителю более двух раз давались письменные ответы по существу в связи с ранее напра</w:t>
      </w:r>
      <w:r>
        <w:rPr>
          <w:color w:val="0D0D0D"/>
          <w:sz w:val="28"/>
          <w:szCs w:val="28"/>
        </w:rPr>
        <w:t xml:space="preserve">вляемыми заявлениями, за исключением случаев, когда в заявлении </w:t>
      </w:r>
      <w:r w:rsidRPr="00326FD5">
        <w:rPr>
          <w:color w:val="0D0D0D"/>
          <w:sz w:val="28"/>
          <w:szCs w:val="28"/>
        </w:rPr>
        <w:t>приводятся новые обстоятельства;</w:t>
      </w:r>
    </w:p>
    <w:p w:rsidR="00252D4E" w:rsidRPr="00326FD5" w:rsidRDefault="00252D4E" w:rsidP="004B3DFB">
      <w:pPr>
        <w:ind w:firstLine="709"/>
        <w:jc w:val="both"/>
        <w:rPr>
          <w:color w:val="0D0D0D"/>
          <w:sz w:val="28"/>
          <w:szCs w:val="28"/>
        </w:rPr>
      </w:pPr>
      <w:r>
        <w:rPr>
          <w:color w:val="0D0D0D"/>
          <w:sz w:val="28"/>
          <w:szCs w:val="28"/>
        </w:rPr>
        <w:t>-</w:t>
      </w:r>
      <w:r w:rsidRPr="00326FD5">
        <w:rPr>
          <w:color w:val="0D0D0D"/>
          <w:sz w:val="28"/>
          <w:szCs w:val="28"/>
        </w:rPr>
        <w:t xml:space="preserve"> вопрос, содержащийся в заявлении, не входит в компетенцию </w:t>
      </w:r>
      <w:r>
        <w:rPr>
          <w:color w:val="0D0D0D"/>
          <w:sz w:val="28"/>
          <w:szCs w:val="28"/>
        </w:rPr>
        <w:t>Администрации</w:t>
      </w:r>
      <w:r w:rsidRPr="00326FD5">
        <w:rPr>
          <w:color w:val="0D0D0D"/>
          <w:sz w:val="28"/>
          <w:szCs w:val="28"/>
        </w:rPr>
        <w:t>.</w:t>
      </w:r>
    </w:p>
    <w:p w:rsidR="00252D4E" w:rsidRPr="00326FD5" w:rsidRDefault="00252D4E" w:rsidP="004B3DFB">
      <w:pPr>
        <w:ind w:firstLine="709"/>
        <w:jc w:val="both"/>
        <w:rPr>
          <w:color w:val="0D0D0D"/>
          <w:sz w:val="28"/>
          <w:szCs w:val="28"/>
        </w:rPr>
      </w:pPr>
      <w:r>
        <w:rPr>
          <w:color w:val="0D0D0D"/>
          <w:sz w:val="28"/>
          <w:szCs w:val="28"/>
        </w:rPr>
        <w:t>-</w:t>
      </w:r>
      <w:r w:rsidRPr="00326FD5">
        <w:rPr>
          <w:color w:val="0D0D0D"/>
          <w:sz w:val="28"/>
          <w:szCs w:val="28"/>
        </w:rPr>
        <w:t xml:space="preserve"> ответ по существу поставленного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52D4E" w:rsidRPr="00BC66D3" w:rsidRDefault="00252D4E" w:rsidP="004B3DFB">
      <w:pPr>
        <w:ind w:firstLine="709"/>
        <w:jc w:val="both"/>
        <w:rPr>
          <w:color w:val="0D0D0D"/>
          <w:sz w:val="28"/>
          <w:szCs w:val="28"/>
        </w:rPr>
      </w:pPr>
      <w:r>
        <w:rPr>
          <w:color w:val="0D0D0D"/>
          <w:sz w:val="28"/>
          <w:szCs w:val="28"/>
        </w:rPr>
        <w:t>-</w:t>
      </w:r>
      <w:r w:rsidRPr="00326FD5">
        <w:rPr>
          <w:color w:val="0D0D0D"/>
          <w:sz w:val="28"/>
          <w:szCs w:val="28"/>
        </w:rPr>
        <w:t xml:space="preserve"> обращение содержит нецензурные либо оскорбительные выражения, угрозы жизни, здоровью и имуществу должностного лица, а также членов его семьи. </w:t>
      </w:r>
      <w:r>
        <w:rPr>
          <w:color w:val="0D0D0D"/>
          <w:sz w:val="28"/>
          <w:szCs w:val="28"/>
        </w:rPr>
        <w:t xml:space="preserve"> </w:t>
      </w:r>
    </w:p>
    <w:p w:rsidR="00252D4E" w:rsidRPr="001A2E86" w:rsidRDefault="00252D4E" w:rsidP="00377CA1">
      <w:pPr>
        <w:widowControl w:val="0"/>
        <w:tabs>
          <w:tab w:val="left" w:pos="851"/>
          <w:tab w:val="left" w:pos="1260"/>
          <w:tab w:val="num" w:pos="1440"/>
        </w:tabs>
        <w:ind w:firstLine="567"/>
        <w:jc w:val="both"/>
        <w:rPr>
          <w:color w:val="000000"/>
          <w:sz w:val="28"/>
          <w:szCs w:val="28"/>
        </w:rPr>
      </w:pPr>
      <w:r w:rsidRPr="0098354D">
        <w:rPr>
          <w:sz w:val="28"/>
          <w:szCs w:val="28"/>
        </w:rPr>
        <w:t>2.10.</w:t>
      </w:r>
      <w:r>
        <w:rPr>
          <w:sz w:val="28"/>
          <w:szCs w:val="28"/>
        </w:rPr>
        <w:t>3</w:t>
      </w:r>
      <w:r w:rsidRPr="0098354D">
        <w:rPr>
          <w:sz w:val="28"/>
          <w:szCs w:val="28"/>
        </w:rPr>
        <w:t>. Не допускается отказ в предоставлении муниципальной услуги в случае, если</w:t>
      </w:r>
      <w:r w:rsidRPr="0098354D">
        <w:rPr>
          <w:color w:val="000000"/>
          <w:sz w:val="28"/>
          <w:szCs w:val="28"/>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98354D">
        <w:rPr>
          <w:color w:val="000000"/>
          <w:sz w:val="28"/>
          <w:szCs w:val="28"/>
          <w:lang w:eastAsia="ar-SA"/>
        </w:rPr>
        <w:t xml:space="preserve">Едином Портале, </w:t>
      </w:r>
      <w:r w:rsidRPr="0098354D">
        <w:rPr>
          <w:sz w:val="28"/>
          <w:szCs w:val="28"/>
        </w:rPr>
        <w:t>Региональном портале</w:t>
      </w:r>
      <w:r w:rsidRPr="0098354D">
        <w:rPr>
          <w:color w:val="000000"/>
          <w:sz w:val="28"/>
          <w:szCs w:val="28"/>
        </w:rPr>
        <w:t>.</w:t>
      </w:r>
    </w:p>
    <w:p w:rsidR="00252D4E" w:rsidRPr="001A2E86" w:rsidRDefault="00252D4E" w:rsidP="00B511E4">
      <w:pPr>
        <w:autoSpaceDE w:val="0"/>
        <w:autoSpaceDN w:val="0"/>
        <w:ind w:firstLine="567"/>
        <w:jc w:val="both"/>
        <w:rPr>
          <w:color w:val="000000"/>
          <w:sz w:val="28"/>
          <w:szCs w:val="28"/>
        </w:rPr>
      </w:pPr>
      <w:r w:rsidRPr="001A2E86">
        <w:rPr>
          <w:color w:val="000000"/>
          <w:sz w:val="28"/>
          <w:szCs w:val="28"/>
        </w:rPr>
        <w:t>2.10.</w:t>
      </w:r>
      <w:r>
        <w:rPr>
          <w:color w:val="000000"/>
          <w:sz w:val="28"/>
          <w:szCs w:val="28"/>
        </w:rPr>
        <w:t>4</w:t>
      </w:r>
      <w:r w:rsidRPr="001A2E86">
        <w:rPr>
          <w:color w:val="000000"/>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52D4E" w:rsidRPr="00C85C3A" w:rsidRDefault="00252D4E" w:rsidP="00347B9A">
      <w:pPr>
        <w:autoSpaceDE w:val="0"/>
        <w:autoSpaceDN w:val="0"/>
        <w:ind w:firstLine="709"/>
        <w:jc w:val="both"/>
        <w:rPr>
          <w:sz w:val="28"/>
          <w:szCs w:val="28"/>
        </w:rPr>
      </w:pPr>
    </w:p>
    <w:p w:rsidR="00252D4E" w:rsidRPr="006610DF" w:rsidRDefault="00252D4E" w:rsidP="000409B7">
      <w:pPr>
        <w:widowControl w:val="0"/>
        <w:autoSpaceDE w:val="0"/>
        <w:autoSpaceDN w:val="0"/>
        <w:adjustRightInd w:val="0"/>
        <w:jc w:val="center"/>
        <w:outlineLvl w:val="2"/>
        <w:rPr>
          <w:color w:val="000000"/>
          <w:sz w:val="28"/>
          <w:szCs w:val="28"/>
        </w:rPr>
      </w:pPr>
      <w:r w:rsidRPr="0098354D">
        <w:rPr>
          <w:color w:val="000000"/>
          <w:sz w:val="28"/>
          <w:szCs w:val="28"/>
        </w:rPr>
        <w:t xml:space="preserve">Подраздел 2.11. </w:t>
      </w:r>
      <w:r w:rsidRPr="006610DF">
        <w:rPr>
          <w:color w:val="000000"/>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52D4E" w:rsidRPr="00F77145" w:rsidRDefault="00252D4E" w:rsidP="00A83C93">
      <w:pPr>
        <w:autoSpaceDE w:val="0"/>
        <w:autoSpaceDN w:val="0"/>
        <w:adjustRightInd w:val="0"/>
        <w:ind w:firstLine="709"/>
        <w:jc w:val="both"/>
        <w:rPr>
          <w:sz w:val="28"/>
          <w:szCs w:val="28"/>
        </w:rPr>
      </w:pPr>
    </w:p>
    <w:p w:rsidR="00252D4E" w:rsidRPr="00F77145" w:rsidRDefault="00252D4E" w:rsidP="00A83C93">
      <w:pPr>
        <w:autoSpaceDE w:val="0"/>
        <w:autoSpaceDN w:val="0"/>
        <w:adjustRightInd w:val="0"/>
        <w:ind w:firstLine="709"/>
        <w:jc w:val="both"/>
        <w:rPr>
          <w:sz w:val="28"/>
          <w:szCs w:val="28"/>
        </w:rPr>
      </w:pPr>
      <w:r w:rsidRPr="00F77145">
        <w:rPr>
          <w:sz w:val="28"/>
          <w:szCs w:val="28"/>
        </w:rPr>
        <w:t>Услуги, которые являются необходимыми и обязательными для представления муниципальной услуги, отсутствуют.</w:t>
      </w:r>
    </w:p>
    <w:p w:rsidR="00252D4E" w:rsidRPr="00C85C3A" w:rsidRDefault="00252D4E" w:rsidP="00347B9A">
      <w:pPr>
        <w:rPr>
          <w:b/>
          <w:bCs/>
          <w:sz w:val="28"/>
          <w:szCs w:val="28"/>
        </w:rPr>
      </w:pPr>
    </w:p>
    <w:p w:rsidR="00252D4E" w:rsidRPr="006610DF" w:rsidRDefault="00252D4E"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2.12. </w:t>
      </w:r>
      <w:r w:rsidRPr="006610DF">
        <w:rPr>
          <w:color w:val="000000"/>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252D4E" w:rsidRPr="001A2E86" w:rsidRDefault="00252D4E" w:rsidP="00A83C93">
      <w:pPr>
        <w:autoSpaceDE w:val="0"/>
        <w:autoSpaceDN w:val="0"/>
        <w:adjustRightInd w:val="0"/>
        <w:ind w:firstLine="709"/>
        <w:jc w:val="both"/>
        <w:rPr>
          <w:b/>
          <w:bCs/>
          <w:color w:val="000000"/>
          <w:sz w:val="28"/>
          <w:szCs w:val="28"/>
        </w:rPr>
      </w:pPr>
    </w:p>
    <w:p w:rsidR="00252D4E" w:rsidRPr="001A2E86" w:rsidRDefault="00252D4E" w:rsidP="00A83C93">
      <w:pPr>
        <w:autoSpaceDE w:val="0"/>
        <w:autoSpaceDN w:val="0"/>
        <w:adjustRightInd w:val="0"/>
        <w:ind w:firstLine="709"/>
        <w:jc w:val="both"/>
        <w:rPr>
          <w:color w:val="000000"/>
          <w:sz w:val="28"/>
          <w:szCs w:val="28"/>
        </w:rPr>
      </w:pPr>
      <w:r w:rsidRPr="001A2E86">
        <w:rPr>
          <w:color w:val="000000"/>
          <w:sz w:val="28"/>
          <w:szCs w:val="28"/>
        </w:rPr>
        <w:t>Предоставление муниципальной услуги осуществляется бесплатно.</w:t>
      </w:r>
    </w:p>
    <w:p w:rsidR="00252D4E" w:rsidRPr="001A2E86" w:rsidRDefault="00252D4E" w:rsidP="00A83C93">
      <w:pPr>
        <w:autoSpaceDE w:val="0"/>
        <w:autoSpaceDN w:val="0"/>
        <w:adjustRightInd w:val="0"/>
        <w:ind w:firstLine="709"/>
        <w:jc w:val="both"/>
        <w:rPr>
          <w:color w:val="000000"/>
          <w:sz w:val="28"/>
          <w:szCs w:val="28"/>
        </w:rPr>
      </w:pPr>
    </w:p>
    <w:p w:rsidR="00252D4E" w:rsidRPr="006610DF" w:rsidRDefault="00252D4E"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w:t>
      </w:r>
      <w:r>
        <w:rPr>
          <w:color w:val="000000"/>
          <w:sz w:val="28"/>
          <w:szCs w:val="28"/>
        </w:rPr>
        <w:t>3</w:t>
      </w:r>
      <w:r w:rsidRPr="001A2E86">
        <w:rPr>
          <w:color w:val="000000"/>
          <w:sz w:val="28"/>
          <w:szCs w:val="28"/>
        </w:rPr>
        <w:t xml:space="preserve">. </w:t>
      </w:r>
      <w:r w:rsidRPr="006610DF">
        <w:rPr>
          <w:color w:val="000000"/>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52D4E" w:rsidRPr="001A2E86" w:rsidRDefault="00252D4E" w:rsidP="00A83C93">
      <w:pPr>
        <w:autoSpaceDE w:val="0"/>
        <w:autoSpaceDN w:val="0"/>
        <w:adjustRightInd w:val="0"/>
        <w:ind w:firstLine="851"/>
        <w:jc w:val="center"/>
        <w:outlineLvl w:val="1"/>
        <w:rPr>
          <w:b/>
          <w:bCs/>
          <w:color w:val="000000"/>
          <w:sz w:val="16"/>
          <w:szCs w:val="16"/>
        </w:rPr>
      </w:pPr>
    </w:p>
    <w:p w:rsidR="00252D4E" w:rsidRPr="001A2E86" w:rsidRDefault="00252D4E" w:rsidP="00A83C93">
      <w:pPr>
        <w:autoSpaceDE w:val="0"/>
        <w:autoSpaceDN w:val="0"/>
        <w:adjustRightInd w:val="0"/>
        <w:ind w:firstLine="709"/>
        <w:jc w:val="both"/>
        <w:outlineLvl w:val="1"/>
        <w:rPr>
          <w:color w:val="000000"/>
          <w:sz w:val="28"/>
          <w:szCs w:val="28"/>
        </w:rPr>
      </w:pPr>
      <w:r w:rsidRPr="001A2E86">
        <w:rPr>
          <w:color w:val="000000"/>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не должен превышать 15 минут.</w:t>
      </w:r>
    </w:p>
    <w:p w:rsidR="00252D4E" w:rsidRPr="001A2E86" w:rsidRDefault="00252D4E" w:rsidP="00A83C93">
      <w:pPr>
        <w:autoSpaceDE w:val="0"/>
        <w:autoSpaceDN w:val="0"/>
        <w:adjustRightInd w:val="0"/>
        <w:ind w:firstLine="709"/>
        <w:jc w:val="both"/>
        <w:outlineLvl w:val="1"/>
        <w:rPr>
          <w:color w:val="000000"/>
          <w:sz w:val="28"/>
          <w:szCs w:val="28"/>
        </w:rPr>
      </w:pPr>
    </w:p>
    <w:p w:rsidR="00252D4E" w:rsidRPr="006610DF" w:rsidRDefault="00252D4E" w:rsidP="006610DF">
      <w:pPr>
        <w:widowControl w:val="0"/>
        <w:autoSpaceDE w:val="0"/>
        <w:autoSpaceDN w:val="0"/>
        <w:adjustRightInd w:val="0"/>
        <w:jc w:val="center"/>
        <w:outlineLvl w:val="2"/>
        <w:rPr>
          <w:color w:val="000000"/>
          <w:sz w:val="28"/>
          <w:szCs w:val="28"/>
        </w:rPr>
      </w:pPr>
      <w:r w:rsidRPr="001A2E86">
        <w:rPr>
          <w:color w:val="000000"/>
          <w:sz w:val="28"/>
          <w:szCs w:val="28"/>
        </w:rPr>
        <w:t>Подраздел 2.1</w:t>
      </w:r>
      <w:r>
        <w:rPr>
          <w:color w:val="000000"/>
          <w:sz w:val="28"/>
          <w:szCs w:val="28"/>
        </w:rPr>
        <w:t>4</w:t>
      </w:r>
      <w:r w:rsidRPr="001A2E86">
        <w:rPr>
          <w:color w:val="000000"/>
          <w:sz w:val="28"/>
          <w:szCs w:val="28"/>
        </w:rPr>
        <w:t xml:space="preserve">. </w:t>
      </w:r>
      <w:r w:rsidRPr="006610DF">
        <w:rPr>
          <w:color w:val="000000"/>
          <w:sz w:val="28"/>
          <w:szCs w:val="28"/>
        </w:rPr>
        <w:t>срок и порядок регистрации запроса</w:t>
      </w:r>
    </w:p>
    <w:p w:rsidR="00252D4E" w:rsidRPr="006610DF" w:rsidRDefault="00252D4E" w:rsidP="006610DF">
      <w:pPr>
        <w:widowControl w:val="0"/>
        <w:autoSpaceDE w:val="0"/>
        <w:autoSpaceDN w:val="0"/>
        <w:adjustRightInd w:val="0"/>
        <w:jc w:val="center"/>
        <w:outlineLvl w:val="2"/>
        <w:rPr>
          <w:color w:val="000000"/>
          <w:sz w:val="28"/>
          <w:szCs w:val="28"/>
        </w:rPr>
      </w:pPr>
      <w:r w:rsidRPr="006610DF">
        <w:rPr>
          <w:color w:val="000000"/>
          <w:sz w:val="28"/>
          <w:szCs w:val="28"/>
        </w:rPr>
        <w:t>заявителя о предоставлении муниципальной услуги</w:t>
      </w:r>
    </w:p>
    <w:p w:rsidR="00252D4E" w:rsidRPr="006610DF" w:rsidRDefault="00252D4E" w:rsidP="006610DF">
      <w:pPr>
        <w:widowControl w:val="0"/>
        <w:autoSpaceDE w:val="0"/>
        <w:autoSpaceDN w:val="0"/>
        <w:adjustRightInd w:val="0"/>
        <w:jc w:val="center"/>
        <w:outlineLvl w:val="2"/>
        <w:rPr>
          <w:color w:val="000000"/>
          <w:sz w:val="28"/>
          <w:szCs w:val="28"/>
        </w:rPr>
      </w:pPr>
      <w:r w:rsidRPr="006610DF">
        <w:rPr>
          <w:color w:val="000000"/>
          <w:sz w:val="28"/>
          <w:szCs w:val="28"/>
        </w:rPr>
        <w:t>и услуги, предоставляемой организацией,</w:t>
      </w:r>
    </w:p>
    <w:p w:rsidR="00252D4E" w:rsidRDefault="00252D4E" w:rsidP="006610DF">
      <w:pPr>
        <w:widowControl w:val="0"/>
        <w:autoSpaceDE w:val="0"/>
        <w:autoSpaceDN w:val="0"/>
        <w:adjustRightInd w:val="0"/>
        <w:jc w:val="center"/>
        <w:outlineLvl w:val="2"/>
        <w:rPr>
          <w:color w:val="000000"/>
          <w:sz w:val="28"/>
          <w:szCs w:val="28"/>
        </w:rPr>
      </w:pPr>
      <w:r w:rsidRPr="006610DF">
        <w:rPr>
          <w:color w:val="000000"/>
          <w:sz w:val="28"/>
          <w:szCs w:val="28"/>
        </w:rPr>
        <w:t xml:space="preserve">участвующей в предоставлении муниципальной услуги, </w:t>
      </w:r>
    </w:p>
    <w:p w:rsidR="00252D4E" w:rsidRPr="006610DF" w:rsidRDefault="00252D4E" w:rsidP="006610DF">
      <w:pPr>
        <w:widowControl w:val="0"/>
        <w:autoSpaceDE w:val="0"/>
        <w:autoSpaceDN w:val="0"/>
        <w:adjustRightInd w:val="0"/>
        <w:jc w:val="center"/>
        <w:outlineLvl w:val="2"/>
        <w:rPr>
          <w:color w:val="000000"/>
          <w:sz w:val="28"/>
          <w:szCs w:val="28"/>
        </w:rPr>
      </w:pPr>
      <w:r w:rsidRPr="006610DF">
        <w:rPr>
          <w:color w:val="000000"/>
          <w:sz w:val="28"/>
          <w:szCs w:val="28"/>
        </w:rPr>
        <w:t>в том числе в электронной форме</w:t>
      </w:r>
    </w:p>
    <w:p w:rsidR="00252D4E" w:rsidRPr="001A2E86" w:rsidRDefault="00252D4E" w:rsidP="00A83C93">
      <w:pPr>
        <w:autoSpaceDE w:val="0"/>
        <w:autoSpaceDN w:val="0"/>
        <w:adjustRightInd w:val="0"/>
        <w:ind w:firstLine="851"/>
        <w:jc w:val="both"/>
        <w:rPr>
          <w:color w:val="000000"/>
          <w:sz w:val="28"/>
          <w:szCs w:val="28"/>
        </w:rPr>
      </w:pPr>
    </w:p>
    <w:p w:rsidR="00252D4E" w:rsidRPr="001A2E86" w:rsidRDefault="00252D4E" w:rsidP="009D0C4D">
      <w:pPr>
        <w:autoSpaceDE w:val="0"/>
        <w:autoSpaceDN w:val="0"/>
        <w:adjustRightInd w:val="0"/>
        <w:ind w:firstLine="709"/>
        <w:jc w:val="both"/>
        <w:rPr>
          <w:color w:val="000000"/>
          <w:sz w:val="28"/>
          <w:szCs w:val="28"/>
          <w:lang w:eastAsia="en-US"/>
        </w:rPr>
      </w:pPr>
      <w:bookmarkStart w:id="4" w:name="sub_212"/>
      <w:r w:rsidRPr="001A2E86">
        <w:rPr>
          <w:color w:val="000000"/>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w:t>
      </w:r>
      <w:r>
        <w:rPr>
          <w:color w:val="000000"/>
          <w:sz w:val="28"/>
          <w:szCs w:val="28"/>
        </w:rPr>
        <w:t xml:space="preserve">Регионального </w:t>
      </w:r>
      <w:r w:rsidRPr="0098354D">
        <w:rPr>
          <w:color w:val="000000"/>
          <w:sz w:val="28"/>
          <w:szCs w:val="28"/>
        </w:rPr>
        <w:t>портала</w:t>
      </w:r>
      <w:r w:rsidRPr="0098354D">
        <w:rPr>
          <w:color w:val="000000"/>
          <w:sz w:val="28"/>
          <w:szCs w:val="28"/>
          <w:lang w:eastAsia="en-US"/>
        </w:rPr>
        <w:t xml:space="preserve"> </w:t>
      </w:r>
      <w:r w:rsidRPr="0098354D">
        <w:rPr>
          <w:color w:val="000000"/>
          <w:sz w:val="28"/>
          <w:szCs w:val="28"/>
        </w:rPr>
        <w:t>осуществляется в день их поступления в Уполномоченный орган.</w:t>
      </w:r>
    </w:p>
    <w:p w:rsidR="00252D4E" w:rsidRPr="00C85C3A" w:rsidRDefault="00252D4E" w:rsidP="00B96851">
      <w:pPr>
        <w:autoSpaceDE w:val="0"/>
        <w:autoSpaceDN w:val="0"/>
        <w:adjustRightInd w:val="0"/>
        <w:ind w:firstLine="709"/>
        <w:jc w:val="both"/>
        <w:rPr>
          <w:sz w:val="28"/>
          <w:szCs w:val="28"/>
        </w:rPr>
      </w:pPr>
      <w:r w:rsidRPr="001A2E86">
        <w:rPr>
          <w:color w:val="000000"/>
          <w:sz w:val="28"/>
          <w:szCs w:val="28"/>
        </w:rPr>
        <w:t xml:space="preserve">Регистрация заявления о предоставлении муниципальной услуги с документами, указанными в подразделе 2.6 раздела </w:t>
      </w:r>
      <w:r>
        <w:rPr>
          <w:color w:val="000000"/>
          <w:sz w:val="28"/>
          <w:szCs w:val="28"/>
        </w:rPr>
        <w:t>2</w:t>
      </w:r>
      <w:r w:rsidRPr="001A2E86">
        <w:rPr>
          <w:color w:val="000000"/>
          <w:sz w:val="28"/>
          <w:szCs w:val="28"/>
        </w:rPr>
        <w:t xml:space="preserve"> Регламента, поступившими в выходной (нерабочий или праздничный) день, осуществляется в первый за ним рабочий день</w:t>
      </w:r>
      <w:r w:rsidRPr="00C85C3A">
        <w:rPr>
          <w:sz w:val="28"/>
          <w:szCs w:val="28"/>
        </w:rPr>
        <w:t>.</w:t>
      </w:r>
    </w:p>
    <w:p w:rsidR="00252D4E" w:rsidRPr="001A2E86" w:rsidRDefault="00252D4E" w:rsidP="00B96851">
      <w:pPr>
        <w:autoSpaceDE w:val="0"/>
        <w:autoSpaceDN w:val="0"/>
        <w:adjustRightInd w:val="0"/>
        <w:ind w:firstLine="709"/>
        <w:jc w:val="both"/>
        <w:rPr>
          <w:color w:val="000000"/>
          <w:sz w:val="28"/>
          <w:szCs w:val="28"/>
        </w:rPr>
      </w:pPr>
      <w:r w:rsidRPr="001A2E86">
        <w:rPr>
          <w:color w:val="000000"/>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252D4E" w:rsidRPr="001A2E86" w:rsidRDefault="00252D4E" w:rsidP="009D0C4D">
      <w:pPr>
        <w:autoSpaceDE w:val="0"/>
        <w:autoSpaceDN w:val="0"/>
        <w:adjustRightInd w:val="0"/>
        <w:ind w:firstLine="709"/>
        <w:jc w:val="both"/>
        <w:rPr>
          <w:color w:val="000000"/>
          <w:sz w:val="28"/>
          <w:szCs w:val="28"/>
          <w:lang w:eastAsia="en-US"/>
        </w:rPr>
      </w:pPr>
      <w:r>
        <w:rPr>
          <w:color w:val="000000"/>
          <w:sz w:val="28"/>
          <w:szCs w:val="28"/>
        </w:rPr>
        <w:t>Прием заявлений и документов, связанных с предоставлением Муниципальной услуги, может осуществляться в электронной форме посредством использования информационно – телекоммуникационных технологий, включая использование Единого портала и Регионального портала</w:t>
      </w:r>
      <w:r w:rsidRPr="0098354D">
        <w:rPr>
          <w:color w:val="000000"/>
          <w:sz w:val="28"/>
          <w:szCs w:val="28"/>
        </w:rPr>
        <w:t>.</w:t>
      </w:r>
    </w:p>
    <w:p w:rsidR="00252D4E" w:rsidRPr="001A2E86" w:rsidRDefault="00252D4E" w:rsidP="00A83C93">
      <w:pPr>
        <w:autoSpaceDE w:val="0"/>
        <w:autoSpaceDN w:val="0"/>
        <w:adjustRightInd w:val="0"/>
        <w:ind w:firstLine="709"/>
        <w:jc w:val="both"/>
        <w:rPr>
          <w:color w:val="000000"/>
          <w:sz w:val="28"/>
          <w:szCs w:val="28"/>
        </w:rPr>
      </w:pPr>
    </w:p>
    <w:bookmarkEnd w:id="4"/>
    <w:p w:rsidR="00252D4E" w:rsidRPr="006610DF" w:rsidRDefault="00252D4E" w:rsidP="00A83C93">
      <w:pPr>
        <w:widowControl w:val="0"/>
        <w:autoSpaceDE w:val="0"/>
        <w:autoSpaceDN w:val="0"/>
        <w:adjustRightInd w:val="0"/>
        <w:jc w:val="center"/>
        <w:outlineLvl w:val="2"/>
        <w:rPr>
          <w:color w:val="000000"/>
          <w:sz w:val="28"/>
          <w:szCs w:val="28"/>
        </w:rPr>
      </w:pPr>
      <w:r w:rsidRPr="00F8088B">
        <w:rPr>
          <w:color w:val="000000"/>
          <w:sz w:val="28"/>
          <w:szCs w:val="28"/>
        </w:rPr>
        <w:t>Подраздел 2.1</w:t>
      </w:r>
      <w:r>
        <w:rPr>
          <w:color w:val="000000"/>
          <w:sz w:val="28"/>
          <w:szCs w:val="28"/>
        </w:rPr>
        <w:t>5</w:t>
      </w:r>
      <w:r w:rsidRPr="00F8088B">
        <w:rPr>
          <w:color w:val="000000"/>
          <w:sz w:val="28"/>
          <w:szCs w:val="28"/>
        </w:rPr>
        <w:t>.</w:t>
      </w:r>
      <w:r w:rsidRPr="0098354D">
        <w:rPr>
          <w:color w:val="000000"/>
          <w:sz w:val="28"/>
          <w:szCs w:val="28"/>
        </w:rPr>
        <w:t xml:space="preserve"> </w:t>
      </w:r>
      <w:r w:rsidRPr="006610DF">
        <w:rPr>
          <w:color w:val="000000"/>
          <w:sz w:val="28"/>
          <w:szCs w:val="28"/>
        </w:rPr>
        <w:t xml:space="preserve">требования к помещениям, в которых </w:t>
      </w:r>
    </w:p>
    <w:p w:rsidR="00252D4E" w:rsidRPr="006610DF" w:rsidRDefault="00252D4E" w:rsidP="00A83C93">
      <w:pPr>
        <w:widowControl w:val="0"/>
        <w:autoSpaceDE w:val="0"/>
        <w:autoSpaceDN w:val="0"/>
        <w:adjustRightInd w:val="0"/>
        <w:jc w:val="center"/>
        <w:outlineLvl w:val="2"/>
        <w:rPr>
          <w:color w:val="000000"/>
          <w:sz w:val="28"/>
          <w:szCs w:val="28"/>
        </w:rPr>
      </w:pPr>
      <w:r w:rsidRPr="006610DF">
        <w:rPr>
          <w:color w:val="000000"/>
          <w:sz w:val="28"/>
          <w:szCs w:val="28"/>
        </w:rPr>
        <w:t>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мультимемедийной инфомации о порядке предоставления такой услуги, в том числе к обеспечению доступности для инвалидов указанных объектов в соотвествии с законодательством российской федерации о социальной защите инвалидов</w:t>
      </w:r>
    </w:p>
    <w:p w:rsidR="00252D4E" w:rsidRPr="001A2E86" w:rsidRDefault="00252D4E" w:rsidP="00A83C93">
      <w:pPr>
        <w:widowControl w:val="0"/>
        <w:autoSpaceDE w:val="0"/>
        <w:autoSpaceDN w:val="0"/>
        <w:adjustRightInd w:val="0"/>
        <w:jc w:val="center"/>
        <w:outlineLvl w:val="2"/>
        <w:rPr>
          <w:color w:val="000000"/>
          <w:sz w:val="28"/>
          <w:szCs w:val="28"/>
        </w:rPr>
      </w:pPr>
    </w:p>
    <w:p w:rsidR="00252D4E" w:rsidRPr="001A2E86" w:rsidRDefault="00252D4E" w:rsidP="00A83C93">
      <w:pPr>
        <w:ind w:firstLine="709"/>
        <w:jc w:val="both"/>
        <w:rPr>
          <w:color w:val="000000"/>
          <w:sz w:val="28"/>
          <w:szCs w:val="28"/>
        </w:rPr>
      </w:pPr>
      <w:r w:rsidRPr="001A2E86">
        <w:rPr>
          <w:color w:val="000000"/>
          <w:sz w:val="28"/>
          <w:szCs w:val="28"/>
        </w:rPr>
        <w:t>2.1</w:t>
      </w:r>
      <w:r>
        <w:rPr>
          <w:color w:val="000000"/>
          <w:sz w:val="28"/>
          <w:szCs w:val="28"/>
        </w:rPr>
        <w:t>5</w:t>
      </w:r>
      <w:r w:rsidRPr="001A2E86">
        <w:rPr>
          <w:color w:val="000000"/>
          <w:sz w:val="28"/>
          <w:szCs w:val="28"/>
        </w:rPr>
        <w:t xml:space="preserve">.1. Информация о графике (режиме) работы </w:t>
      </w:r>
      <w:r>
        <w:rPr>
          <w:color w:val="000000"/>
          <w:sz w:val="28"/>
          <w:szCs w:val="28"/>
        </w:rPr>
        <w:t>администрации Стародеревянковского сельского поселения Каневского района</w:t>
      </w:r>
      <w:r w:rsidRPr="001A2E86">
        <w:rPr>
          <w:color w:val="000000"/>
          <w:sz w:val="28"/>
          <w:szCs w:val="28"/>
        </w:rPr>
        <w:t>,</w:t>
      </w:r>
      <w:r>
        <w:rPr>
          <w:color w:val="000000"/>
          <w:sz w:val="28"/>
          <w:szCs w:val="28"/>
        </w:rPr>
        <w:t xml:space="preserve"> </w:t>
      </w:r>
      <w:r w:rsidRPr="001A2E86">
        <w:rPr>
          <w:color w:val="000000"/>
          <w:sz w:val="28"/>
          <w:szCs w:val="28"/>
        </w:rPr>
        <w:t>МФЦ размещается при входе в здание, в котором оно осуществляет свою деятельность, на видном месте.</w:t>
      </w:r>
    </w:p>
    <w:p w:rsidR="00252D4E" w:rsidRPr="001A2E86" w:rsidRDefault="00252D4E" w:rsidP="00471808">
      <w:pPr>
        <w:ind w:firstLine="708"/>
        <w:jc w:val="both"/>
        <w:rPr>
          <w:color w:val="000000"/>
          <w:spacing w:val="-4"/>
          <w:sz w:val="28"/>
          <w:szCs w:val="28"/>
        </w:rPr>
      </w:pPr>
      <w:r w:rsidRPr="001A2E86">
        <w:rPr>
          <w:color w:val="000000"/>
          <w:sz w:val="28"/>
          <w:szCs w:val="28"/>
        </w:rPr>
        <w:t xml:space="preserve">Здание, в котором предоставляется муниципальная услуга, должно быть </w:t>
      </w:r>
      <w:r w:rsidRPr="001A2E86">
        <w:rPr>
          <w:color w:val="000000"/>
          <w:spacing w:val="-4"/>
          <w:sz w:val="28"/>
          <w:szCs w:val="28"/>
        </w:rPr>
        <w:t>оборудовано отдельным входом для свободного доступа заявителей в помещение.</w:t>
      </w:r>
    </w:p>
    <w:p w:rsidR="00252D4E" w:rsidRPr="001A2E86" w:rsidRDefault="00252D4E" w:rsidP="00A83C93">
      <w:pPr>
        <w:ind w:firstLine="709"/>
        <w:jc w:val="both"/>
        <w:rPr>
          <w:color w:val="000000"/>
          <w:spacing w:val="-4"/>
          <w:sz w:val="28"/>
          <w:szCs w:val="28"/>
        </w:rPr>
      </w:pPr>
      <w:r w:rsidRPr="001A2E86">
        <w:rPr>
          <w:color w:val="000000"/>
          <w:spacing w:val="-4"/>
          <w:sz w:val="28"/>
          <w:szCs w:val="28"/>
        </w:rPr>
        <w:t xml:space="preserve">Вход в здание </w:t>
      </w:r>
      <w:r w:rsidRPr="0098354D">
        <w:rPr>
          <w:color w:val="000000"/>
          <w:spacing w:val="-4"/>
          <w:sz w:val="28"/>
          <w:szCs w:val="28"/>
        </w:rPr>
        <w:t xml:space="preserve">оборудован информационной табличкой (вывеской), содержащей информацию об </w:t>
      </w:r>
      <w:r>
        <w:rPr>
          <w:color w:val="000000"/>
          <w:spacing w:val="-4"/>
          <w:sz w:val="28"/>
          <w:szCs w:val="28"/>
        </w:rPr>
        <w:t>администрации</w:t>
      </w:r>
      <w:r w:rsidRPr="0098354D">
        <w:rPr>
          <w:color w:val="000000"/>
          <w:spacing w:val="-4"/>
          <w:sz w:val="28"/>
          <w:szCs w:val="28"/>
        </w:rPr>
        <w:t>,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252D4E" w:rsidRPr="001A2E86" w:rsidRDefault="00252D4E" w:rsidP="00A83C93">
      <w:pPr>
        <w:ind w:firstLine="709"/>
        <w:jc w:val="both"/>
        <w:rPr>
          <w:color w:val="000000"/>
          <w:spacing w:val="-4"/>
          <w:sz w:val="28"/>
          <w:szCs w:val="28"/>
        </w:rPr>
      </w:pPr>
      <w:r w:rsidRPr="001A2E86">
        <w:rPr>
          <w:color w:val="000000"/>
          <w:spacing w:val="-4"/>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w:t>
      </w:r>
      <w:r>
        <w:rPr>
          <w:color w:val="000000"/>
          <w:spacing w:val="-4"/>
          <w:sz w:val="28"/>
          <w:szCs w:val="28"/>
        </w:rPr>
        <w:t xml:space="preserve"> </w:t>
      </w:r>
      <w:r w:rsidRPr="001A2E86">
        <w:rPr>
          <w:color w:val="000000"/>
          <w:spacing w:val="-4"/>
          <w:sz w:val="28"/>
          <w:szCs w:val="28"/>
        </w:rPr>
        <w:t>Российской Федерации о социальной защите инвалидов, в том числе обеспечиваются:</w:t>
      </w:r>
    </w:p>
    <w:p w:rsidR="00252D4E" w:rsidRPr="001A2E86" w:rsidRDefault="00252D4E" w:rsidP="00A83C93">
      <w:pPr>
        <w:ind w:firstLine="709"/>
        <w:jc w:val="both"/>
        <w:rPr>
          <w:color w:val="000000"/>
          <w:spacing w:val="-4"/>
          <w:sz w:val="28"/>
          <w:szCs w:val="28"/>
        </w:rPr>
      </w:pPr>
      <w:r w:rsidRPr="001A2E86">
        <w:rPr>
          <w:color w:val="000000"/>
          <w:spacing w:val="-4"/>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252D4E" w:rsidRPr="001A2E86" w:rsidRDefault="00252D4E" w:rsidP="00A83C93">
      <w:pPr>
        <w:ind w:firstLine="709"/>
        <w:jc w:val="both"/>
        <w:rPr>
          <w:color w:val="000000"/>
          <w:spacing w:val="-4"/>
          <w:sz w:val="28"/>
          <w:szCs w:val="28"/>
        </w:rPr>
      </w:pPr>
      <w:r w:rsidRPr="001A2E86">
        <w:rPr>
          <w:color w:val="000000"/>
          <w:spacing w:val="-4"/>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252D4E" w:rsidRPr="001A2E86" w:rsidRDefault="00252D4E" w:rsidP="00A83C93">
      <w:pPr>
        <w:ind w:firstLine="709"/>
        <w:jc w:val="both"/>
        <w:rPr>
          <w:color w:val="000000"/>
          <w:spacing w:val="-4"/>
          <w:sz w:val="28"/>
          <w:szCs w:val="28"/>
        </w:rPr>
      </w:pPr>
      <w:r w:rsidRPr="001A2E86">
        <w:rPr>
          <w:color w:val="000000"/>
          <w:spacing w:val="-4"/>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252D4E" w:rsidRPr="001A2E86" w:rsidRDefault="00252D4E" w:rsidP="00A83C93">
      <w:pPr>
        <w:ind w:firstLine="709"/>
        <w:jc w:val="both"/>
        <w:rPr>
          <w:color w:val="000000"/>
          <w:spacing w:val="-4"/>
          <w:sz w:val="28"/>
          <w:szCs w:val="28"/>
        </w:rPr>
      </w:pPr>
      <w:r w:rsidRPr="001A2E86">
        <w:rPr>
          <w:color w:val="000000"/>
          <w:spacing w:val="-4"/>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252D4E" w:rsidRPr="001A2E86" w:rsidRDefault="00252D4E" w:rsidP="00F3480E">
      <w:pPr>
        <w:ind w:firstLine="709"/>
        <w:jc w:val="both"/>
        <w:rPr>
          <w:color w:val="000000"/>
          <w:spacing w:val="-4"/>
          <w:sz w:val="28"/>
          <w:szCs w:val="28"/>
        </w:rPr>
      </w:pPr>
      <w:r w:rsidRPr="001A2E86">
        <w:rPr>
          <w:color w:val="000000"/>
          <w:spacing w:val="-4"/>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52D4E" w:rsidRPr="001A2E86" w:rsidRDefault="00252D4E" w:rsidP="00F3480E">
      <w:pPr>
        <w:ind w:firstLine="709"/>
        <w:jc w:val="both"/>
        <w:rPr>
          <w:color w:val="000000"/>
          <w:spacing w:val="-4"/>
          <w:sz w:val="28"/>
          <w:szCs w:val="28"/>
        </w:rPr>
      </w:pPr>
      <w:r w:rsidRPr="001A2E86">
        <w:rPr>
          <w:color w:val="000000"/>
          <w:spacing w:val="-4"/>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52D4E" w:rsidRPr="001A2E86" w:rsidRDefault="00252D4E" w:rsidP="00A83C93">
      <w:pPr>
        <w:ind w:firstLine="709"/>
        <w:jc w:val="both"/>
        <w:rPr>
          <w:color w:val="000000"/>
          <w:spacing w:val="-4"/>
          <w:sz w:val="28"/>
          <w:szCs w:val="28"/>
        </w:rPr>
      </w:pPr>
      <w:r w:rsidRPr="001A2E86">
        <w:rPr>
          <w:color w:val="000000"/>
          <w:spacing w:val="-4"/>
          <w:sz w:val="28"/>
          <w:szCs w:val="28"/>
        </w:rPr>
        <w:t xml:space="preserve">оказание работниками </w:t>
      </w:r>
      <w:r>
        <w:rPr>
          <w:color w:val="000000"/>
          <w:spacing w:val="-4"/>
          <w:sz w:val="28"/>
          <w:szCs w:val="28"/>
        </w:rPr>
        <w:t>Уполномоченного органа</w:t>
      </w:r>
      <w:r w:rsidRPr="001A2E86">
        <w:rPr>
          <w:color w:val="000000"/>
          <w:spacing w:val="-4"/>
          <w:sz w:val="28"/>
          <w:szCs w:val="28"/>
        </w:rPr>
        <w:t>, предоставляющего услуги населению, помощи инвалидам в преодолении барьеров, мешающих получению ими услуг наравне с другими органами.</w:t>
      </w:r>
    </w:p>
    <w:p w:rsidR="00252D4E" w:rsidRPr="001A2E86" w:rsidRDefault="00252D4E" w:rsidP="00A83C93">
      <w:pPr>
        <w:ind w:firstLine="709"/>
        <w:jc w:val="both"/>
        <w:rPr>
          <w:color w:val="000000"/>
          <w:spacing w:val="-4"/>
          <w:sz w:val="28"/>
          <w:szCs w:val="28"/>
        </w:rPr>
      </w:pPr>
      <w:r w:rsidRPr="001A2E86">
        <w:rPr>
          <w:color w:val="000000"/>
          <w:spacing w:val="-4"/>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52D4E" w:rsidRPr="001A2E86" w:rsidRDefault="00252D4E" w:rsidP="00A83C93">
      <w:pPr>
        <w:ind w:firstLine="709"/>
        <w:jc w:val="both"/>
        <w:rPr>
          <w:color w:val="000000"/>
          <w:sz w:val="28"/>
          <w:szCs w:val="28"/>
        </w:rPr>
      </w:pPr>
      <w:r w:rsidRPr="001A2E86">
        <w:rPr>
          <w:color w:val="000000"/>
          <w:sz w:val="28"/>
          <w:szCs w:val="28"/>
        </w:rPr>
        <w:t>Помещения МФЦ для работы с заявителями оборудуются электронной системой</w:t>
      </w:r>
      <w:r>
        <w:rPr>
          <w:color w:val="000000"/>
          <w:sz w:val="28"/>
          <w:szCs w:val="28"/>
        </w:rPr>
        <w:t xml:space="preserve"> </w:t>
      </w:r>
      <w:r w:rsidRPr="001A2E86">
        <w:rPr>
          <w:color w:val="000000"/>
          <w:sz w:val="28"/>
          <w:szCs w:val="28"/>
        </w:rPr>
        <w:t>управления</w:t>
      </w:r>
      <w:r>
        <w:rPr>
          <w:color w:val="000000"/>
          <w:sz w:val="28"/>
          <w:szCs w:val="28"/>
        </w:rPr>
        <w:t xml:space="preserve"> </w:t>
      </w:r>
      <w:r w:rsidRPr="001A2E86">
        <w:rPr>
          <w:color w:val="000000"/>
          <w:sz w:val="28"/>
          <w:szCs w:val="28"/>
        </w:rPr>
        <w:t>очередью,</w:t>
      </w:r>
      <w:r>
        <w:rPr>
          <w:color w:val="000000"/>
          <w:sz w:val="28"/>
          <w:szCs w:val="28"/>
        </w:rPr>
        <w:t xml:space="preserve"> </w:t>
      </w:r>
      <w:r w:rsidRPr="001A2E86">
        <w:rPr>
          <w:color w:val="000000"/>
          <w:sz w:val="28"/>
          <w:szCs w:val="28"/>
        </w:rPr>
        <w:t xml:space="preserve"> которая</w:t>
      </w:r>
      <w:r>
        <w:rPr>
          <w:color w:val="000000"/>
          <w:sz w:val="28"/>
          <w:szCs w:val="28"/>
        </w:rPr>
        <w:t xml:space="preserve"> </w:t>
      </w:r>
      <w:r w:rsidRPr="001A2E86">
        <w:rPr>
          <w:color w:val="000000"/>
          <w:sz w:val="28"/>
          <w:szCs w:val="28"/>
        </w:rPr>
        <w:t>представляет</w:t>
      </w:r>
      <w:r>
        <w:rPr>
          <w:color w:val="000000"/>
          <w:sz w:val="28"/>
          <w:szCs w:val="28"/>
        </w:rPr>
        <w:t xml:space="preserve"> </w:t>
      </w:r>
      <w:r w:rsidRPr="001A2E86">
        <w:rPr>
          <w:color w:val="000000"/>
          <w:sz w:val="28"/>
          <w:szCs w:val="28"/>
        </w:rPr>
        <w:t>собой</w:t>
      </w:r>
      <w:r>
        <w:rPr>
          <w:color w:val="000000"/>
          <w:sz w:val="28"/>
          <w:szCs w:val="28"/>
        </w:rPr>
        <w:t xml:space="preserve"> </w:t>
      </w:r>
      <w:r w:rsidRPr="001A2E86">
        <w:rPr>
          <w:color w:val="000000"/>
          <w:sz w:val="28"/>
          <w:szCs w:val="28"/>
        </w:rPr>
        <w:t xml:space="preserve">комплекс </w:t>
      </w:r>
    </w:p>
    <w:p w:rsidR="00252D4E" w:rsidRPr="001A2E86" w:rsidRDefault="00252D4E" w:rsidP="007F7071">
      <w:pPr>
        <w:jc w:val="both"/>
        <w:rPr>
          <w:color w:val="000000"/>
          <w:sz w:val="28"/>
          <w:szCs w:val="28"/>
        </w:rPr>
      </w:pPr>
      <w:r w:rsidRPr="001A2E86">
        <w:rPr>
          <w:color w:val="000000"/>
          <w:sz w:val="28"/>
          <w:szCs w:val="28"/>
        </w:rPr>
        <w:t xml:space="preserve">программно-аппаратных средств, позволяющих оптимизировать управление очередями заявителей. </w:t>
      </w:r>
    </w:p>
    <w:p w:rsidR="00252D4E" w:rsidRPr="001A2E86" w:rsidRDefault="00252D4E" w:rsidP="00A83C93">
      <w:pPr>
        <w:ind w:firstLine="709"/>
        <w:jc w:val="both"/>
        <w:rPr>
          <w:color w:val="000000"/>
          <w:sz w:val="28"/>
          <w:szCs w:val="28"/>
        </w:rPr>
      </w:pPr>
      <w:r w:rsidRPr="001A2E86">
        <w:rPr>
          <w:color w:val="000000"/>
          <w:sz w:val="28"/>
          <w:szCs w:val="28"/>
        </w:rPr>
        <w:t>2.1</w:t>
      </w:r>
      <w:r>
        <w:rPr>
          <w:color w:val="000000"/>
          <w:sz w:val="28"/>
          <w:szCs w:val="28"/>
        </w:rPr>
        <w:t>5</w:t>
      </w:r>
      <w:r w:rsidRPr="001A2E86">
        <w:rPr>
          <w:color w:val="000000"/>
          <w:sz w:val="28"/>
          <w:szCs w:val="28"/>
        </w:rPr>
        <w:t>.2. Прием документов в Уполномоченном органе</w:t>
      </w:r>
      <w:r>
        <w:rPr>
          <w:color w:val="000000"/>
          <w:sz w:val="28"/>
          <w:szCs w:val="28"/>
        </w:rPr>
        <w:t>,</w:t>
      </w:r>
      <w:r w:rsidRPr="001A2E86">
        <w:rPr>
          <w:color w:val="000000"/>
          <w:sz w:val="28"/>
          <w:szCs w:val="28"/>
        </w:rPr>
        <w:t xml:space="preserve"> осуществляется в кабинете Уполномоченного органа.</w:t>
      </w:r>
    </w:p>
    <w:p w:rsidR="00252D4E" w:rsidRPr="001A2E86" w:rsidRDefault="00252D4E" w:rsidP="00A83C93">
      <w:pPr>
        <w:ind w:firstLine="709"/>
        <w:jc w:val="both"/>
        <w:rPr>
          <w:color w:val="000000"/>
          <w:sz w:val="28"/>
          <w:szCs w:val="28"/>
        </w:rPr>
      </w:pPr>
      <w:r w:rsidRPr="001A2E86">
        <w:rPr>
          <w:color w:val="000000"/>
          <w:sz w:val="28"/>
          <w:szCs w:val="28"/>
        </w:rPr>
        <w:t>2.1</w:t>
      </w:r>
      <w:r>
        <w:rPr>
          <w:color w:val="000000"/>
          <w:sz w:val="28"/>
          <w:szCs w:val="28"/>
        </w:rPr>
        <w:t>5</w:t>
      </w:r>
      <w:r w:rsidRPr="001A2E86">
        <w:rPr>
          <w:color w:val="000000"/>
          <w:sz w:val="28"/>
          <w:szCs w:val="28"/>
        </w:rPr>
        <w:t>.3.Помещения, предназначенные для приема заявителей, оборудуются информационными стендами, содержащими сведения.</w:t>
      </w:r>
    </w:p>
    <w:p w:rsidR="00252D4E" w:rsidRPr="001A2E86" w:rsidRDefault="00252D4E" w:rsidP="00A83C93">
      <w:pPr>
        <w:ind w:firstLine="709"/>
        <w:jc w:val="both"/>
        <w:rPr>
          <w:color w:val="000000"/>
          <w:sz w:val="28"/>
          <w:szCs w:val="28"/>
        </w:rPr>
      </w:pPr>
      <w:r w:rsidRPr="001A2E86">
        <w:rPr>
          <w:color w:val="000000"/>
          <w:sz w:val="28"/>
          <w:szCs w:val="28"/>
        </w:rPr>
        <w:t>Информационные стенды размещаются на видном, доступном месте.</w:t>
      </w:r>
    </w:p>
    <w:p w:rsidR="00252D4E" w:rsidRPr="001A2E86" w:rsidRDefault="00252D4E" w:rsidP="00A83C93">
      <w:pPr>
        <w:ind w:firstLine="709"/>
        <w:jc w:val="both"/>
        <w:rPr>
          <w:color w:val="000000"/>
          <w:spacing w:val="-4"/>
          <w:sz w:val="28"/>
          <w:szCs w:val="28"/>
        </w:rPr>
      </w:pPr>
      <w:r w:rsidRPr="001A2E86">
        <w:rPr>
          <w:color w:val="000000"/>
          <w:sz w:val="28"/>
          <w:szCs w:val="28"/>
        </w:rPr>
        <w:t xml:space="preserve">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w:t>
      </w:r>
      <w:r w:rsidRPr="001A2E86">
        <w:rPr>
          <w:color w:val="000000"/>
          <w:spacing w:val="-4"/>
          <w:sz w:val="28"/>
          <w:szCs w:val="28"/>
        </w:rPr>
        <w:t>быть снижены.</w:t>
      </w:r>
    </w:p>
    <w:p w:rsidR="00252D4E" w:rsidRPr="001A2E86" w:rsidRDefault="00252D4E" w:rsidP="00A83C93">
      <w:pPr>
        <w:ind w:firstLine="709"/>
        <w:jc w:val="both"/>
        <w:rPr>
          <w:color w:val="000000"/>
          <w:spacing w:val="-4"/>
          <w:sz w:val="28"/>
          <w:szCs w:val="28"/>
        </w:rPr>
      </w:pPr>
      <w:r w:rsidRPr="001A2E86">
        <w:rPr>
          <w:color w:val="000000"/>
          <w:spacing w:val="-4"/>
          <w:sz w:val="28"/>
          <w:szCs w:val="28"/>
        </w:rPr>
        <w:t>2.1</w:t>
      </w:r>
      <w:r>
        <w:rPr>
          <w:color w:val="000000"/>
          <w:spacing w:val="-4"/>
          <w:sz w:val="28"/>
          <w:szCs w:val="28"/>
        </w:rPr>
        <w:t>5</w:t>
      </w:r>
      <w:r w:rsidRPr="001A2E86">
        <w:rPr>
          <w:color w:val="000000"/>
          <w:spacing w:val="-4"/>
          <w:sz w:val="28"/>
          <w:szCs w:val="28"/>
        </w:rPr>
        <w:t>.4. Помещения для приема заявителей соответствует комфортным для граждан условиям и оптимальным условиям работы должностных лиц Уполномоченного органа и должны обеспечивать:</w:t>
      </w:r>
    </w:p>
    <w:p w:rsidR="00252D4E" w:rsidRPr="001A2E86" w:rsidRDefault="00252D4E" w:rsidP="00A83C93">
      <w:pPr>
        <w:ind w:firstLine="709"/>
        <w:jc w:val="both"/>
        <w:rPr>
          <w:color w:val="000000"/>
          <w:spacing w:val="-4"/>
          <w:sz w:val="28"/>
          <w:szCs w:val="28"/>
        </w:rPr>
      </w:pPr>
      <w:r w:rsidRPr="001A2E86">
        <w:rPr>
          <w:color w:val="000000"/>
          <w:spacing w:val="-4"/>
          <w:sz w:val="28"/>
          <w:szCs w:val="28"/>
        </w:rPr>
        <w:t>комфортное расположение заявителя и должностного лица Уполномоченного органа;</w:t>
      </w:r>
    </w:p>
    <w:p w:rsidR="00252D4E" w:rsidRPr="001A2E86" w:rsidRDefault="00252D4E" w:rsidP="00A83C93">
      <w:pPr>
        <w:ind w:firstLine="709"/>
        <w:jc w:val="both"/>
        <w:rPr>
          <w:color w:val="000000"/>
          <w:spacing w:val="-4"/>
          <w:sz w:val="28"/>
          <w:szCs w:val="28"/>
        </w:rPr>
      </w:pPr>
      <w:r w:rsidRPr="001A2E86">
        <w:rPr>
          <w:color w:val="000000"/>
          <w:spacing w:val="-4"/>
          <w:sz w:val="28"/>
          <w:szCs w:val="28"/>
        </w:rPr>
        <w:t>возможность и удобство оформления заявителем письменного обращения;</w:t>
      </w:r>
    </w:p>
    <w:p w:rsidR="00252D4E" w:rsidRPr="001A2E86" w:rsidRDefault="00252D4E" w:rsidP="00A83C93">
      <w:pPr>
        <w:ind w:firstLine="709"/>
        <w:jc w:val="both"/>
        <w:rPr>
          <w:color w:val="000000"/>
          <w:spacing w:val="-4"/>
          <w:sz w:val="28"/>
          <w:szCs w:val="28"/>
        </w:rPr>
      </w:pPr>
      <w:r w:rsidRPr="001A2E86">
        <w:rPr>
          <w:color w:val="000000"/>
          <w:spacing w:val="-4"/>
          <w:sz w:val="28"/>
          <w:szCs w:val="28"/>
        </w:rPr>
        <w:t>телефонную связь;</w:t>
      </w:r>
    </w:p>
    <w:p w:rsidR="00252D4E" w:rsidRPr="001A2E86" w:rsidRDefault="00252D4E" w:rsidP="00F3480E">
      <w:pPr>
        <w:ind w:firstLine="709"/>
        <w:jc w:val="both"/>
        <w:rPr>
          <w:color w:val="000000"/>
          <w:spacing w:val="-4"/>
          <w:sz w:val="28"/>
          <w:szCs w:val="28"/>
        </w:rPr>
      </w:pPr>
      <w:r w:rsidRPr="001A2E86">
        <w:rPr>
          <w:color w:val="000000"/>
          <w:spacing w:val="-4"/>
          <w:sz w:val="28"/>
          <w:szCs w:val="28"/>
        </w:rPr>
        <w:t>возможность копирования документов;</w:t>
      </w:r>
    </w:p>
    <w:p w:rsidR="00252D4E" w:rsidRPr="001A2E86" w:rsidRDefault="00252D4E" w:rsidP="00A83C93">
      <w:pPr>
        <w:ind w:firstLine="709"/>
        <w:jc w:val="both"/>
        <w:rPr>
          <w:color w:val="000000"/>
          <w:spacing w:val="-4"/>
          <w:sz w:val="28"/>
          <w:szCs w:val="28"/>
        </w:rPr>
      </w:pPr>
      <w:r w:rsidRPr="001A2E86">
        <w:rPr>
          <w:color w:val="000000"/>
          <w:spacing w:val="-4"/>
          <w:sz w:val="28"/>
          <w:szCs w:val="28"/>
        </w:rPr>
        <w:t>доступ к нормативным правовым актам, регулирующим предоставление муниципальной услуги;</w:t>
      </w:r>
    </w:p>
    <w:p w:rsidR="00252D4E" w:rsidRPr="001A2E86" w:rsidRDefault="00252D4E" w:rsidP="00A83C93">
      <w:pPr>
        <w:ind w:firstLine="709"/>
        <w:jc w:val="both"/>
        <w:rPr>
          <w:color w:val="000000"/>
          <w:spacing w:val="-4"/>
          <w:sz w:val="28"/>
          <w:szCs w:val="28"/>
        </w:rPr>
      </w:pPr>
      <w:r w:rsidRPr="001A2E86">
        <w:rPr>
          <w:color w:val="000000"/>
          <w:spacing w:val="-4"/>
          <w:sz w:val="28"/>
          <w:szCs w:val="28"/>
        </w:rPr>
        <w:t>наличие письменных принадлежностей и бумаги формата A4.</w:t>
      </w:r>
    </w:p>
    <w:p w:rsidR="00252D4E" w:rsidRPr="001C131A" w:rsidRDefault="00252D4E" w:rsidP="00A83C93">
      <w:pPr>
        <w:ind w:firstLine="709"/>
        <w:jc w:val="both"/>
        <w:rPr>
          <w:spacing w:val="-4"/>
          <w:sz w:val="28"/>
          <w:szCs w:val="28"/>
        </w:rPr>
      </w:pPr>
      <w:r w:rsidRPr="001A2E86">
        <w:rPr>
          <w:color w:val="000000"/>
          <w:spacing w:val="-4"/>
          <w:sz w:val="28"/>
          <w:szCs w:val="28"/>
        </w:rPr>
        <w:t>2.1</w:t>
      </w:r>
      <w:r>
        <w:rPr>
          <w:color w:val="000000"/>
          <w:spacing w:val="-4"/>
          <w:sz w:val="28"/>
          <w:szCs w:val="28"/>
        </w:rPr>
        <w:t>5</w:t>
      </w:r>
      <w:r w:rsidRPr="001A2E86">
        <w:rPr>
          <w:color w:val="000000"/>
          <w:spacing w:val="-4"/>
          <w:sz w:val="28"/>
          <w:szCs w:val="28"/>
        </w:rPr>
        <w:t xml:space="preserve">.5. Для ожидания заявителями приема, заполнения необходимых для получения муниципальной услуги документов отводятся места, оборудованные стульями или скамейками (банкетками),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w:t>
      </w:r>
      <w:r w:rsidRPr="001C131A">
        <w:rPr>
          <w:spacing w:val="-4"/>
          <w:sz w:val="28"/>
          <w:szCs w:val="28"/>
        </w:rPr>
        <w:t>возможности их размещения в помещении.</w:t>
      </w:r>
    </w:p>
    <w:p w:rsidR="00252D4E" w:rsidRPr="001C131A" w:rsidRDefault="00252D4E" w:rsidP="007F7071">
      <w:pPr>
        <w:widowControl w:val="0"/>
        <w:autoSpaceDE w:val="0"/>
        <w:autoSpaceDN w:val="0"/>
        <w:adjustRightInd w:val="0"/>
        <w:ind w:firstLine="709"/>
        <w:jc w:val="both"/>
        <w:rPr>
          <w:sz w:val="28"/>
          <w:szCs w:val="28"/>
        </w:rPr>
      </w:pPr>
      <w:r w:rsidRPr="001C131A">
        <w:rPr>
          <w:spacing w:val="-4"/>
          <w:sz w:val="28"/>
          <w:szCs w:val="28"/>
        </w:rPr>
        <w:t>2.1</w:t>
      </w:r>
      <w:r>
        <w:rPr>
          <w:spacing w:val="-4"/>
          <w:sz w:val="28"/>
          <w:szCs w:val="28"/>
        </w:rPr>
        <w:t>5</w:t>
      </w:r>
      <w:r w:rsidRPr="001C131A">
        <w:rPr>
          <w:spacing w:val="-4"/>
          <w:sz w:val="28"/>
          <w:szCs w:val="28"/>
        </w:rPr>
        <w:t xml:space="preserve">.6. </w:t>
      </w:r>
      <w:r w:rsidRPr="001C131A">
        <w:rPr>
          <w:sz w:val="28"/>
          <w:szCs w:val="28"/>
        </w:rPr>
        <w:t>Прием заявителей при предоставлении муниципальной услуги осуществляется согласно графику (режиму) работы Уполномоченного органа, МФЦ.</w:t>
      </w:r>
    </w:p>
    <w:p w:rsidR="00252D4E" w:rsidRPr="001A2E86" w:rsidRDefault="00252D4E" w:rsidP="00A83C93">
      <w:pPr>
        <w:ind w:firstLine="709"/>
        <w:jc w:val="both"/>
        <w:rPr>
          <w:color w:val="000000"/>
          <w:sz w:val="28"/>
          <w:szCs w:val="28"/>
        </w:rPr>
      </w:pPr>
      <w:r w:rsidRPr="001C131A">
        <w:rPr>
          <w:spacing w:val="-4"/>
          <w:sz w:val="28"/>
          <w:szCs w:val="28"/>
        </w:rPr>
        <w:t>2.1</w:t>
      </w:r>
      <w:r>
        <w:rPr>
          <w:spacing w:val="-4"/>
          <w:sz w:val="28"/>
          <w:szCs w:val="28"/>
        </w:rPr>
        <w:t>5</w:t>
      </w:r>
      <w:r w:rsidRPr="001C131A">
        <w:rPr>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w:t>
      </w:r>
      <w:r w:rsidRPr="001A2E86">
        <w:rPr>
          <w:color w:val="000000"/>
          <w:sz w:val="28"/>
          <w:szCs w:val="28"/>
        </w:rPr>
        <w:t xml:space="preserve"> компьютером с доступом к информационным ресурсам Уполномоченного органа.</w:t>
      </w:r>
    </w:p>
    <w:p w:rsidR="00252D4E" w:rsidRPr="001A2E86" w:rsidRDefault="00252D4E" w:rsidP="00A83C93">
      <w:pPr>
        <w:autoSpaceDE w:val="0"/>
        <w:autoSpaceDN w:val="0"/>
        <w:adjustRightInd w:val="0"/>
        <w:ind w:firstLine="709"/>
        <w:jc w:val="both"/>
        <w:rPr>
          <w:color w:val="000000"/>
          <w:sz w:val="28"/>
          <w:szCs w:val="28"/>
        </w:rPr>
      </w:pPr>
    </w:p>
    <w:p w:rsidR="00252D4E" w:rsidRPr="006610DF" w:rsidRDefault="00252D4E" w:rsidP="00A83C93">
      <w:pPr>
        <w:autoSpaceDE w:val="0"/>
        <w:autoSpaceDN w:val="0"/>
        <w:adjustRightInd w:val="0"/>
        <w:jc w:val="center"/>
        <w:outlineLvl w:val="1"/>
        <w:rPr>
          <w:color w:val="000000"/>
          <w:sz w:val="28"/>
          <w:szCs w:val="28"/>
        </w:rPr>
      </w:pPr>
      <w:r w:rsidRPr="001A2E86">
        <w:rPr>
          <w:color w:val="000000"/>
          <w:sz w:val="28"/>
          <w:szCs w:val="28"/>
        </w:rPr>
        <w:t>Подраздел 2.1</w:t>
      </w:r>
      <w:r>
        <w:rPr>
          <w:color w:val="000000"/>
          <w:sz w:val="28"/>
          <w:szCs w:val="28"/>
        </w:rPr>
        <w:t>6</w:t>
      </w:r>
      <w:r w:rsidRPr="001A2E86">
        <w:rPr>
          <w:color w:val="000000"/>
          <w:sz w:val="28"/>
          <w:szCs w:val="28"/>
        </w:rPr>
        <w:t xml:space="preserve">. </w:t>
      </w:r>
      <w:r w:rsidRPr="006610DF">
        <w:rPr>
          <w:color w:val="000000"/>
          <w:sz w:val="28"/>
          <w:szCs w:val="28"/>
        </w:rPr>
        <w:t xml:space="preserve">показатели доступности и качества </w:t>
      </w:r>
    </w:p>
    <w:p w:rsidR="00252D4E" w:rsidRPr="006610DF" w:rsidRDefault="00252D4E" w:rsidP="00547B8A">
      <w:pPr>
        <w:autoSpaceDE w:val="0"/>
        <w:autoSpaceDN w:val="0"/>
        <w:adjustRightInd w:val="0"/>
        <w:jc w:val="center"/>
        <w:outlineLvl w:val="1"/>
        <w:rPr>
          <w:color w:val="000000"/>
          <w:sz w:val="28"/>
          <w:szCs w:val="28"/>
        </w:rPr>
      </w:pPr>
      <w:r>
        <w:rPr>
          <w:color w:val="000000"/>
          <w:sz w:val="28"/>
          <w:szCs w:val="28"/>
        </w:rPr>
        <w:t xml:space="preserve">                    </w:t>
      </w:r>
      <w:r w:rsidRPr="006610DF">
        <w:rPr>
          <w:color w:val="000000"/>
          <w:sz w:val="28"/>
          <w:szCs w:val="28"/>
        </w:rPr>
        <w:t>муниципальной услуги</w:t>
      </w:r>
    </w:p>
    <w:p w:rsidR="00252D4E" w:rsidRPr="006610DF" w:rsidRDefault="00252D4E" w:rsidP="00A83C93">
      <w:pPr>
        <w:pStyle w:val="15"/>
        <w:spacing w:before="0" w:after="0"/>
        <w:ind w:firstLine="709"/>
        <w:rPr>
          <w:color w:val="000000"/>
          <w:sz w:val="28"/>
          <w:szCs w:val="28"/>
        </w:rPr>
      </w:pPr>
    </w:p>
    <w:p w:rsidR="00252D4E" w:rsidRPr="001A2E86" w:rsidRDefault="00252D4E" w:rsidP="00A83C93">
      <w:pPr>
        <w:widowControl w:val="0"/>
        <w:autoSpaceDE w:val="0"/>
        <w:autoSpaceDN w:val="0"/>
        <w:adjustRightInd w:val="0"/>
        <w:ind w:firstLine="709"/>
        <w:jc w:val="both"/>
        <w:rPr>
          <w:color w:val="000000"/>
          <w:sz w:val="28"/>
          <w:szCs w:val="28"/>
        </w:rPr>
      </w:pPr>
      <w:r w:rsidRPr="001A2E86">
        <w:rPr>
          <w:color w:val="000000"/>
          <w:sz w:val="28"/>
          <w:szCs w:val="28"/>
        </w:rPr>
        <w:t>2.1</w:t>
      </w:r>
      <w:r>
        <w:rPr>
          <w:color w:val="000000"/>
          <w:sz w:val="28"/>
          <w:szCs w:val="28"/>
        </w:rPr>
        <w:t>6</w:t>
      </w:r>
      <w:r w:rsidRPr="001A2E86">
        <w:rPr>
          <w:color w:val="000000"/>
          <w:sz w:val="28"/>
          <w:szCs w:val="28"/>
        </w:rPr>
        <w:t>.1. Основными показателями доступности и качества муниципальной услуги являются:</w:t>
      </w:r>
    </w:p>
    <w:p w:rsidR="00252D4E" w:rsidRPr="001C131A" w:rsidRDefault="00252D4E" w:rsidP="00F3480E">
      <w:pPr>
        <w:tabs>
          <w:tab w:val="num" w:pos="0"/>
          <w:tab w:val="left" w:pos="720"/>
          <w:tab w:val="left" w:pos="1260"/>
        </w:tabs>
        <w:ind w:firstLine="709"/>
        <w:jc w:val="both"/>
        <w:rPr>
          <w:sz w:val="28"/>
          <w:szCs w:val="28"/>
        </w:rPr>
      </w:pPr>
      <w:r w:rsidRPr="001A2E86">
        <w:rPr>
          <w:color w:val="000000"/>
          <w:sz w:val="28"/>
          <w:szCs w:val="28"/>
        </w:rPr>
        <w:t xml:space="preserve">1) </w:t>
      </w:r>
      <w:r w:rsidRPr="001C131A">
        <w:rPr>
          <w:sz w:val="28"/>
          <w:szCs w:val="28"/>
        </w:rPr>
        <w:t xml:space="preserve">количество взаимодействий заявителя с должностными лицами при предоставлении муниципальной услуги и их </w:t>
      </w:r>
      <w:r w:rsidRPr="0098354D">
        <w:rPr>
          <w:sz w:val="28"/>
          <w:szCs w:val="28"/>
        </w:rPr>
        <w:t xml:space="preserve">продолжительность. В процессе предоставления муниципальной услуги заявитель вправе обращаться в </w:t>
      </w:r>
      <w:r w:rsidRPr="0098354D">
        <w:rPr>
          <w:spacing w:val="-4"/>
          <w:sz w:val="28"/>
          <w:szCs w:val="28"/>
        </w:rPr>
        <w:t>Уполномоченный орган,</w:t>
      </w:r>
      <w:r w:rsidRPr="0098354D">
        <w:rPr>
          <w:sz w:val="28"/>
          <w:szCs w:val="28"/>
        </w:rPr>
        <w:t xml:space="preserve"> по мере необходимости, в том чис</w:t>
      </w:r>
      <w:r w:rsidRPr="001C131A">
        <w:rPr>
          <w:sz w:val="28"/>
          <w:szCs w:val="28"/>
        </w:rPr>
        <w:t>ле за получением информации о ходе предоставления муниципальной услуги;</w:t>
      </w:r>
    </w:p>
    <w:p w:rsidR="00252D4E" w:rsidRPr="001C131A" w:rsidRDefault="00252D4E" w:rsidP="00A83C93">
      <w:pPr>
        <w:ind w:firstLine="709"/>
        <w:jc w:val="both"/>
        <w:rPr>
          <w:sz w:val="28"/>
          <w:szCs w:val="28"/>
        </w:rPr>
      </w:pPr>
      <w:r w:rsidRPr="001C131A">
        <w:rPr>
          <w:sz w:val="28"/>
          <w:szCs w:val="28"/>
        </w:rPr>
        <w:t>2)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252D4E" w:rsidRPr="00C85C3A" w:rsidRDefault="00252D4E" w:rsidP="00D07BEB">
      <w:pPr>
        <w:widowControl w:val="0"/>
        <w:tabs>
          <w:tab w:val="left" w:pos="851"/>
        </w:tabs>
        <w:ind w:firstLine="567"/>
        <w:jc w:val="both"/>
        <w:rPr>
          <w:sz w:val="28"/>
          <w:szCs w:val="28"/>
        </w:rPr>
      </w:pPr>
      <w:r w:rsidRPr="001C131A">
        <w:rPr>
          <w:sz w:val="28"/>
          <w:szCs w:val="28"/>
        </w:rPr>
        <w:t>3) возможность получения информации о ходе предоставления муниципальной услуги</w:t>
      </w:r>
      <w:r w:rsidRPr="00C85C3A">
        <w:rPr>
          <w:sz w:val="28"/>
          <w:szCs w:val="28"/>
        </w:rPr>
        <w:t>, в том числе с использованием порталов;</w:t>
      </w:r>
    </w:p>
    <w:p w:rsidR="00252D4E" w:rsidRPr="00C85C3A" w:rsidRDefault="00252D4E" w:rsidP="00A83C93">
      <w:pPr>
        <w:ind w:firstLine="709"/>
        <w:jc w:val="both"/>
        <w:rPr>
          <w:sz w:val="28"/>
          <w:szCs w:val="28"/>
        </w:rPr>
      </w:pPr>
      <w:r w:rsidRPr="00C85C3A">
        <w:rPr>
          <w:sz w:val="28"/>
          <w:szCs w:val="28"/>
        </w:rPr>
        <w:t>4) установление должностных лиц, ответственных за предоставление муниципальной услуги;</w:t>
      </w:r>
    </w:p>
    <w:p w:rsidR="00252D4E" w:rsidRPr="00C85C3A" w:rsidRDefault="00252D4E" w:rsidP="00A83C93">
      <w:pPr>
        <w:ind w:firstLine="709"/>
        <w:jc w:val="both"/>
        <w:rPr>
          <w:sz w:val="28"/>
          <w:szCs w:val="28"/>
        </w:rPr>
      </w:pPr>
      <w:r w:rsidRPr="00C85C3A">
        <w:rPr>
          <w:sz w:val="28"/>
          <w:szCs w:val="28"/>
        </w:rPr>
        <w:t>5) установление и соблюдение требований к помещениям, в которых предоставляется услуга;</w:t>
      </w:r>
    </w:p>
    <w:p w:rsidR="00252D4E" w:rsidRPr="00C85C3A" w:rsidRDefault="00252D4E" w:rsidP="00A83C93">
      <w:pPr>
        <w:ind w:firstLine="709"/>
        <w:jc w:val="both"/>
        <w:rPr>
          <w:sz w:val="28"/>
          <w:szCs w:val="28"/>
        </w:rPr>
      </w:pPr>
      <w:r w:rsidRPr="00C85C3A">
        <w:rPr>
          <w:sz w:val="28"/>
          <w:szCs w:val="28"/>
        </w:rPr>
        <w:t>6)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52D4E" w:rsidRPr="00C85C3A" w:rsidRDefault="00252D4E" w:rsidP="00D07BEB">
      <w:pPr>
        <w:widowControl w:val="0"/>
        <w:tabs>
          <w:tab w:val="left" w:pos="851"/>
        </w:tabs>
        <w:ind w:firstLine="567"/>
        <w:jc w:val="both"/>
        <w:rPr>
          <w:sz w:val="28"/>
          <w:szCs w:val="28"/>
        </w:rPr>
      </w:pPr>
      <w:r w:rsidRPr="00C85C3A">
        <w:rPr>
          <w:sz w:val="28"/>
          <w:szCs w:val="28"/>
        </w:rPr>
        <w:t>7) 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252D4E" w:rsidRPr="00C85C3A" w:rsidRDefault="00252D4E" w:rsidP="00D07BEB">
      <w:pPr>
        <w:widowControl w:val="0"/>
        <w:ind w:firstLine="567"/>
        <w:jc w:val="both"/>
        <w:rPr>
          <w:sz w:val="28"/>
          <w:szCs w:val="28"/>
        </w:rPr>
      </w:pPr>
      <w:r w:rsidRPr="00C85C3A">
        <w:rPr>
          <w:sz w:val="28"/>
          <w:szCs w:val="28"/>
        </w:rPr>
        <w:t>8) оперативность и достоверность предоставляемой информации;</w:t>
      </w:r>
    </w:p>
    <w:p w:rsidR="00252D4E" w:rsidRPr="00C85C3A" w:rsidRDefault="00252D4E" w:rsidP="00D07BEB">
      <w:pPr>
        <w:widowControl w:val="0"/>
        <w:ind w:firstLine="567"/>
        <w:jc w:val="both"/>
        <w:rPr>
          <w:sz w:val="28"/>
          <w:szCs w:val="28"/>
        </w:rPr>
      </w:pPr>
      <w:r w:rsidRPr="00C85C3A">
        <w:rPr>
          <w:sz w:val="28"/>
          <w:szCs w:val="28"/>
        </w:rPr>
        <w:t>9) отсутствие обоснованных жалоб;</w:t>
      </w:r>
    </w:p>
    <w:p w:rsidR="00252D4E" w:rsidRDefault="00252D4E" w:rsidP="00D07BEB">
      <w:pPr>
        <w:widowControl w:val="0"/>
        <w:ind w:firstLine="567"/>
        <w:jc w:val="both"/>
        <w:rPr>
          <w:sz w:val="28"/>
          <w:szCs w:val="28"/>
        </w:rPr>
      </w:pPr>
      <w:r w:rsidRPr="001C131A">
        <w:rPr>
          <w:sz w:val="28"/>
          <w:szCs w:val="28"/>
        </w:rPr>
        <w:t>10) доступность информационных материалов.</w:t>
      </w:r>
    </w:p>
    <w:p w:rsidR="00252D4E" w:rsidRDefault="00252D4E" w:rsidP="00D07BEB">
      <w:pPr>
        <w:widowControl w:val="0"/>
        <w:ind w:firstLine="567"/>
        <w:jc w:val="both"/>
        <w:rPr>
          <w:sz w:val="28"/>
          <w:szCs w:val="28"/>
        </w:rPr>
      </w:pPr>
      <w:r>
        <w:rPr>
          <w:sz w:val="28"/>
          <w:szCs w:val="28"/>
        </w:rPr>
        <w:t>2.16.2.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52D4E" w:rsidRPr="001C131A" w:rsidRDefault="00252D4E" w:rsidP="00D07BEB">
      <w:pPr>
        <w:widowControl w:val="0"/>
        <w:ind w:firstLine="567"/>
        <w:jc w:val="both"/>
        <w:rPr>
          <w:sz w:val="28"/>
          <w:szCs w:val="28"/>
        </w:rPr>
      </w:pPr>
      <w:r>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252D4E" w:rsidRPr="00F77145" w:rsidRDefault="00252D4E" w:rsidP="00F05763">
      <w:pPr>
        <w:spacing w:line="240" w:lineRule="atLeast"/>
        <w:ind w:firstLine="709"/>
        <w:jc w:val="both"/>
        <w:rPr>
          <w:sz w:val="28"/>
          <w:szCs w:val="28"/>
        </w:rPr>
      </w:pPr>
      <w:r w:rsidRPr="00F77145">
        <w:rPr>
          <w:sz w:val="28"/>
          <w:szCs w:val="28"/>
        </w:rPr>
        <w:t>2.1</w:t>
      </w:r>
      <w:r>
        <w:rPr>
          <w:sz w:val="28"/>
          <w:szCs w:val="28"/>
        </w:rPr>
        <w:t>6.3</w:t>
      </w:r>
      <w:r w:rsidRPr="00F77145">
        <w:rPr>
          <w:sz w:val="28"/>
          <w:szCs w:val="28"/>
        </w:rPr>
        <w:t>. Для получения муниципальной услуги заявитель вправе обратиться в МФЦ, в пределах территории Краснодарского края, в соответствии со статьей 15.1 Федерального закона № 210-ФЗ путем подачи комплексного запроса о предоставлении двух и более государственных и (или) муниципальных услуг.</w:t>
      </w:r>
    </w:p>
    <w:p w:rsidR="00252D4E" w:rsidRPr="00C71141" w:rsidRDefault="00252D4E" w:rsidP="00514B9D">
      <w:pPr>
        <w:shd w:val="clear" w:color="auto" w:fill="FFFFFF"/>
        <w:spacing w:line="332" w:lineRule="atLeast"/>
        <w:ind w:firstLine="540"/>
        <w:jc w:val="both"/>
        <w:rPr>
          <w:color w:val="0070C0"/>
          <w:sz w:val="28"/>
          <w:szCs w:val="28"/>
        </w:rPr>
      </w:pPr>
    </w:p>
    <w:p w:rsidR="00252D4E" w:rsidRPr="006610DF" w:rsidRDefault="00252D4E" w:rsidP="006D24A6">
      <w:pPr>
        <w:ind w:firstLine="709"/>
        <w:jc w:val="center"/>
        <w:rPr>
          <w:sz w:val="28"/>
          <w:szCs w:val="28"/>
          <w:shd w:val="clear" w:color="auto" w:fill="FFFFFF"/>
        </w:rPr>
      </w:pPr>
      <w:r w:rsidRPr="0098354D">
        <w:rPr>
          <w:sz w:val="28"/>
          <w:szCs w:val="28"/>
        </w:rPr>
        <w:t>Подраздел 2.1</w:t>
      </w:r>
      <w:r>
        <w:rPr>
          <w:sz w:val="28"/>
          <w:szCs w:val="28"/>
        </w:rPr>
        <w:t>7</w:t>
      </w:r>
      <w:r w:rsidRPr="0098354D">
        <w:rPr>
          <w:sz w:val="28"/>
          <w:szCs w:val="28"/>
        </w:rPr>
        <w:t xml:space="preserve">. </w:t>
      </w:r>
      <w:r w:rsidRPr="006610DF">
        <w:rPr>
          <w:sz w:val="28"/>
          <w:szCs w:val="28"/>
          <w:shd w:val="clear" w:color="auto" w:fill="FFFFFF"/>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52D4E" w:rsidRPr="001A2E86" w:rsidRDefault="00252D4E" w:rsidP="006D24A6">
      <w:pPr>
        <w:ind w:firstLine="709"/>
        <w:jc w:val="center"/>
        <w:rPr>
          <w:color w:val="000000"/>
          <w:sz w:val="28"/>
          <w:szCs w:val="28"/>
          <w:shd w:val="clear" w:color="auto" w:fill="FFFFFF"/>
        </w:rPr>
      </w:pPr>
    </w:p>
    <w:p w:rsidR="00252D4E" w:rsidRPr="0098354D" w:rsidRDefault="00252D4E" w:rsidP="00D83205">
      <w:pPr>
        <w:spacing w:line="240" w:lineRule="atLeast"/>
        <w:ind w:firstLine="709"/>
        <w:jc w:val="both"/>
        <w:rPr>
          <w:color w:val="000000"/>
          <w:sz w:val="28"/>
          <w:szCs w:val="28"/>
        </w:rPr>
      </w:pPr>
      <w:r w:rsidRPr="0098354D">
        <w:rPr>
          <w:color w:val="000000"/>
          <w:sz w:val="28"/>
          <w:szCs w:val="28"/>
        </w:rPr>
        <w:t>2.1</w:t>
      </w:r>
      <w:r>
        <w:rPr>
          <w:color w:val="000000"/>
          <w:sz w:val="28"/>
          <w:szCs w:val="28"/>
        </w:rPr>
        <w:t>7</w:t>
      </w:r>
      <w:r w:rsidRPr="0098354D">
        <w:rPr>
          <w:color w:val="000000"/>
          <w:sz w:val="28"/>
          <w:szCs w:val="28"/>
        </w:rPr>
        <w:t xml:space="preserve">.1. При предоставлении муниципальных услуг </w:t>
      </w:r>
      <w:r w:rsidRPr="0098354D">
        <w:rPr>
          <w:color w:val="000000"/>
          <w:sz w:val="28"/>
          <w:szCs w:val="28"/>
        </w:rPr>
        <w:br/>
        <w:t>по экстерриториальному принципу Уполномоченный орган</w:t>
      </w:r>
      <w:r w:rsidRPr="0098354D">
        <w:rPr>
          <w:b/>
          <w:bCs/>
          <w:color w:val="000000"/>
          <w:sz w:val="28"/>
          <w:szCs w:val="28"/>
        </w:rPr>
        <w:t xml:space="preserve"> </w:t>
      </w:r>
      <w:r w:rsidRPr="0098354D">
        <w:rPr>
          <w:color w:val="000000"/>
          <w:sz w:val="28"/>
          <w:szCs w:val="28"/>
        </w:rPr>
        <w:t>не вправе требовать от заявителя или МФЦ в пределах территории Краснодарского края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52D4E" w:rsidRDefault="00252D4E" w:rsidP="0075486A">
      <w:pPr>
        <w:ind w:firstLine="567"/>
        <w:jc w:val="both"/>
        <w:rPr>
          <w:color w:val="000000"/>
          <w:sz w:val="28"/>
          <w:szCs w:val="28"/>
        </w:rPr>
      </w:pPr>
      <w:r w:rsidRPr="0098354D">
        <w:rPr>
          <w:color w:val="000000"/>
          <w:sz w:val="28"/>
          <w:szCs w:val="28"/>
        </w:rPr>
        <w:t>2.1</w:t>
      </w:r>
      <w:r>
        <w:rPr>
          <w:color w:val="000000"/>
          <w:sz w:val="28"/>
          <w:szCs w:val="28"/>
        </w:rPr>
        <w:t>7</w:t>
      </w:r>
      <w:r w:rsidRPr="0098354D">
        <w:rPr>
          <w:color w:val="000000"/>
          <w:sz w:val="28"/>
          <w:szCs w:val="28"/>
        </w:rPr>
        <w:t>.2. При предоставлении муниципальной услуги по экстерриториальному</w:t>
      </w:r>
      <w:r w:rsidRPr="001A2E86">
        <w:rPr>
          <w:color w:val="000000"/>
          <w:sz w:val="28"/>
          <w:szCs w:val="28"/>
        </w:rPr>
        <w:t xml:space="preserve"> принципу заявители</w:t>
      </w:r>
      <w:r>
        <w:rPr>
          <w:color w:val="000000"/>
          <w:sz w:val="28"/>
          <w:szCs w:val="28"/>
        </w:rPr>
        <w:t xml:space="preserve"> </w:t>
      </w:r>
      <w:r w:rsidRPr="001A2E86">
        <w:rPr>
          <w:color w:val="000000"/>
          <w:sz w:val="28"/>
          <w:szCs w:val="28"/>
        </w:rPr>
        <w:t>имеют право на обращение в любой МФЦ</w:t>
      </w:r>
      <w:r>
        <w:rPr>
          <w:color w:val="000000"/>
          <w:sz w:val="28"/>
          <w:szCs w:val="28"/>
        </w:rPr>
        <w:t xml:space="preserve"> </w:t>
      </w:r>
      <w:r w:rsidRPr="001A2E86">
        <w:rPr>
          <w:color w:val="000000"/>
          <w:sz w:val="28"/>
          <w:szCs w:val="28"/>
        </w:rPr>
        <w:t xml:space="preserve">в пределах территории Краснодарского края, </w:t>
      </w:r>
      <w:r w:rsidRPr="0075486A">
        <w:rPr>
          <w:color w:val="000000"/>
          <w:sz w:val="28"/>
          <w:szCs w:val="28"/>
        </w:rPr>
        <w:t xml:space="preserve">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Pr>
          <w:color w:val="000000"/>
          <w:sz w:val="28"/>
          <w:szCs w:val="28"/>
        </w:rPr>
        <w:t>МФЦ</w:t>
      </w:r>
      <w:r w:rsidRPr="0075486A">
        <w:rPr>
          <w:color w:val="000000"/>
          <w:sz w:val="28"/>
          <w:szCs w:val="28"/>
        </w:rPr>
        <w:t xml:space="preserve"> в пределах территории Краснодарского края на основании соглашений о взаимодействии, 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rsidR="00252D4E" w:rsidRPr="001C131A" w:rsidRDefault="00252D4E" w:rsidP="006D24A6">
      <w:pPr>
        <w:ind w:firstLine="709"/>
        <w:jc w:val="both"/>
        <w:rPr>
          <w:sz w:val="28"/>
          <w:szCs w:val="28"/>
        </w:rPr>
      </w:pPr>
      <w:r w:rsidRPr="001C131A">
        <w:rPr>
          <w:sz w:val="28"/>
          <w:szCs w:val="28"/>
        </w:rPr>
        <w:t>2.1</w:t>
      </w:r>
      <w:r>
        <w:rPr>
          <w:sz w:val="28"/>
          <w:szCs w:val="28"/>
        </w:rPr>
        <w:t>7</w:t>
      </w:r>
      <w:r w:rsidRPr="001C131A">
        <w:rPr>
          <w:sz w:val="28"/>
          <w:szCs w:val="28"/>
        </w:rPr>
        <w:t>.3.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52D4E" w:rsidRPr="001C131A" w:rsidRDefault="00252D4E" w:rsidP="006D24A6">
      <w:pPr>
        <w:ind w:firstLine="709"/>
        <w:jc w:val="both"/>
        <w:rPr>
          <w:sz w:val="28"/>
          <w:szCs w:val="28"/>
        </w:rPr>
      </w:pPr>
      <w:r>
        <w:rPr>
          <w:sz w:val="28"/>
          <w:szCs w:val="28"/>
        </w:rPr>
        <w:t xml:space="preserve">- </w:t>
      </w:r>
      <w:r w:rsidRPr="001C131A">
        <w:rPr>
          <w:sz w:val="28"/>
          <w:szCs w:val="28"/>
        </w:rPr>
        <w:t xml:space="preserve">в </w:t>
      </w:r>
      <w:r w:rsidRPr="001C131A">
        <w:rPr>
          <w:spacing w:val="-4"/>
          <w:sz w:val="28"/>
          <w:szCs w:val="28"/>
        </w:rPr>
        <w:t>Уполномоченный орган</w:t>
      </w:r>
      <w:r w:rsidRPr="001C131A">
        <w:rPr>
          <w:sz w:val="28"/>
          <w:szCs w:val="28"/>
        </w:rPr>
        <w:t>;</w:t>
      </w:r>
    </w:p>
    <w:p w:rsidR="00252D4E" w:rsidRPr="001C131A" w:rsidRDefault="00252D4E" w:rsidP="006D24A6">
      <w:pPr>
        <w:ind w:firstLine="709"/>
        <w:jc w:val="both"/>
        <w:rPr>
          <w:sz w:val="28"/>
          <w:szCs w:val="28"/>
        </w:rPr>
      </w:pPr>
      <w:r>
        <w:rPr>
          <w:sz w:val="28"/>
          <w:szCs w:val="28"/>
        </w:rPr>
        <w:t xml:space="preserve">- </w:t>
      </w:r>
      <w:r w:rsidRPr="001C131A">
        <w:rPr>
          <w:sz w:val="28"/>
          <w:szCs w:val="28"/>
        </w:rPr>
        <w:t>через МФЦ в Уполномоченный орган;</w:t>
      </w:r>
    </w:p>
    <w:p w:rsidR="00252D4E" w:rsidRPr="00CE5BC1" w:rsidRDefault="00252D4E" w:rsidP="006D24A6">
      <w:pPr>
        <w:widowControl w:val="0"/>
        <w:autoSpaceDE w:val="0"/>
        <w:autoSpaceDN w:val="0"/>
        <w:adjustRightInd w:val="0"/>
        <w:ind w:firstLine="567"/>
        <w:jc w:val="both"/>
        <w:rPr>
          <w:spacing w:val="-4"/>
          <w:sz w:val="28"/>
          <w:szCs w:val="28"/>
        </w:rPr>
      </w:pPr>
      <w:r>
        <w:rPr>
          <w:sz w:val="28"/>
          <w:szCs w:val="28"/>
        </w:rPr>
        <w:t xml:space="preserve"> </w:t>
      </w:r>
      <w:r w:rsidRPr="0098354D">
        <w:rPr>
          <w:sz w:val="28"/>
          <w:szCs w:val="28"/>
        </w:rPr>
        <w:t xml:space="preserve">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w:t>
      </w:r>
      <w:r>
        <w:rPr>
          <w:sz w:val="28"/>
          <w:szCs w:val="28"/>
        </w:rPr>
        <w:t xml:space="preserve">года </w:t>
      </w:r>
      <w:r w:rsidRPr="0098354D">
        <w:rPr>
          <w:sz w:val="28"/>
          <w:szCs w:val="28"/>
        </w:rPr>
        <w:t>№ 634 «О видах электронной подписи, использование которых допускается при обращении</w:t>
      </w:r>
      <w:r w:rsidRPr="00CE5BC1">
        <w:rPr>
          <w:sz w:val="28"/>
          <w:szCs w:val="28"/>
        </w:rPr>
        <w:t xml:space="preserve"> за получением государственных и муниципальных услуг» (далее – электронная подпись).</w:t>
      </w:r>
      <w:r w:rsidRPr="00CE5BC1">
        <w:rPr>
          <w:spacing w:val="-4"/>
          <w:sz w:val="28"/>
          <w:szCs w:val="28"/>
        </w:rPr>
        <w:t xml:space="preserve"> </w:t>
      </w:r>
    </w:p>
    <w:p w:rsidR="00252D4E" w:rsidRPr="00CE5BC1" w:rsidRDefault="00252D4E" w:rsidP="006D24A6">
      <w:pPr>
        <w:widowControl w:val="0"/>
        <w:autoSpaceDE w:val="0"/>
        <w:autoSpaceDN w:val="0"/>
        <w:adjustRightInd w:val="0"/>
        <w:ind w:firstLine="567"/>
        <w:jc w:val="both"/>
        <w:rPr>
          <w:spacing w:val="-4"/>
          <w:sz w:val="28"/>
          <w:szCs w:val="28"/>
        </w:rPr>
      </w:pPr>
      <w:r w:rsidRPr="00CE5BC1">
        <w:rPr>
          <w:spacing w:val="-4"/>
          <w:sz w:val="28"/>
          <w:szCs w:val="28"/>
        </w:rPr>
        <w:t xml:space="preserve">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w:t>
      </w:r>
      <w:r w:rsidRPr="00C70131">
        <w:rPr>
          <w:sz w:val="28"/>
          <w:szCs w:val="28"/>
        </w:rPr>
        <w:t>Региональный портал</w:t>
      </w:r>
      <w:r w:rsidRPr="00CE5BC1">
        <w:rPr>
          <w:spacing w:val="-4"/>
          <w:sz w:val="28"/>
          <w:szCs w:val="28"/>
        </w:rPr>
        <w:t xml:space="preserve"> путем заполнения специальной интерактивной формы (с использованием «Личного кабинета»).</w:t>
      </w:r>
    </w:p>
    <w:p w:rsidR="00252D4E" w:rsidRPr="001A2E86" w:rsidRDefault="00252D4E" w:rsidP="00B368C6">
      <w:pPr>
        <w:widowControl w:val="0"/>
        <w:autoSpaceDE w:val="0"/>
        <w:autoSpaceDN w:val="0"/>
        <w:adjustRightInd w:val="0"/>
        <w:jc w:val="center"/>
        <w:outlineLvl w:val="1"/>
        <w:rPr>
          <w:color w:val="000000"/>
          <w:sz w:val="28"/>
          <w:szCs w:val="28"/>
        </w:rPr>
      </w:pPr>
    </w:p>
    <w:p w:rsidR="00252D4E" w:rsidRPr="00EF790D" w:rsidRDefault="00252D4E" w:rsidP="00B368C6">
      <w:pPr>
        <w:widowControl w:val="0"/>
        <w:autoSpaceDE w:val="0"/>
        <w:autoSpaceDN w:val="0"/>
        <w:adjustRightInd w:val="0"/>
        <w:jc w:val="center"/>
        <w:outlineLvl w:val="1"/>
        <w:rPr>
          <w:color w:val="000000"/>
          <w:sz w:val="28"/>
          <w:szCs w:val="28"/>
        </w:rPr>
      </w:pPr>
      <w:r w:rsidRPr="001A2E86">
        <w:rPr>
          <w:color w:val="000000"/>
          <w:sz w:val="28"/>
          <w:szCs w:val="28"/>
        </w:rPr>
        <w:t xml:space="preserve">Раздел </w:t>
      </w:r>
      <w:r>
        <w:rPr>
          <w:color w:val="000000"/>
          <w:sz w:val="28"/>
          <w:szCs w:val="28"/>
        </w:rPr>
        <w:t>3</w:t>
      </w:r>
      <w:r w:rsidRPr="001A2E86">
        <w:rPr>
          <w:color w:val="000000"/>
          <w:sz w:val="28"/>
          <w:szCs w:val="28"/>
        </w:rPr>
        <w:t xml:space="preserve">. </w:t>
      </w:r>
      <w:r w:rsidRPr="00EF790D">
        <w:rPr>
          <w:color w:val="000000"/>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w:t>
      </w:r>
      <w:r w:rsidRPr="00DC7B6D">
        <w:rPr>
          <w:color w:val="000000"/>
        </w:rPr>
        <w:t xml:space="preserve">) </w:t>
      </w:r>
      <w:r w:rsidRPr="00EF790D">
        <w:rPr>
          <w:color w:val="000000"/>
          <w:sz w:val="28"/>
          <w:szCs w:val="28"/>
        </w:rPr>
        <w:t>в электронной форме</w:t>
      </w:r>
    </w:p>
    <w:p w:rsidR="00252D4E" w:rsidRPr="001A2E86" w:rsidRDefault="00252D4E" w:rsidP="009A05BE">
      <w:pPr>
        <w:widowControl w:val="0"/>
        <w:autoSpaceDE w:val="0"/>
        <w:autoSpaceDN w:val="0"/>
        <w:adjustRightInd w:val="0"/>
        <w:ind w:firstLine="567"/>
        <w:jc w:val="center"/>
        <w:outlineLvl w:val="1"/>
        <w:rPr>
          <w:color w:val="000000"/>
          <w:sz w:val="28"/>
          <w:szCs w:val="28"/>
        </w:rPr>
      </w:pPr>
    </w:p>
    <w:p w:rsidR="00252D4E" w:rsidRDefault="00252D4E" w:rsidP="00D338BB">
      <w:pPr>
        <w:autoSpaceDE w:val="0"/>
        <w:autoSpaceDN w:val="0"/>
        <w:adjustRightInd w:val="0"/>
        <w:jc w:val="center"/>
        <w:outlineLvl w:val="1"/>
        <w:rPr>
          <w:color w:val="000000"/>
          <w:sz w:val="28"/>
          <w:szCs w:val="28"/>
        </w:rPr>
      </w:pPr>
      <w:r w:rsidRPr="0098354D">
        <w:rPr>
          <w:color w:val="000000"/>
          <w:sz w:val="28"/>
          <w:szCs w:val="28"/>
        </w:rPr>
        <w:t xml:space="preserve">Подраздел 3.1. </w:t>
      </w:r>
      <w:r w:rsidRPr="00EF790D">
        <w:rPr>
          <w:color w:val="000000"/>
          <w:sz w:val="28"/>
          <w:szCs w:val="28"/>
        </w:rPr>
        <w:t xml:space="preserve">состав и последовательность, и сроки выполнения административных процедур (действий), требования к порядку выполнения </w:t>
      </w:r>
    </w:p>
    <w:p w:rsidR="00252D4E" w:rsidRPr="001A2E86" w:rsidRDefault="00252D4E" w:rsidP="00D338BB">
      <w:pPr>
        <w:autoSpaceDE w:val="0"/>
        <w:autoSpaceDN w:val="0"/>
        <w:adjustRightInd w:val="0"/>
        <w:jc w:val="center"/>
        <w:outlineLvl w:val="1"/>
        <w:rPr>
          <w:color w:val="000000"/>
          <w:sz w:val="28"/>
          <w:szCs w:val="28"/>
        </w:rPr>
      </w:pPr>
    </w:p>
    <w:p w:rsidR="00252D4E" w:rsidRPr="001A2E86" w:rsidRDefault="00252D4E" w:rsidP="009A05BE">
      <w:pPr>
        <w:widowControl w:val="0"/>
        <w:autoSpaceDE w:val="0"/>
        <w:autoSpaceDN w:val="0"/>
        <w:adjustRightInd w:val="0"/>
        <w:ind w:firstLine="709"/>
        <w:jc w:val="both"/>
        <w:rPr>
          <w:color w:val="000000"/>
          <w:sz w:val="28"/>
          <w:szCs w:val="28"/>
        </w:rPr>
      </w:pPr>
      <w:r w:rsidRPr="001A2E86">
        <w:rPr>
          <w:color w:val="000000"/>
          <w:sz w:val="28"/>
          <w:szCs w:val="28"/>
        </w:rPr>
        <w:t>3.1.1. Предоставление муниципальной услуги включает в себя следующие административные процедуры (действия):</w:t>
      </w:r>
    </w:p>
    <w:p w:rsidR="00252D4E" w:rsidRPr="001A2E86" w:rsidRDefault="00252D4E" w:rsidP="009A05BE">
      <w:pPr>
        <w:widowControl w:val="0"/>
        <w:ind w:firstLine="709"/>
        <w:jc w:val="both"/>
        <w:rPr>
          <w:color w:val="000000"/>
          <w:sz w:val="28"/>
          <w:szCs w:val="28"/>
        </w:rPr>
      </w:pPr>
      <w:r w:rsidRPr="001A2E86">
        <w:rPr>
          <w:color w:val="000000"/>
          <w:sz w:val="28"/>
          <w:szCs w:val="28"/>
        </w:rPr>
        <w:t>1) прием заявления и прилагаемых к нему документов, регистрация заявления и выдача заявителю расписки в получении заявления и документов;</w:t>
      </w:r>
    </w:p>
    <w:p w:rsidR="00252D4E" w:rsidRPr="001A2E86" w:rsidRDefault="00252D4E" w:rsidP="009A05BE">
      <w:pPr>
        <w:widowControl w:val="0"/>
        <w:ind w:firstLine="709"/>
        <w:jc w:val="both"/>
        <w:rPr>
          <w:color w:val="000000"/>
          <w:sz w:val="28"/>
          <w:szCs w:val="28"/>
        </w:rPr>
      </w:pPr>
      <w:r>
        <w:rPr>
          <w:color w:val="000000"/>
          <w:sz w:val="28"/>
          <w:szCs w:val="28"/>
        </w:rPr>
        <w:t xml:space="preserve">2) </w:t>
      </w:r>
      <w:r w:rsidRPr="001A2E86">
        <w:rPr>
          <w:color w:val="000000"/>
          <w:sz w:val="28"/>
          <w:szCs w:val="28"/>
        </w:rPr>
        <w:t xml:space="preserve">формирование и направление </w:t>
      </w:r>
      <w:r w:rsidRPr="001A2E86">
        <w:rPr>
          <w:color w:val="000000"/>
          <w:spacing w:val="-4"/>
          <w:sz w:val="28"/>
          <w:szCs w:val="28"/>
        </w:rPr>
        <w:t>Уполномоченным органом</w:t>
      </w:r>
      <w:r>
        <w:rPr>
          <w:color w:val="000000"/>
          <w:spacing w:val="-4"/>
          <w:sz w:val="28"/>
          <w:szCs w:val="28"/>
        </w:rPr>
        <w:t>,</w:t>
      </w:r>
      <w:r w:rsidRPr="001A2E86">
        <w:rPr>
          <w:color w:val="000000"/>
          <w:sz w:val="28"/>
          <w:szCs w:val="28"/>
        </w:rPr>
        <w:t xml:space="preserve">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w:t>
      </w:r>
      <w:r>
        <w:rPr>
          <w:color w:val="000000"/>
          <w:sz w:val="28"/>
          <w:szCs w:val="28"/>
        </w:rPr>
        <w:t>2</w:t>
      </w:r>
      <w:r w:rsidRPr="001A2E86">
        <w:rPr>
          <w:color w:val="000000"/>
          <w:sz w:val="28"/>
          <w:szCs w:val="28"/>
        </w:rPr>
        <w:t xml:space="preserve"> Регламента, заявителем самостоятельно);</w:t>
      </w:r>
    </w:p>
    <w:p w:rsidR="00252D4E" w:rsidRPr="00E645B2" w:rsidRDefault="00252D4E" w:rsidP="009A05BE">
      <w:pPr>
        <w:widowControl w:val="0"/>
        <w:ind w:firstLine="709"/>
        <w:jc w:val="both"/>
        <w:rPr>
          <w:sz w:val="28"/>
          <w:szCs w:val="28"/>
        </w:rPr>
      </w:pPr>
      <w:r w:rsidRPr="001A2E86">
        <w:rPr>
          <w:color w:val="000000"/>
          <w:sz w:val="28"/>
          <w:szCs w:val="28"/>
        </w:rPr>
        <w:t xml:space="preserve">3) рассмотрение заявления и прилагаемых к нему документов </w:t>
      </w:r>
      <w:r w:rsidRPr="001A2E86">
        <w:rPr>
          <w:color w:val="000000"/>
          <w:spacing w:val="-4"/>
          <w:sz w:val="28"/>
          <w:szCs w:val="28"/>
        </w:rPr>
        <w:t>Уполномоченным органом</w:t>
      </w:r>
      <w:r w:rsidRPr="001A2E86">
        <w:rPr>
          <w:color w:val="000000"/>
          <w:sz w:val="28"/>
          <w:szCs w:val="28"/>
        </w:rPr>
        <w:t xml:space="preserve"> и формирование результата предоставления муниципальной услуги в соответствии</w:t>
      </w:r>
      <w:r w:rsidRPr="00E645B2">
        <w:rPr>
          <w:sz w:val="28"/>
          <w:szCs w:val="28"/>
        </w:rPr>
        <w:t xml:space="preserve"> с заявлением либо принятие решения об отказе в предоставлении муниципальной услуги;</w:t>
      </w:r>
    </w:p>
    <w:p w:rsidR="00252D4E" w:rsidRDefault="00252D4E" w:rsidP="009A05BE">
      <w:pPr>
        <w:widowControl w:val="0"/>
        <w:ind w:firstLine="709"/>
        <w:jc w:val="both"/>
        <w:rPr>
          <w:sz w:val="28"/>
          <w:szCs w:val="28"/>
        </w:rPr>
      </w:pPr>
      <w:r>
        <w:rPr>
          <w:sz w:val="28"/>
          <w:szCs w:val="28"/>
        </w:rPr>
        <w:t>4</w:t>
      </w:r>
      <w:r w:rsidRPr="00E645B2">
        <w:rPr>
          <w:sz w:val="28"/>
          <w:szCs w:val="28"/>
        </w:rPr>
        <w:t>) выдача заявителю результата пред</w:t>
      </w:r>
      <w:r>
        <w:rPr>
          <w:sz w:val="28"/>
          <w:szCs w:val="28"/>
        </w:rPr>
        <w:t>оставления муниципальной услуги.</w:t>
      </w:r>
    </w:p>
    <w:p w:rsidR="00252D4E" w:rsidRDefault="00252D4E" w:rsidP="009A05BE">
      <w:pPr>
        <w:widowControl w:val="0"/>
        <w:tabs>
          <w:tab w:val="left" w:pos="851"/>
        </w:tabs>
        <w:ind w:firstLine="709"/>
        <w:jc w:val="both"/>
        <w:rPr>
          <w:sz w:val="28"/>
          <w:szCs w:val="28"/>
        </w:rPr>
      </w:pPr>
      <w:bookmarkStart w:id="5" w:name="OLE_LINK12"/>
      <w:bookmarkStart w:id="6" w:name="OLE_LINK13"/>
      <w:bookmarkStart w:id="7" w:name="OLE_LINK14"/>
      <w:r>
        <w:rPr>
          <w:sz w:val="28"/>
          <w:szCs w:val="28"/>
        </w:rPr>
        <w:t>А</w:t>
      </w:r>
      <w:r w:rsidRPr="00E645B2">
        <w:rPr>
          <w:sz w:val="28"/>
          <w:szCs w:val="28"/>
        </w:rPr>
        <w:t>дминистративные процедуры (действия)</w:t>
      </w:r>
      <w:r>
        <w:rPr>
          <w:sz w:val="28"/>
          <w:szCs w:val="28"/>
        </w:rPr>
        <w:t>:</w:t>
      </w:r>
    </w:p>
    <w:p w:rsidR="00252D4E" w:rsidRPr="00F77145" w:rsidRDefault="00252D4E" w:rsidP="009A05BE">
      <w:pPr>
        <w:widowControl w:val="0"/>
        <w:tabs>
          <w:tab w:val="left" w:pos="851"/>
        </w:tabs>
        <w:ind w:firstLine="709"/>
        <w:jc w:val="both"/>
        <w:rPr>
          <w:sz w:val="28"/>
          <w:szCs w:val="28"/>
        </w:rPr>
      </w:pPr>
      <w:r w:rsidRPr="00F77145">
        <w:rPr>
          <w:sz w:val="28"/>
          <w:szCs w:val="28"/>
        </w:rPr>
        <w:t>3.1.2. Прием заявления и прилагаемых к нему документов, регистрация заявления и выдача заявителю расписки в получении заявления и документов.</w:t>
      </w:r>
    </w:p>
    <w:p w:rsidR="00252D4E" w:rsidRPr="00F77145" w:rsidRDefault="00252D4E" w:rsidP="00227162">
      <w:pPr>
        <w:autoSpaceDE w:val="0"/>
        <w:autoSpaceDN w:val="0"/>
        <w:adjustRightInd w:val="0"/>
        <w:ind w:firstLine="709"/>
        <w:jc w:val="both"/>
        <w:rPr>
          <w:sz w:val="28"/>
          <w:szCs w:val="28"/>
          <w:lang w:eastAsia="en-US"/>
        </w:rPr>
      </w:pPr>
      <w:r w:rsidRPr="00F77145">
        <w:rPr>
          <w:sz w:val="28"/>
          <w:szCs w:val="28"/>
        </w:rPr>
        <w:t xml:space="preserve">3.1.2.1. Основанием для начала административной процедуры (действия) является обращение гражданина в </w:t>
      </w:r>
      <w:r w:rsidRPr="00F77145">
        <w:rPr>
          <w:spacing w:val="-4"/>
          <w:sz w:val="28"/>
          <w:szCs w:val="28"/>
        </w:rPr>
        <w:t>Уполномоченный орган</w:t>
      </w:r>
      <w:r w:rsidRPr="00F77145">
        <w:rPr>
          <w:sz w:val="28"/>
          <w:szCs w:val="28"/>
        </w:rPr>
        <w:t xml:space="preserve">, в том числе посредством использования информационно-телекоммуникационных технологий, включая использование Единого портала, Регионального портала, с заявлением и документами, указанными в </w:t>
      </w:r>
      <w:r>
        <w:rPr>
          <w:sz w:val="28"/>
          <w:szCs w:val="28"/>
        </w:rPr>
        <w:t>подразделу 2.5</w:t>
      </w:r>
      <w:r w:rsidRPr="00F77145">
        <w:rPr>
          <w:sz w:val="28"/>
          <w:szCs w:val="28"/>
        </w:rPr>
        <w:t xml:space="preserve"> раздела </w:t>
      </w:r>
      <w:r>
        <w:rPr>
          <w:sz w:val="28"/>
          <w:szCs w:val="28"/>
        </w:rPr>
        <w:t>2</w:t>
      </w:r>
      <w:r w:rsidRPr="00F77145">
        <w:rPr>
          <w:sz w:val="28"/>
          <w:szCs w:val="28"/>
        </w:rPr>
        <w:t xml:space="preserve"> Регламента. </w:t>
      </w:r>
    </w:p>
    <w:bookmarkEnd w:id="5"/>
    <w:bookmarkEnd w:id="6"/>
    <w:bookmarkEnd w:id="7"/>
    <w:p w:rsidR="00252D4E" w:rsidRPr="001A2E86" w:rsidRDefault="00252D4E" w:rsidP="009A05BE">
      <w:pPr>
        <w:autoSpaceDE w:val="0"/>
        <w:autoSpaceDN w:val="0"/>
        <w:adjustRightInd w:val="0"/>
        <w:ind w:firstLine="851"/>
        <w:jc w:val="both"/>
        <w:rPr>
          <w:color w:val="000000"/>
          <w:sz w:val="28"/>
          <w:szCs w:val="28"/>
        </w:rPr>
      </w:pPr>
      <w:r w:rsidRPr="001A2E86">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252D4E" w:rsidRPr="0098354D" w:rsidRDefault="00252D4E" w:rsidP="00227162">
      <w:pPr>
        <w:autoSpaceDE w:val="0"/>
        <w:autoSpaceDN w:val="0"/>
        <w:adjustRightInd w:val="0"/>
        <w:ind w:firstLine="709"/>
        <w:jc w:val="both"/>
        <w:rPr>
          <w:color w:val="000000"/>
          <w:sz w:val="28"/>
          <w:szCs w:val="28"/>
          <w:lang w:eastAsia="en-US"/>
        </w:rPr>
      </w:pPr>
      <w:r w:rsidRPr="0098354D">
        <w:rPr>
          <w:color w:val="000000"/>
          <w:sz w:val="28"/>
          <w:szCs w:val="28"/>
        </w:rPr>
        <w:t>Запись на прием проводится посредством Единого портала, Регионального портала</w:t>
      </w:r>
      <w:r w:rsidRPr="0098354D">
        <w:rPr>
          <w:color w:val="000000"/>
          <w:sz w:val="28"/>
          <w:szCs w:val="28"/>
          <w:lang w:eastAsia="en-US"/>
        </w:rPr>
        <w:t>.</w:t>
      </w:r>
    </w:p>
    <w:p w:rsidR="00252D4E" w:rsidRPr="001A2E86" w:rsidRDefault="00252D4E" w:rsidP="009A05BE">
      <w:pPr>
        <w:autoSpaceDE w:val="0"/>
        <w:autoSpaceDN w:val="0"/>
        <w:adjustRightInd w:val="0"/>
        <w:ind w:firstLine="851"/>
        <w:jc w:val="both"/>
        <w:rPr>
          <w:color w:val="000000"/>
          <w:sz w:val="28"/>
          <w:szCs w:val="28"/>
        </w:rPr>
      </w:pPr>
      <w:r w:rsidRPr="0098354D">
        <w:rPr>
          <w:color w:val="000000"/>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98354D">
        <w:rPr>
          <w:color w:val="000000"/>
          <w:spacing w:val="-4"/>
          <w:sz w:val="28"/>
          <w:szCs w:val="28"/>
        </w:rPr>
        <w:t>Уполномоченном органе</w:t>
      </w:r>
      <w:r w:rsidRPr="0098354D">
        <w:rPr>
          <w:color w:val="000000"/>
          <w:sz w:val="28"/>
          <w:szCs w:val="28"/>
        </w:rPr>
        <w:t>, МФЦ графика приема заявителей</w:t>
      </w:r>
      <w:r w:rsidRPr="001A2E86">
        <w:rPr>
          <w:color w:val="000000"/>
          <w:sz w:val="28"/>
          <w:szCs w:val="28"/>
        </w:rPr>
        <w:t>.</w:t>
      </w:r>
    </w:p>
    <w:p w:rsidR="00252D4E" w:rsidRPr="001A2E86" w:rsidRDefault="00252D4E" w:rsidP="005618FA">
      <w:pPr>
        <w:autoSpaceDE w:val="0"/>
        <w:autoSpaceDN w:val="0"/>
        <w:adjustRightInd w:val="0"/>
        <w:ind w:firstLine="851"/>
        <w:jc w:val="both"/>
        <w:rPr>
          <w:color w:val="000000"/>
          <w:sz w:val="28"/>
          <w:szCs w:val="28"/>
        </w:rPr>
      </w:pPr>
      <w:r w:rsidRPr="001A2E86">
        <w:rPr>
          <w:color w:val="000000"/>
          <w:spacing w:val="-4"/>
          <w:sz w:val="28"/>
          <w:szCs w:val="28"/>
        </w:rPr>
        <w:t>Уполномоченный орган</w:t>
      </w:r>
      <w:r w:rsidRPr="001A2E86">
        <w:rPr>
          <w:color w:val="000000"/>
          <w:sz w:val="28"/>
          <w:szCs w:val="28"/>
        </w:rPr>
        <w:t xml:space="preserve">, МФЦ не вправе требовать от заявителя совершения иных действий, </w:t>
      </w:r>
      <w:r>
        <w:rPr>
          <w:color w:val="000000"/>
          <w:sz w:val="28"/>
          <w:szCs w:val="28"/>
        </w:rPr>
        <w:t xml:space="preserve">кроме прохождения идентификации </w:t>
      </w:r>
      <w:r w:rsidRPr="001A2E86">
        <w:rPr>
          <w:color w:val="000000"/>
          <w:sz w:val="28"/>
          <w:szCs w:val="28"/>
        </w:rPr>
        <w:t>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52D4E" w:rsidRPr="001A2E86" w:rsidRDefault="00252D4E" w:rsidP="009A05BE">
      <w:pPr>
        <w:widowControl w:val="0"/>
        <w:tabs>
          <w:tab w:val="left" w:pos="851"/>
        </w:tabs>
        <w:autoSpaceDE w:val="0"/>
        <w:autoSpaceDN w:val="0"/>
        <w:adjustRightInd w:val="0"/>
        <w:ind w:firstLine="709"/>
        <w:jc w:val="both"/>
        <w:rPr>
          <w:color w:val="000000"/>
          <w:sz w:val="28"/>
          <w:szCs w:val="28"/>
        </w:rPr>
      </w:pPr>
      <w:r>
        <w:rPr>
          <w:color w:val="000000"/>
          <w:sz w:val="28"/>
          <w:szCs w:val="28"/>
        </w:rPr>
        <w:t>3.1.2.2</w:t>
      </w:r>
      <w:r w:rsidRPr="001A2E86">
        <w:rPr>
          <w:color w:val="000000"/>
          <w:sz w:val="28"/>
          <w:szCs w:val="28"/>
        </w:rPr>
        <w:t xml:space="preserve">. При обращении заявителя в </w:t>
      </w:r>
      <w:r>
        <w:rPr>
          <w:color w:val="000000"/>
          <w:sz w:val="28"/>
          <w:szCs w:val="28"/>
        </w:rPr>
        <w:t>администрацию,</w:t>
      </w:r>
      <w:r w:rsidRPr="001A2E86">
        <w:rPr>
          <w:color w:val="000000"/>
          <w:sz w:val="28"/>
          <w:szCs w:val="28"/>
        </w:rPr>
        <w:t xml:space="preserve"> ответственный специалист при приеме заявления:</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устанавливает предмет обращения;</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проверяет соответствие представленных документов установленным требованиям, удостоверяясь, что:</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тексты документов написаны разборчиво;</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фамилии, имена и отчества физических лиц, адреса их мест жительства написаны полностью;</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в документах нет подчисток, приписок, зачеркнутых слов и иных не оговоренных в них исправлений;</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документы не исполнены карандашом;</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документы не имеют серьезных повреждений, наличие которых не позволяет однозначно истолковать их содержание;</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срок действия документов не истек;</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документы содержат информацию, необходимую для предоставления муниципальной услуги, указанной в заявлении;</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документы представлены в полном объеме;</w:t>
      </w:r>
    </w:p>
    <w:p w:rsidR="00252D4E" w:rsidRPr="001A2E86" w:rsidRDefault="00252D4E" w:rsidP="009A05BE">
      <w:pPr>
        <w:widowControl w:val="0"/>
        <w:ind w:firstLine="709"/>
        <w:jc w:val="both"/>
        <w:rPr>
          <w:color w:val="000000"/>
          <w:sz w:val="28"/>
          <w:szCs w:val="28"/>
        </w:rPr>
      </w:pPr>
      <w:r>
        <w:rPr>
          <w:color w:val="000000"/>
          <w:sz w:val="28"/>
          <w:szCs w:val="28"/>
        </w:rPr>
        <w:t>-</w:t>
      </w:r>
      <w:r w:rsidRPr="001A2E86">
        <w:rPr>
          <w:color w:val="000000"/>
          <w:sz w:val="28"/>
          <w:szCs w:val="28"/>
        </w:rPr>
        <w:t xml:space="preserve">осуществляет копирование (сканирование) документов, предусмотренных </w:t>
      </w:r>
      <w:hyperlink r:id="rId8" w:history="1">
        <w:r w:rsidRPr="001A2E86">
          <w:rPr>
            <w:color w:val="000000"/>
            <w:sz w:val="28"/>
            <w:szCs w:val="28"/>
          </w:rPr>
          <w:t>пунктами 1</w:t>
        </w:r>
      </w:hyperlink>
      <w:r w:rsidRPr="001A2E86">
        <w:rPr>
          <w:color w:val="000000"/>
          <w:sz w:val="28"/>
          <w:szCs w:val="28"/>
        </w:rPr>
        <w:t>-</w:t>
      </w:r>
      <w:hyperlink r:id="rId9" w:history="1">
        <w:r w:rsidRPr="001A2E86">
          <w:rPr>
            <w:color w:val="000000"/>
            <w:sz w:val="28"/>
            <w:szCs w:val="28"/>
          </w:rPr>
          <w:t>7</w:t>
        </w:r>
      </w:hyperlink>
      <w:r w:rsidRPr="001A2E86">
        <w:rPr>
          <w:color w:val="000000"/>
          <w:sz w:val="28"/>
          <w:szCs w:val="28"/>
        </w:rPr>
        <w:t xml:space="preserve">, </w:t>
      </w:r>
      <w:hyperlink r:id="rId10" w:history="1">
        <w:r w:rsidRPr="001A2E86">
          <w:rPr>
            <w:color w:val="000000"/>
            <w:sz w:val="28"/>
            <w:szCs w:val="28"/>
          </w:rPr>
          <w:t>9</w:t>
        </w:r>
      </w:hyperlink>
      <w:r w:rsidRPr="001A2E86">
        <w:rPr>
          <w:color w:val="000000"/>
          <w:sz w:val="28"/>
          <w:szCs w:val="28"/>
        </w:rPr>
        <w:t xml:space="preserve">, </w:t>
      </w:r>
      <w:hyperlink r:id="rId11" w:history="1">
        <w:r w:rsidRPr="001A2E86">
          <w:rPr>
            <w:color w:val="000000"/>
            <w:sz w:val="28"/>
            <w:szCs w:val="28"/>
          </w:rPr>
          <w:t>10</w:t>
        </w:r>
      </w:hyperlink>
      <w:r w:rsidRPr="001A2E86">
        <w:rPr>
          <w:color w:val="000000"/>
          <w:sz w:val="28"/>
          <w:szCs w:val="28"/>
        </w:rPr>
        <w:t xml:space="preserve">, </w:t>
      </w:r>
      <w:hyperlink r:id="rId12" w:history="1">
        <w:r w:rsidRPr="001A2E86">
          <w:rPr>
            <w:color w:val="000000"/>
            <w:sz w:val="28"/>
            <w:szCs w:val="28"/>
          </w:rPr>
          <w:t>14</w:t>
        </w:r>
      </w:hyperlink>
      <w:r w:rsidRPr="001A2E86">
        <w:rPr>
          <w:color w:val="000000"/>
          <w:sz w:val="28"/>
          <w:szCs w:val="28"/>
        </w:rPr>
        <w:t xml:space="preserve">, </w:t>
      </w:r>
      <w:hyperlink r:id="rId13" w:history="1">
        <w:r w:rsidRPr="001A2E86">
          <w:rPr>
            <w:color w:val="000000"/>
            <w:sz w:val="28"/>
            <w:szCs w:val="28"/>
          </w:rPr>
          <w:t>17</w:t>
        </w:r>
      </w:hyperlink>
      <w:r w:rsidRPr="001A2E86">
        <w:rPr>
          <w:color w:val="000000"/>
          <w:sz w:val="28"/>
          <w:szCs w:val="28"/>
        </w:rPr>
        <w:t xml:space="preserve"> и </w:t>
      </w:r>
      <w:hyperlink r:id="rId14" w:history="1">
        <w:r w:rsidRPr="001A2E86">
          <w:rPr>
            <w:color w:val="000000"/>
            <w:sz w:val="28"/>
            <w:szCs w:val="28"/>
          </w:rPr>
          <w:t>18 части 6 статьи 7</w:t>
        </w:r>
      </w:hyperlink>
      <w:r w:rsidRPr="001A2E86">
        <w:rPr>
          <w:color w:val="000000"/>
          <w:sz w:val="28"/>
          <w:szCs w:val="28"/>
        </w:rPr>
        <w:t xml:space="preserve"> Федерального закона</w:t>
      </w:r>
      <w:r>
        <w:rPr>
          <w:color w:val="000000"/>
          <w:sz w:val="28"/>
          <w:szCs w:val="28"/>
        </w:rPr>
        <w:t xml:space="preserve"> </w:t>
      </w:r>
      <w:r>
        <w:rPr>
          <w:sz w:val="28"/>
          <w:szCs w:val="28"/>
        </w:rPr>
        <w:t xml:space="preserve"> </w:t>
      </w:r>
      <w:r>
        <w:rPr>
          <w:color w:val="000000"/>
          <w:sz w:val="28"/>
          <w:szCs w:val="28"/>
        </w:rPr>
        <w:t>№ 210-ФЗ</w:t>
      </w:r>
      <w:r w:rsidRPr="001A2E86">
        <w:rPr>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w:t>
      </w:r>
    </w:p>
    <w:p w:rsidR="00252D4E" w:rsidRPr="001A2E86" w:rsidRDefault="00252D4E" w:rsidP="007D1432">
      <w:pPr>
        <w:widowControl w:val="0"/>
        <w:jc w:val="both"/>
        <w:rPr>
          <w:color w:val="000000"/>
          <w:sz w:val="28"/>
          <w:szCs w:val="28"/>
        </w:rPr>
      </w:pPr>
      <w:r w:rsidRPr="001A2E86">
        <w:rPr>
          <w:color w:val="000000"/>
          <w:sz w:val="28"/>
          <w:szCs w:val="28"/>
        </w:rPr>
        <w:t>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 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252D4E" w:rsidRPr="001A2E86" w:rsidRDefault="00252D4E" w:rsidP="009A05BE">
      <w:pPr>
        <w:widowControl w:val="0"/>
        <w:ind w:firstLine="709"/>
        <w:jc w:val="both"/>
        <w:rPr>
          <w:color w:val="000000"/>
          <w:sz w:val="28"/>
          <w:szCs w:val="28"/>
        </w:rPr>
      </w:pPr>
      <w:r>
        <w:rPr>
          <w:color w:val="000000"/>
          <w:sz w:val="28"/>
          <w:szCs w:val="28"/>
        </w:rPr>
        <w:t xml:space="preserve">- </w:t>
      </w:r>
      <w:r w:rsidRPr="001A2E86">
        <w:rPr>
          <w:color w:val="000000"/>
          <w:sz w:val="28"/>
          <w:szCs w:val="28"/>
        </w:rPr>
        <w:t xml:space="preserve">при установлении фактов, указанных в подразделе 2.9 раздела </w:t>
      </w:r>
      <w:r>
        <w:rPr>
          <w:color w:val="000000"/>
          <w:sz w:val="28"/>
          <w:szCs w:val="28"/>
        </w:rPr>
        <w:t>2</w:t>
      </w:r>
      <w:r w:rsidRPr="001A2E86">
        <w:rPr>
          <w:color w:val="000000"/>
          <w:sz w:val="28"/>
          <w:szCs w:val="28"/>
        </w:rPr>
        <w:t xml:space="preserve">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52D4E" w:rsidRPr="001C131A" w:rsidRDefault="00252D4E" w:rsidP="009A05BE">
      <w:pPr>
        <w:widowControl w:val="0"/>
        <w:tabs>
          <w:tab w:val="left" w:pos="851"/>
        </w:tabs>
        <w:autoSpaceDE w:val="0"/>
        <w:autoSpaceDN w:val="0"/>
        <w:adjustRightInd w:val="0"/>
        <w:ind w:firstLine="709"/>
        <w:jc w:val="both"/>
        <w:rPr>
          <w:sz w:val="28"/>
          <w:szCs w:val="28"/>
        </w:rPr>
      </w:pPr>
      <w:r>
        <w:rPr>
          <w:color w:val="000000"/>
          <w:sz w:val="28"/>
          <w:szCs w:val="28"/>
        </w:rPr>
        <w:t xml:space="preserve">- </w:t>
      </w:r>
      <w:r w:rsidRPr="001A2E86">
        <w:rPr>
          <w:color w:val="000000"/>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w:t>
      </w:r>
      <w:r w:rsidRPr="001C131A">
        <w:rPr>
          <w:sz w:val="28"/>
          <w:szCs w:val="28"/>
        </w:rPr>
        <w:t xml:space="preserve">заявления (дата принятия и подпись специалиста </w:t>
      </w:r>
      <w:r w:rsidRPr="001C131A">
        <w:rPr>
          <w:spacing w:val="-4"/>
          <w:sz w:val="28"/>
          <w:szCs w:val="28"/>
        </w:rPr>
        <w:t>Уполномоченного органа</w:t>
      </w:r>
      <w:r w:rsidRPr="001C131A">
        <w:rPr>
          <w:sz w:val="28"/>
          <w:szCs w:val="28"/>
        </w:rPr>
        <w:t>).</w:t>
      </w:r>
    </w:p>
    <w:p w:rsidR="00252D4E" w:rsidRPr="00F77145" w:rsidRDefault="00252D4E" w:rsidP="009A05BE">
      <w:pPr>
        <w:widowControl w:val="0"/>
        <w:tabs>
          <w:tab w:val="left" w:pos="851"/>
        </w:tabs>
        <w:ind w:firstLine="709"/>
        <w:jc w:val="both"/>
        <w:rPr>
          <w:sz w:val="28"/>
          <w:szCs w:val="28"/>
        </w:rPr>
      </w:pPr>
      <w:r w:rsidRPr="001C131A">
        <w:rPr>
          <w:sz w:val="28"/>
          <w:szCs w:val="28"/>
        </w:rPr>
        <w:t>3.1.2.3. Срок административной процедуры</w:t>
      </w:r>
      <w:r>
        <w:rPr>
          <w:sz w:val="28"/>
          <w:szCs w:val="28"/>
        </w:rPr>
        <w:t xml:space="preserve"> (действия)</w:t>
      </w:r>
      <w:r w:rsidRPr="001C131A">
        <w:rPr>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w:t>
      </w:r>
      <w:r>
        <w:rPr>
          <w:sz w:val="28"/>
          <w:szCs w:val="28"/>
        </w:rPr>
        <w:t xml:space="preserve"> </w:t>
      </w:r>
      <w:r w:rsidRPr="001C131A">
        <w:rPr>
          <w:sz w:val="28"/>
          <w:szCs w:val="28"/>
        </w:rPr>
        <w:t>–</w:t>
      </w:r>
      <w:r>
        <w:rPr>
          <w:sz w:val="28"/>
          <w:szCs w:val="28"/>
        </w:rPr>
        <w:t xml:space="preserve"> 1 </w:t>
      </w:r>
      <w:r w:rsidRPr="00B27D98">
        <w:rPr>
          <w:sz w:val="28"/>
          <w:szCs w:val="28"/>
        </w:rPr>
        <w:t>(один)</w:t>
      </w:r>
      <w:r>
        <w:rPr>
          <w:color w:val="7030A0"/>
          <w:sz w:val="28"/>
          <w:szCs w:val="28"/>
        </w:rPr>
        <w:t xml:space="preserve">  </w:t>
      </w:r>
      <w:r w:rsidRPr="00F77145">
        <w:rPr>
          <w:sz w:val="28"/>
          <w:szCs w:val="28"/>
        </w:rPr>
        <w:t>рабочий день.</w:t>
      </w:r>
    </w:p>
    <w:p w:rsidR="00252D4E" w:rsidRDefault="00252D4E" w:rsidP="009A05BE">
      <w:pPr>
        <w:widowControl w:val="0"/>
        <w:tabs>
          <w:tab w:val="left" w:pos="851"/>
        </w:tabs>
        <w:ind w:firstLine="709"/>
        <w:jc w:val="both"/>
        <w:rPr>
          <w:sz w:val="28"/>
          <w:szCs w:val="28"/>
        </w:rPr>
      </w:pPr>
      <w:r w:rsidRPr="00F77145">
        <w:rPr>
          <w:sz w:val="28"/>
          <w:szCs w:val="28"/>
        </w:rPr>
        <w:t>3.1.2.4. Результатом административной процедуры (действия)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r>
        <w:rPr>
          <w:sz w:val="28"/>
          <w:szCs w:val="28"/>
        </w:rPr>
        <w:t>.</w:t>
      </w:r>
      <w:r w:rsidRPr="00F77145">
        <w:rPr>
          <w:sz w:val="28"/>
          <w:szCs w:val="28"/>
        </w:rPr>
        <w:t xml:space="preserve"> </w:t>
      </w:r>
    </w:p>
    <w:p w:rsidR="00252D4E" w:rsidRPr="00F77145" w:rsidRDefault="00252D4E" w:rsidP="009A05BE">
      <w:pPr>
        <w:widowControl w:val="0"/>
        <w:tabs>
          <w:tab w:val="left" w:pos="851"/>
        </w:tabs>
        <w:ind w:firstLine="709"/>
        <w:jc w:val="both"/>
        <w:rPr>
          <w:sz w:val="28"/>
          <w:szCs w:val="28"/>
        </w:rPr>
      </w:pPr>
      <w:r w:rsidRPr="00F77145">
        <w:rPr>
          <w:sz w:val="28"/>
          <w:szCs w:val="28"/>
        </w:rPr>
        <w:t xml:space="preserve">3.1.2.5. Способом фиксации результата административной процедуры (действия) является регистрация заявления и прилагаемых документов в порядке, установленном правилами делопроизводства </w:t>
      </w:r>
      <w:r>
        <w:rPr>
          <w:sz w:val="28"/>
          <w:szCs w:val="28"/>
        </w:rPr>
        <w:t>администрации.</w:t>
      </w:r>
    </w:p>
    <w:p w:rsidR="00252D4E" w:rsidRPr="00F77145" w:rsidRDefault="00252D4E" w:rsidP="009A05BE">
      <w:pPr>
        <w:widowControl w:val="0"/>
        <w:tabs>
          <w:tab w:val="left" w:pos="851"/>
        </w:tabs>
        <w:ind w:firstLine="709"/>
        <w:jc w:val="both"/>
        <w:rPr>
          <w:sz w:val="28"/>
          <w:szCs w:val="28"/>
        </w:rPr>
      </w:pPr>
      <w:r w:rsidRPr="00F77145">
        <w:rPr>
          <w:sz w:val="28"/>
          <w:szCs w:val="28"/>
        </w:rPr>
        <w:t xml:space="preserve">3.1.3. </w:t>
      </w:r>
      <w:bookmarkStart w:id="8" w:name="sub_306"/>
      <w:r w:rsidRPr="00F77145">
        <w:rPr>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w:t>
      </w:r>
      <w:r w:rsidRPr="008E0FC0">
        <w:rPr>
          <w:sz w:val="28"/>
          <w:szCs w:val="28"/>
        </w:rPr>
        <w:t>подразделе 2.6 раздела</w:t>
      </w:r>
      <w:r w:rsidRPr="00F77145">
        <w:rPr>
          <w:sz w:val="28"/>
          <w:szCs w:val="28"/>
        </w:rPr>
        <w:t xml:space="preserve"> </w:t>
      </w:r>
      <w:r>
        <w:rPr>
          <w:sz w:val="28"/>
          <w:szCs w:val="28"/>
        </w:rPr>
        <w:t>2</w:t>
      </w:r>
      <w:r w:rsidRPr="00F77145">
        <w:rPr>
          <w:sz w:val="28"/>
          <w:szCs w:val="28"/>
        </w:rPr>
        <w:t xml:space="preserve"> Регламента).</w:t>
      </w:r>
    </w:p>
    <w:p w:rsidR="00252D4E" w:rsidRPr="001C131A" w:rsidRDefault="00252D4E" w:rsidP="009A05BE">
      <w:pPr>
        <w:widowControl w:val="0"/>
        <w:tabs>
          <w:tab w:val="left" w:pos="851"/>
        </w:tabs>
        <w:ind w:firstLine="709"/>
        <w:jc w:val="both"/>
        <w:rPr>
          <w:sz w:val="28"/>
          <w:szCs w:val="28"/>
        </w:rPr>
      </w:pPr>
      <w:r w:rsidRPr="001A2E86">
        <w:rPr>
          <w:color w:val="000000"/>
          <w:sz w:val="28"/>
          <w:szCs w:val="28"/>
        </w:rPr>
        <w:t>3.1.3.1. Основанием для начала процедуры</w:t>
      </w:r>
      <w:r>
        <w:rPr>
          <w:color w:val="000000"/>
          <w:sz w:val="28"/>
          <w:szCs w:val="28"/>
        </w:rPr>
        <w:t xml:space="preserve"> (действия) </w:t>
      </w:r>
      <w:r w:rsidRPr="001A2E86">
        <w:rPr>
          <w:color w:val="000000"/>
          <w:sz w:val="28"/>
          <w:szCs w:val="28"/>
        </w:rPr>
        <w:t>является получение пакета документов из МФЦ либо регистрация ответственным специалистом</w:t>
      </w:r>
      <w:r>
        <w:rPr>
          <w:color w:val="000000"/>
          <w:sz w:val="28"/>
          <w:szCs w:val="28"/>
        </w:rPr>
        <w:t xml:space="preserve"> </w:t>
      </w:r>
      <w:r w:rsidRPr="001C131A">
        <w:rPr>
          <w:sz w:val="28"/>
          <w:szCs w:val="28"/>
        </w:rPr>
        <w:t>Уполномоченного органа</w:t>
      </w:r>
      <w:r>
        <w:rPr>
          <w:sz w:val="28"/>
          <w:szCs w:val="28"/>
        </w:rPr>
        <w:t>,</w:t>
      </w:r>
      <w:r w:rsidRPr="001C131A">
        <w:rPr>
          <w:sz w:val="28"/>
          <w:szCs w:val="28"/>
        </w:rPr>
        <w:t xml:space="preserve"> заявления с предоставленным заявителем пакетом документов.</w:t>
      </w:r>
    </w:p>
    <w:p w:rsidR="00252D4E" w:rsidRPr="001A2E86" w:rsidRDefault="00252D4E" w:rsidP="009A05BE">
      <w:pPr>
        <w:widowControl w:val="0"/>
        <w:tabs>
          <w:tab w:val="left" w:pos="851"/>
        </w:tabs>
        <w:ind w:firstLine="709"/>
        <w:jc w:val="both"/>
        <w:rPr>
          <w:color w:val="000000"/>
          <w:sz w:val="28"/>
          <w:szCs w:val="28"/>
        </w:rPr>
      </w:pPr>
      <w:r w:rsidRPr="001C131A">
        <w:rPr>
          <w:sz w:val="28"/>
          <w:szCs w:val="28"/>
        </w:rPr>
        <w:t>3.1.3.2. В течение</w:t>
      </w:r>
      <w:r w:rsidRPr="001A2E86">
        <w:rPr>
          <w:color w:val="000000"/>
          <w:sz w:val="28"/>
          <w:szCs w:val="28"/>
        </w:rPr>
        <w:t xml:space="preserve"> </w:t>
      </w:r>
      <w:r>
        <w:rPr>
          <w:color w:val="000000"/>
          <w:sz w:val="28"/>
          <w:szCs w:val="28"/>
        </w:rPr>
        <w:t>3 (трёх)</w:t>
      </w:r>
      <w:r w:rsidRPr="001A2E86">
        <w:rPr>
          <w:color w:val="000000"/>
          <w:sz w:val="28"/>
          <w:szCs w:val="28"/>
        </w:rPr>
        <w:t xml:space="preserve"> рабоч</w:t>
      </w:r>
      <w:r>
        <w:rPr>
          <w:color w:val="000000"/>
          <w:sz w:val="28"/>
          <w:szCs w:val="28"/>
        </w:rPr>
        <w:t>их</w:t>
      </w:r>
      <w:r w:rsidRPr="001A2E86">
        <w:rPr>
          <w:color w:val="000000"/>
          <w:sz w:val="28"/>
          <w:szCs w:val="28"/>
        </w:rPr>
        <w:t xml:space="preserve"> дн</w:t>
      </w:r>
      <w:r>
        <w:rPr>
          <w:color w:val="000000"/>
          <w:sz w:val="28"/>
          <w:szCs w:val="28"/>
        </w:rPr>
        <w:t>ей</w:t>
      </w:r>
      <w:r w:rsidRPr="001A2E86">
        <w:rPr>
          <w:color w:val="000000"/>
          <w:sz w:val="28"/>
          <w:szCs w:val="28"/>
        </w:rPr>
        <w:t xml:space="preserve"> при получении документов и заявления ответственный специалист осуществляет следующие действия:</w:t>
      </w:r>
    </w:p>
    <w:p w:rsidR="00252D4E" w:rsidRPr="00E645B2" w:rsidRDefault="00252D4E" w:rsidP="009A05BE">
      <w:pPr>
        <w:widowControl w:val="0"/>
        <w:tabs>
          <w:tab w:val="left" w:pos="851"/>
        </w:tabs>
        <w:ind w:firstLine="709"/>
        <w:jc w:val="both"/>
        <w:rPr>
          <w:sz w:val="28"/>
          <w:szCs w:val="28"/>
        </w:rPr>
      </w:pPr>
      <w:r w:rsidRPr="001A2E86">
        <w:rPr>
          <w:color w:val="000000"/>
          <w:sz w:val="28"/>
          <w:szCs w:val="28"/>
        </w:rPr>
        <w:t xml:space="preserve">1) выявляет отсутствие документов, которые в соответствии с подразделом 2.7 раздела </w:t>
      </w:r>
      <w:r>
        <w:rPr>
          <w:color w:val="000000"/>
          <w:sz w:val="28"/>
          <w:szCs w:val="28"/>
        </w:rPr>
        <w:t>2</w:t>
      </w:r>
      <w:r w:rsidRPr="001A2E86">
        <w:rPr>
          <w:color w:val="000000"/>
          <w:sz w:val="28"/>
          <w:szCs w:val="28"/>
        </w:rPr>
        <w:t xml:space="preserve"> Регламента</w:t>
      </w:r>
      <w:r w:rsidRPr="00E645B2">
        <w:rPr>
          <w:sz w:val="28"/>
          <w:szCs w:val="28"/>
        </w:rPr>
        <w:t xml:space="preserve">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252D4E" w:rsidRPr="001C131A" w:rsidRDefault="00252D4E" w:rsidP="009A05BE">
      <w:pPr>
        <w:widowControl w:val="0"/>
        <w:tabs>
          <w:tab w:val="left" w:pos="851"/>
        </w:tabs>
        <w:ind w:firstLine="709"/>
        <w:jc w:val="both"/>
        <w:rPr>
          <w:sz w:val="28"/>
          <w:szCs w:val="28"/>
        </w:rPr>
      </w:pPr>
      <w:r w:rsidRPr="00E645B2">
        <w:rPr>
          <w:sz w:val="28"/>
          <w:szCs w:val="28"/>
        </w:rPr>
        <w:t>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w:t>
      </w:r>
      <w:r>
        <w:rPr>
          <w:sz w:val="28"/>
          <w:szCs w:val="28"/>
        </w:rPr>
        <w:t xml:space="preserve"> </w:t>
      </w:r>
      <w:r w:rsidRPr="00E645B2">
        <w:rPr>
          <w:sz w:val="28"/>
          <w:szCs w:val="28"/>
        </w:rPr>
        <w:t xml:space="preserve">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w:t>
      </w:r>
      <w:r w:rsidRPr="001C131A">
        <w:rPr>
          <w:sz w:val="28"/>
          <w:szCs w:val="28"/>
        </w:rPr>
        <w:t>Федерального закона</w:t>
      </w:r>
      <w:hyperlink r:id="rId15" w:history="1">
        <w:r w:rsidRPr="001C131A">
          <w:rPr>
            <w:sz w:val="28"/>
            <w:szCs w:val="28"/>
          </w:rPr>
          <w:t xml:space="preserve"> № 210-ФЗ </w:t>
        </w:r>
      </w:hyperlink>
      <w:r w:rsidRPr="001C131A">
        <w:rPr>
          <w:sz w:val="28"/>
          <w:szCs w:val="28"/>
        </w:rPr>
        <w:t>.</w:t>
      </w:r>
    </w:p>
    <w:p w:rsidR="00252D4E" w:rsidRPr="001C131A" w:rsidRDefault="00252D4E" w:rsidP="009A05BE">
      <w:pPr>
        <w:widowControl w:val="0"/>
        <w:tabs>
          <w:tab w:val="left" w:pos="851"/>
        </w:tabs>
        <w:ind w:firstLine="709"/>
        <w:jc w:val="both"/>
        <w:rPr>
          <w:sz w:val="28"/>
          <w:szCs w:val="28"/>
        </w:rPr>
      </w:pPr>
      <w:r w:rsidRPr="001C131A">
        <w:rPr>
          <w:sz w:val="28"/>
          <w:szCs w:val="28"/>
        </w:rPr>
        <w:t>Подготовленные межведомственные запросы направляются ответственным специалистом Уполномоченного органа</w:t>
      </w:r>
      <w:r>
        <w:rPr>
          <w:sz w:val="28"/>
          <w:szCs w:val="28"/>
        </w:rPr>
        <w:t>,</w:t>
      </w:r>
      <w:r w:rsidRPr="001C131A">
        <w:rPr>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16" w:history="1">
        <w:r w:rsidRPr="001C131A">
          <w:rPr>
            <w:sz w:val="28"/>
            <w:szCs w:val="28"/>
          </w:rPr>
          <w:t>электронной подписи</w:t>
        </w:r>
      </w:hyperlink>
      <w:r w:rsidRPr="001C131A">
        <w:t xml:space="preserve"> </w:t>
      </w:r>
      <w:r w:rsidRPr="001C131A">
        <w:rPr>
          <w:sz w:val="28"/>
          <w:szCs w:val="28"/>
        </w:rPr>
        <w:t xml:space="preserve">сотрудников Уполномоченного органа,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w:t>
      </w:r>
      <w:r w:rsidRPr="001C131A">
        <w:rPr>
          <w:sz w:val="28"/>
          <w:szCs w:val="28"/>
          <w:lang w:eastAsia="en-US"/>
        </w:rPr>
        <w:t>Уполномоченным должностным лицом Уполномоченного органа</w:t>
      </w:r>
      <w:r w:rsidRPr="001C131A">
        <w:rPr>
          <w:sz w:val="28"/>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rsidR="00252D4E" w:rsidRPr="00E645B2" w:rsidRDefault="00252D4E" w:rsidP="009A05BE">
      <w:pPr>
        <w:widowControl w:val="0"/>
        <w:tabs>
          <w:tab w:val="left" w:pos="851"/>
        </w:tabs>
        <w:ind w:firstLine="709"/>
        <w:jc w:val="both"/>
        <w:rPr>
          <w:sz w:val="28"/>
          <w:szCs w:val="28"/>
        </w:rPr>
      </w:pPr>
      <w:r w:rsidRPr="001C131A">
        <w:rPr>
          <w:sz w:val="28"/>
          <w:szCs w:val="28"/>
        </w:rPr>
        <w:t>Направление запросов допускается</w:t>
      </w:r>
      <w:r w:rsidRPr="00E645B2">
        <w:rPr>
          <w:sz w:val="28"/>
          <w:szCs w:val="28"/>
        </w:rPr>
        <w:t xml:space="preserve"> только с целью предоставления муниципальной услуги.</w:t>
      </w:r>
    </w:p>
    <w:p w:rsidR="00252D4E" w:rsidRPr="00E645B2" w:rsidRDefault="00252D4E" w:rsidP="009A05BE">
      <w:pPr>
        <w:widowControl w:val="0"/>
        <w:tabs>
          <w:tab w:val="left" w:pos="851"/>
        </w:tabs>
        <w:ind w:firstLine="709"/>
        <w:jc w:val="both"/>
        <w:rPr>
          <w:sz w:val="28"/>
          <w:szCs w:val="28"/>
        </w:rPr>
      </w:pPr>
      <w:r w:rsidRPr="00E645B2">
        <w:rPr>
          <w:sz w:val="28"/>
          <w:szCs w:val="28"/>
        </w:rPr>
        <w:t xml:space="preserve">В случае если в течение </w:t>
      </w:r>
      <w:r>
        <w:rPr>
          <w:sz w:val="28"/>
          <w:szCs w:val="28"/>
        </w:rPr>
        <w:t xml:space="preserve">5 (пяти) </w:t>
      </w:r>
      <w:r w:rsidRPr="00E645B2">
        <w:rPr>
          <w:sz w:val="28"/>
          <w:szCs w:val="28"/>
        </w:rPr>
        <w:t xml:space="preserve"> рабочих дней ответ на запрос, переданный с использованием средств СМЭВ, не поступил в </w:t>
      </w:r>
      <w:r>
        <w:rPr>
          <w:spacing w:val="-4"/>
          <w:sz w:val="28"/>
          <w:szCs w:val="28"/>
        </w:rPr>
        <w:t>Уполномоченный орган</w:t>
      </w:r>
      <w:r w:rsidRPr="00E645B2">
        <w:rPr>
          <w:sz w:val="28"/>
          <w:szCs w:val="28"/>
        </w:rPr>
        <w:t>, направление повторного запроса по каналам СМЭВ не допускается. Повторный запрос должен быть направлен на бумажном носителе.</w:t>
      </w:r>
    </w:p>
    <w:p w:rsidR="00252D4E" w:rsidRPr="00E645B2" w:rsidRDefault="00252D4E"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 xml:space="preserve">.3.3.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Pr>
          <w:spacing w:val="-4"/>
          <w:sz w:val="28"/>
          <w:szCs w:val="28"/>
        </w:rPr>
        <w:t>Уполномоченный орган</w:t>
      </w:r>
      <w:r w:rsidRPr="00E645B2">
        <w:rPr>
          <w:sz w:val="28"/>
          <w:szCs w:val="28"/>
        </w:rPr>
        <w:t>.</w:t>
      </w:r>
    </w:p>
    <w:p w:rsidR="00252D4E" w:rsidRPr="00E645B2" w:rsidRDefault="00252D4E" w:rsidP="009A05BE">
      <w:pPr>
        <w:widowControl w:val="0"/>
        <w:tabs>
          <w:tab w:val="left" w:pos="851"/>
        </w:tabs>
        <w:ind w:firstLine="709"/>
        <w:jc w:val="both"/>
        <w:rPr>
          <w:sz w:val="28"/>
          <w:szCs w:val="28"/>
        </w:rPr>
      </w:pPr>
      <w:bookmarkStart w:id="9" w:name="sub_367"/>
      <w:bookmarkEnd w:id="8"/>
      <w:r w:rsidRPr="00E645B2">
        <w:rPr>
          <w:sz w:val="28"/>
          <w:szCs w:val="28"/>
        </w:rPr>
        <w:t>3.</w:t>
      </w:r>
      <w:r>
        <w:rPr>
          <w:sz w:val="28"/>
          <w:szCs w:val="28"/>
        </w:rPr>
        <w:t>1</w:t>
      </w:r>
      <w:r w:rsidRPr="00E645B2">
        <w:rPr>
          <w:sz w:val="28"/>
          <w:szCs w:val="28"/>
        </w:rPr>
        <w:t>.3.4. Результатом исполнения административной процедуры</w:t>
      </w:r>
      <w:r>
        <w:rPr>
          <w:sz w:val="28"/>
          <w:szCs w:val="28"/>
        </w:rPr>
        <w:t xml:space="preserve"> (действия)</w:t>
      </w:r>
      <w:r w:rsidRPr="00E645B2">
        <w:rPr>
          <w:sz w:val="28"/>
          <w:szCs w:val="28"/>
        </w:rPr>
        <w:t xml:space="preserve"> является сформированный пакет документов для рассмотрения заявления </w:t>
      </w:r>
      <w:r>
        <w:rPr>
          <w:spacing w:val="-4"/>
          <w:sz w:val="28"/>
          <w:szCs w:val="28"/>
        </w:rPr>
        <w:t>Уполномоченным органом</w:t>
      </w:r>
      <w:r w:rsidRPr="00E645B2">
        <w:rPr>
          <w:sz w:val="28"/>
          <w:szCs w:val="28"/>
        </w:rPr>
        <w:t>.</w:t>
      </w:r>
    </w:p>
    <w:p w:rsidR="00252D4E" w:rsidRDefault="00252D4E"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.3.5. Способ фиксации результата административной процедуры</w:t>
      </w:r>
      <w:r>
        <w:rPr>
          <w:sz w:val="28"/>
          <w:szCs w:val="28"/>
        </w:rPr>
        <w:t xml:space="preserve"> (действия)</w:t>
      </w:r>
      <w:r w:rsidRPr="00E645B2">
        <w:rPr>
          <w:sz w:val="28"/>
          <w:szCs w:val="28"/>
        </w:rPr>
        <w:t>: приобщение поступившей информации к пакету документов, представленных заявителем.</w:t>
      </w:r>
    </w:p>
    <w:bookmarkEnd w:id="9"/>
    <w:p w:rsidR="00252D4E" w:rsidRPr="00F77145" w:rsidRDefault="00252D4E" w:rsidP="009A05BE">
      <w:pPr>
        <w:widowControl w:val="0"/>
        <w:tabs>
          <w:tab w:val="left" w:pos="851"/>
        </w:tabs>
        <w:ind w:firstLine="709"/>
        <w:jc w:val="both"/>
        <w:rPr>
          <w:sz w:val="28"/>
          <w:szCs w:val="28"/>
        </w:rPr>
      </w:pPr>
      <w:r w:rsidRPr="00F77145">
        <w:rPr>
          <w:sz w:val="28"/>
          <w:szCs w:val="28"/>
        </w:rPr>
        <w:t xml:space="preserve">3.1.4. Рассмотрение заявления и прилагаемых к нему документов </w:t>
      </w:r>
      <w:r w:rsidRPr="00F77145">
        <w:rPr>
          <w:spacing w:val="-4"/>
          <w:sz w:val="28"/>
          <w:szCs w:val="28"/>
        </w:rPr>
        <w:t>Уполномоченным органом</w:t>
      </w:r>
      <w:r w:rsidRPr="00F77145">
        <w:rPr>
          <w:sz w:val="28"/>
          <w:szCs w:val="28"/>
        </w:rPr>
        <w:t xml:space="preserve">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252D4E" w:rsidRPr="00F77145" w:rsidRDefault="00252D4E" w:rsidP="009A05BE">
      <w:pPr>
        <w:widowControl w:val="0"/>
        <w:tabs>
          <w:tab w:val="left" w:pos="851"/>
        </w:tabs>
        <w:ind w:firstLine="709"/>
        <w:jc w:val="both"/>
        <w:rPr>
          <w:sz w:val="28"/>
          <w:szCs w:val="28"/>
        </w:rPr>
      </w:pPr>
      <w:r w:rsidRPr="00F77145">
        <w:rPr>
          <w:sz w:val="28"/>
          <w:szCs w:val="28"/>
        </w:rPr>
        <w:t xml:space="preserve">3.1.4.1. Основанием для начала административной процедуры </w:t>
      </w:r>
      <w:r>
        <w:rPr>
          <w:sz w:val="28"/>
          <w:szCs w:val="28"/>
        </w:rPr>
        <w:t>рассмотрения заявления и подготовки результата предоставления муниципальной услуги является получение главой Стародеревянковского сельского поселения Каневского района зарегистрированного заявления.</w:t>
      </w:r>
    </w:p>
    <w:p w:rsidR="00252D4E" w:rsidRPr="00F77145" w:rsidRDefault="00252D4E" w:rsidP="00214F5D">
      <w:pPr>
        <w:widowControl w:val="0"/>
        <w:tabs>
          <w:tab w:val="left" w:pos="851"/>
        </w:tabs>
        <w:ind w:firstLine="709"/>
        <w:jc w:val="both"/>
        <w:rPr>
          <w:sz w:val="28"/>
          <w:szCs w:val="28"/>
        </w:rPr>
      </w:pPr>
      <w:r w:rsidRPr="00F77145">
        <w:rPr>
          <w:sz w:val="28"/>
          <w:szCs w:val="28"/>
        </w:rPr>
        <w:t xml:space="preserve">3.1.4.2. </w:t>
      </w:r>
      <w:r w:rsidRPr="00F77145">
        <w:rPr>
          <w:sz w:val="28"/>
          <w:szCs w:val="28"/>
          <w:lang w:eastAsia="en-US"/>
        </w:rPr>
        <w:t xml:space="preserve">Должностное лицо, ответственное за выполнение административной процедуры (действия) – специалист </w:t>
      </w:r>
      <w:r w:rsidRPr="00F77145">
        <w:rPr>
          <w:spacing w:val="-4"/>
          <w:sz w:val="28"/>
          <w:szCs w:val="28"/>
        </w:rPr>
        <w:t>Уполномоченного органа</w:t>
      </w:r>
      <w:r w:rsidRPr="00F77145">
        <w:rPr>
          <w:sz w:val="28"/>
          <w:szCs w:val="28"/>
          <w:lang w:eastAsia="en-US"/>
        </w:rPr>
        <w:t>.</w:t>
      </w:r>
    </w:p>
    <w:p w:rsidR="00252D4E" w:rsidRPr="00F77145" w:rsidRDefault="00252D4E" w:rsidP="008D3AC0">
      <w:pPr>
        <w:ind w:firstLine="709"/>
        <w:jc w:val="both"/>
        <w:rPr>
          <w:sz w:val="28"/>
          <w:szCs w:val="28"/>
          <w:lang w:eastAsia="ar-SA"/>
        </w:rPr>
      </w:pPr>
      <w:r>
        <w:rPr>
          <w:sz w:val="28"/>
          <w:szCs w:val="28"/>
          <w:lang w:eastAsia="en-US"/>
        </w:rPr>
        <w:t>Ответственный специалист</w:t>
      </w:r>
      <w:r w:rsidRPr="00F77145">
        <w:rPr>
          <w:sz w:val="28"/>
          <w:szCs w:val="28"/>
        </w:rPr>
        <w:t>:</w:t>
      </w:r>
    </w:p>
    <w:p w:rsidR="00252D4E" w:rsidRPr="00F77145" w:rsidRDefault="00252D4E" w:rsidP="00DC7000">
      <w:pPr>
        <w:widowControl w:val="0"/>
        <w:suppressAutoHyphens/>
        <w:ind w:firstLine="567"/>
        <w:jc w:val="both"/>
        <w:rPr>
          <w:sz w:val="28"/>
          <w:szCs w:val="28"/>
        </w:rPr>
      </w:pPr>
      <w:r w:rsidRPr="00F77145">
        <w:rPr>
          <w:sz w:val="28"/>
          <w:szCs w:val="28"/>
        </w:rPr>
        <w:t xml:space="preserve">1) </w:t>
      </w:r>
      <w:r>
        <w:rPr>
          <w:sz w:val="28"/>
          <w:szCs w:val="28"/>
        </w:rPr>
        <w:t>рассматривает поступившее заявление по существу</w:t>
      </w:r>
      <w:r w:rsidRPr="00F77145">
        <w:rPr>
          <w:sz w:val="28"/>
          <w:szCs w:val="28"/>
        </w:rPr>
        <w:t>;</w:t>
      </w:r>
    </w:p>
    <w:p w:rsidR="00252D4E" w:rsidRDefault="00252D4E" w:rsidP="000552E2">
      <w:pPr>
        <w:widowControl w:val="0"/>
        <w:suppressAutoHyphens/>
        <w:ind w:firstLine="567"/>
        <w:jc w:val="both"/>
        <w:rPr>
          <w:sz w:val="28"/>
          <w:szCs w:val="28"/>
          <w:lang w:eastAsia="en-US"/>
        </w:rPr>
      </w:pPr>
      <w:r w:rsidRPr="00F77145">
        <w:rPr>
          <w:sz w:val="28"/>
          <w:szCs w:val="28"/>
        </w:rPr>
        <w:t xml:space="preserve">2) </w:t>
      </w:r>
      <w:r>
        <w:rPr>
          <w:sz w:val="28"/>
          <w:szCs w:val="28"/>
        </w:rPr>
        <w:t>устанавливает необходимость получения дополнительной информации и уточнения имеющихся в заявлении сведений, необходимых для предоставлении муниципальной услуги</w:t>
      </w:r>
      <w:r w:rsidRPr="00F77145">
        <w:rPr>
          <w:sz w:val="28"/>
          <w:szCs w:val="28"/>
          <w:lang w:eastAsia="en-US"/>
        </w:rPr>
        <w:t>;</w:t>
      </w:r>
    </w:p>
    <w:p w:rsidR="00252D4E" w:rsidRPr="00F77145" w:rsidRDefault="00252D4E" w:rsidP="000552E2">
      <w:pPr>
        <w:widowControl w:val="0"/>
        <w:suppressAutoHyphens/>
        <w:ind w:firstLine="567"/>
        <w:jc w:val="both"/>
        <w:rPr>
          <w:sz w:val="28"/>
          <w:szCs w:val="28"/>
        </w:rPr>
      </w:pPr>
      <w:r>
        <w:rPr>
          <w:sz w:val="28"/>
          <w:szCs w:val="28"/>
          <w:lang w:eastAsia="en-US"/>
        </w:rPr>
        <w:t>3) устанавливает отсутствие (наличие) оснований для отказа в предоставлении муниципальной услуги.</w:t>
      </w:r>
    </w:p>
    <w:p w:rsidR="00252D4E" w:rsidRPr="00F77145" w:rsidRDefault="00252D4E" w:rsidP="00C81E18">
      <w:pPr>
        <w:tabs>
          <w:tab w:val="left" w:pos="993"/>
        </w:tabs>
        <w:autoSpaceDE w:val="0"/>
        <w:autoSpaceDN w:val="0"/>
        <w:adjustRightInd w:val="0"/>
        <w:ind w:firstLine="709"/>
        <w:jc w:val="both"/>
        <w:rPr>
          <w:kern w:val="1"/>
          <w:sz w:val="28"/>
          <w:szCs w:val="28"/>
          <w:lang w:eastAsia="ar-SA"/>
        </w:rPr>
      </w:pPr>
      <w:r w:rsidRPr="00F77145">
        <w:rPr>
          <w:sz w:val="28"/>
          <w:szCs w:val="28"/>
        </w:rPr>
        <w:t>Критерием принятия решения по данной административной процедуре (действия) является наличие результата предоставления муниципальной услуги, который предоставляется заявителю.</w:t>
      </w:r>
    </w:p>
    <w:p w:rsidR="00252D4E" w:rsidRPr="00E645B2" w:rsidRDefault="00252D4E" w:rsidP="009A05BE">
      <w:pPr>
        <w:widowControl w:val="0"/>
        <w:autoSpaceDE w:val="0"/>
        <w:autoSpaceDN w:val="0"/>
        <w:adjustRightInd w:val="0"/>
        <w:ind w:firstLine="709"/>
        <w:jc w:val="both"/>
        <w:rPr>
          <w:sz w:val="28"/>
          <w:szCs w:val="28"/>
          <w:lang w:eastAsia="ar-SA"/>
        </w:rPr>
      </w:pPr>
      <w:r w:rsidRPr="00741E74">
        <w:rPr>
          <w:sz w:val="28"/>
          <w:szCs w:val="28"/>
        </w:rPr>
        <w:t>3.1.4.3.</w:t>
      </w:r>
      <w:r w:rsidRPr="00E645B2">
        <w:rPr>
          <w:sz w:val="28"/>
          <w:szCs w:val="28"/>
        </w:rPr>
        <w:t xml:space="preserve">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sz w:val="28"/>
          <w:szCs w:val="28"/>
          <w:lang w:eastAsia="ar-SA"/>
        </w:rPr>
        <w:t>:</w:t>
      </w:r>
    </w:p>
    <w:p w:rsidR="00252D4E" w:rsidRPr="0070650B" w:rsidRDefault="00252D4E" w:rsidP="009A05BE">
      <w:pPr>
        <w:widowControl w:val="0"/>
        <w:autoSpaceDE w:val="0"/>
        <w:autoSpaceDN w:val="0"/>
        <w:adjustRightInd w:val="0"/>
        <w:ind w:firstLine="709"/>
        <w:jc w:val="both"/>
        <w:rPr>
          <w:sz w:val="28"/>
          <w:szCs w:val="28"/>
          <w:lang w:eastAsia="ar-SA"/>
        </w:rPr>
      </w:pPr>
      <w:r w:rsidRPr="0070650B">
        <w:rPr>
          <w:sz w:val="28"/>
          <w:szCs w:val="28"/>
          <w:lang w:eastAsia="ar-SA"/>
        </w:rPr>
        <w:t xml:space="preserve">при наличии оснований для отказа в предоставлении муниципальной </w:t>
      </w:r>
      <w:r w:rsidRPr="0098354D">
        <w:rPr>
          <w:sz w:val="28"/>
          <w:szCs w:val="28"/>
          <w:lang w:eastAsia="ar-SA"/>
        </w:rPr>
        <w:t xml:space="preserve">услуги, указанных в пункте </w:t>
      </w:r>
      <w:r>
        <w:rPr>
          <w:sz w:val="28"/>
          <w:szCs w:val="28"/>
          <w:lang w:eastAsia="ar-SA"/>
        </w:rPr>
        <w:t>2.9</w:t>
      </w:r>
      <w:r w:rsidRPr="0098354D">
        <w:rPr>
          <w:sz w:val="28"/>
          <w:szCs w:val="28"/>
          <w:lang w:eastAsia="ar-SA"/>
        </w:rPr>
        <w:t xml:space="preserve"> подраздела </w:t>
      </w:r>
      <w:r>
        <w:rPr>
          <w:sz w:val="28"/>
          <w:szCs w:val="28"/>
          <w:lang w:eastAsia="ar-SA"/>
        </w:rPr>
        <w:t>2</w:t>
      </w:r>
      <w:r w:rsidRPr="0098354D">
        <w:rPr>
          <w:sz w:val="28"/>
          <w:szCs w:val="28"/>
          <w:lang w:eastAsia="ar-SA"/>
        </w:rPr>
        <w:t xml:space="preserve"> раздела II Регламента, подготавливает проект письменного уведомления Уполномоченного органа об отказе в предоставлении муниципальной услуги заявителю с указанием всех оснований для отказ</w:t>
      </w:r>
      <w:r>
        <w:rPr>
          <w:sz w:val="28"/>
          <w:szCs w:val="28"/>
          <w:lang w:eastAsia="ar-SA"/>
        </w:rPr>
        <w:t>а и после подписания его главой</w:t>
      </w:r>
      <w:r w:rsidRPr="0016421B">
        <w:rPr>
          <w:sz w:val="28"/>
          <w:szCs w:val="28"/>
          <w:lang w:eastAsia="ar-SA"/>
        </w:rPr>
        <w:t xml:space="preserve"> </w:t>
      </w:r>
      <w:r>
        <w:rPr>
          <w:sz w:val="28"/>
          <w:szCs w:val="28"/>
          <w:lang w:eastAsia="ar-SA"/>
        </w:rPr>
        <w:t xml:space="preserve">Стародеревянковского </w:t>
      </w:r>
      <w:r w:rsidRPr="0016421B">
        <w:rPr>
          <w:sz w:val="28"/>
          <w:szCs w:val="28"/>
          <w:lang w:eastAsia="ar-SA"/>
        </w:rPr>
        <w:t xml:space="preserve">сельского поселения </w:t>
      </w:r>
      <w:r>
        <w:rPr>
          <w:sz w:val="28"/>
          <w:szCs w:val="28"/>
          <w:lang w:eastAsia="ar-SA"/>
        </w:rPr>
        <w:t xml:space="preserve">Каневского </w:t>
      </w:r>
      <w:r w:rsidRPr="0016421B">
        <w:rPr>
          <w:sz w:val="28"/>
          <w:szCs w:val="28"/>
          <w:lang w:eastAsia="ar-SA"/>
        </w:rPr>
        <w:t>района</w:t>
      </w:r>
      <w:r w:rsidRPr="003E7DEE">
        <w:rPr>
          <w:sz w:val="28"/>
          <w:szCs w:val="28"/>
          <w:lang w:eastAsia="ar-SA"/>
        </w:rPr>
        <w:t xml:space="preserve"> направляет заявителю почтой либо выдает</w:t>
      </w:r>
      <w:r w:rsidRPr="0070650B">
        <w:rPr>
          <w:sz w:val="28"/>
          <w:szCs w:val="28"/>
          <w:lang w:eastAsia="ar-SA"/>
        </w:rPr>
        <w:t xml:space="preserve"> на руки, или передает с сопроводительным письмом в МФЦ для выдачи заявителю; </w:t>
      </w:r>
    </w:p>
    <w:p w:rsidR="00252D4E" w:rsidRDefault="00252D4E" w:rsidP="006106A4">
      <w:pPr>
        <w:widowControl w:val="0"/>
        <w:autoSpaceDE w:val="0"/>
        <w:autoSpaceDN w:val="0"/>
        <w:adjustRightInd w:val="0"/>
        <w:ind w:firstLine="709"/>
        <w:jc w:val="both"/>
        <w:rPr>
          <w:sz w:val="28"/>
          <w:szCs w:val="28"/>
          <w:lang w:eastAsia="ar-SA"/>
        </w:rPr>
      </w:pPr>
      <w:r w:rsidRPr="00E645B2">
        <w:rPr>
          <w:sz w:val="28"/>
          <w:szCs w:val="28"/>
          <w:lang w:eastAsia="ar-SA"/>
        </w:rPr>
        <w:t>при отсутствии оснований для отказа в предоставлении муниципальной услуги</w:t>
      </w:r>
      <w:r w:rsidRPr="00DA2AEB">
        <w:rPr>
          <w:sz w:val="28"/>
          <w:szCs w:val="28"/>
          <w:lang w:eastAsia="ar-SA"/>
        </w:rPr>
        <w:t xml:space="preserve">, указанных в пункте </w:t>
      </w:r>
      <w:r w:rsidRPr="00347900">
        <w:rPr>
          <w:sz w:val="28"/>
          <w:szCs w:val="28"/>
          <w:lang w:eastAsia="ar-SA"/>
        </w:rPr>
        <w:t>2.10.2</w:t>
      </w:r>
      <w:r w:rsidRPr="00DA2AEB">
        <w:rPr>
          <w:sz w:val="28"/>
          <w:szCs w:val="28"/>
          <w:lang w:eastAsia="ar-SA"/>
        </w:rPr>
        <w:t xml:space="preserve"> подраздела 2.10 раздела </w:t>
      </w:r>
      <w:r>
        <w:rPr>
          <w:sz w:val="28"/>
          <w:szCs w:val="28"/>
          <w:lang w:eastAsia="ar-SA"/>
        </w:rPr>
        <w:t>2 Регламента</w:t>
      </w:r>
      <w:r w:rsidRPr="00DA2AEB">
        <w:rPr>
          <w:sz w:val="28"/>
          <w:szCs w:val="28"/>
          <w:lang w:eastAsia="ar-SA"/>
        </w:rPr>
        <w:t>,</w:t>
      </w:r>
      <w:r>
        <w:rPr>
          <w:sz w:val="28"/>
          <w:szCs w:val="28"/>
          <w:lang w:eastAsia="ar-SA"/>
        </w:rPr>
        <w:t xml:space="preserve"> ответственный специалист:</w:t>
      </w:r>
    </w:p>
    <w:p w:rsidR="00252D4E" w:rsidRDefault="00252D4E" w:rsidP="006106A4">
      <w:pPr>
        <w:widowControl w:val="0"/>
        <w:autoSpaceDE w:val="0"/>
        <w:autoSpaceDN w:val="0"/>
        <w:adjustRightInd w:val="0"/>
        <w:ind w:firstLine="709"/>
        <w:jc w:val="both"/>
        <w:rPr>
          <w:sz w:val="28"/>
          <w:szCs w:val="28"/>
          <w:lang w:eastAsia="ar-SA"/>
        </w:rPr>
      </w:pPr>
      <w:r>
        <w:rPr>
          <w:sz w:val="28"/>
          <w:szCs w:val="28"/>
          <w:lang w:eastAsia="ar-SA"/>
        </w:rPr>
        <w:t>-осуществляет подготовку проекта разъяснения;</w:t>
      </w:r>
    </w:p>
    <w:p w:rsidR="00252D4E" w:rsidRPr="0098354D" w:rsidRDefault="00252D4E" w:rsidP="006106A4">
      <w:pPr>
        <w:widowControl w:val="0"/>
        <w:autoSpaceDE w:val="0"/>
        <w:autoSpaceDN w:val="0"/>
        <w:adjustRightInd w:val="0"/>
        <w:ind w:firstLine="709"/>
        <w:jc w:val="both"/>
        <w:rPr>
          <w:color w:val="C00000"/>
          <w:sz w:val="28"/>
          <w:szCs w:val="28"/>
        </w:rPr>
      </w:pPr>
      <w:r>
        <w:rPr>
          <w:sz w:val="28"/>
          <w:szCs w:val="28"/>
          <w:lang w:eastAsia="ar-SA"/>
        </w:rPr>
        <w:t>-проводит согласование проекта разъяснения в порядке делопроизводства, установленного в администрации Стародеревянковского сельского поселения Каневского района.</w:t>
      </w:r>
    </w:p>
    <w:p w:rsidR="00252D4E" w:rsidRPr="001F0E19" w:rsidRDefault="00252D4E" w:rsidP="009A05BE">
      <w:pPr>
        <w:widowControl w:val="0"/>
        <w:tabs>
          <w:tab w:val="left" w:pos="851"/>
        </w:tabs>
        <w:ind w:firstLine="709"/>
        <w:jc w:val="both"/>
        <w:rPr>
          <w:sz w:val="28"/>
          <w:szCs w:val="28"/>
        </w:rPr>
      </w:pPr>
      <w:r w:rsidRPr="0098354D">
        <w:rPr>
          <w:sz w:val="28"/>
          <w:szCs w:val="28"/>
        </w:rPr>
        <w:t>3.1.4.4. Срок исполнения административной процедуры (действия</w:t>
      </w:r>
      <w:r w:rsidRPr="001F0E19">
        <w:rPr>
          <w:sz w:val="28"/>
          <w:szCs w:val="28"/>
        </w:rPr>
        <w:t>) – 35 (тридцать пять) рабочих дней.</w:t>
      </w:r>
    </w:p>
    <w:p w:rsidR="00252D4E" w:rsidRPr="001A2E86" w:rsidRDefault="00252D4E" w:rsidP="009A05BE">
      <w:pPr>
        <w:widowControl w:val="0"/>
        <w:tabs>
          <w:tab w:val="left" w:pos="851"/>
        </w:tabs>
        <w:ind w:firstLine="709"/>
        <w:jc w:val="both"/>
        <w:rPr>
          <w:color w:val="000000"/>
          <w:sz w:val="28"/>
          <w:szCs w:val="28"/>
        </w:rPr>
      </w:pPr>
      <w:r w:rsidRPr="001A2E86">
        <w:rPr>
          <w:color w:val="000000"/>
          <w:sz w:val="28"/>
          <w:szCs w:val="28"/>
        </w:rPr>
        <w:t xml:space="preserve">3.1.4.5. Результатом административной процедуры </w:t>
      </w:r>
      <w:r>
        <w:rPr>
          <w:color w:val="000000"/>
          <w:sz w:val="28"/>
          <w:szCs w:val="28"/>
        </w:rPr>
        <w:t xml:space="preserve">(действия) </w:t>
      </w:r>
      <w:r w:rsidRPr="001A2E86">
        <w:rPr>
          <w:color w:val="000000"/>
          <w:sz w:val="28"/>
          <w:szCs w:val="28"/>
        </w:rPr>
        <w:t>является:</w:t>
      </w:r>
    </w:p>
    <w:p w:rsidR="00252D4E" w:rsidRPr="00FF5ABD" w:rsidRDefault="00252D4E" w:rsidP="006106A4">
      <w:pPr>
        <w:widowControl w:val="0"/>
        <w:tabs>
          <w:tab w:val="left" w:pos="851"/>
        </w:tabs>
        <w:ind w:firstLine="709"/>
        <w:jc w:val="both"/>
        <w:rPr>
          <w:sz w:val="28"/>
          <w:szCs w:val="28"/>
        </w:rPr>
      </w:pPr>
      <w:r w:rsidRPr="00FF5ABD">
        <w:rPr>
          <w:sz w:val="28"/>
          <w:szCs w:val="28"/>
        </w:rPr>
        <w:t xml:space="preserve">1) </w:t>
      </w:r>
      <w:bookmarkStart w:id="10" w:name="sub_740"/>
      <w:r w:rsidRPr="00FF5ABD">
        <w:rPr>
          <w:sz w:val="28"/>
          <w:szCs w:val="28"/>
        </w:rPr>
        <w:t xml:space="preserve"> подготовка проекта разъяснений или уведомления о продлении срока предоставления муниципальной услуги.</w:t>
      </w:r>
    </w:p>
    <w:p w:rsidR="00252D4E" w:rsidRPr="00FF5ABD" w:rsidRDefault="00252D4E" w:rsidP="009A05BE">
      <w:pPr>
        <w:widowControl w:val="0"/>
        <w:suppressAutoHyphens/>
        <w:ind w:firstLine="709"/>
        <w:jc w:val="both"/>
        <w:rPr>
          <w:color w:val="000000"/>
          <w:sz w:val="28"/>
          <w:szCs w:val="28"/>
        </w:rPr>
      </w:pPr>
      <w:r w:rsidRPr="0098354D">
        <w:rPr>
          <w:color w:val="000000"/>
          <w:sz w:val="28"/>
          <w:szCs w:val="28"/>
          <w:lang w:eastAsia="ar-SA"/>
        </w:rPr>
        <w:t xml:space="preserve">2) письменное уведомление Уполномоченного органа, об отказе в </w:t>
      </w:r>
      <w:r w:rsidRPr="00FF5ABD">
        <w:rPr>
          <w:color w:val="000000"/>
          <w:sz w:val="28"/>
          <w:szCs w:val="28"/>
          <w:lang w:eastAsia="ar-SA"/>
        </w:rPr>
        <w:t>предоставлении муниципальной услуги (приложение №</w:t>
      </w:r>
      <w:r w:rsidRPr="00FF5ABD">
        <w:rPr>
          <w:color w:val="000000"/>
          <w:sz w:val="28"/>
          <w:szCs w:val="28"/>
        </w:rPr>
        <w:t xml:space="preserve"> </w:t>
      </w:r>
      <w:r>
        <w:rPr>
          <w:color w:val="000000"/>
          <w:sz w:val="28"/>
          <w:szCs w:val="28"/>
        </w:rPr>
        <w:t>3</w:t>
      </w:r>
      <w:r w:rsidRPr="00FF5ABD">
        <w:rPr>
          <w:color w:val="000000"/>
          <w:sz w:val="28"/>
          <w:szCs w:val="28"/>
        </w:rPr>
        <w:t xml:space="preserve"> к Регламенту).</w:t>
      </w:r>
    </w:p>
    <w:p w:rsidR="00252D4E" w:rsidRPr="00FF5ABD" w:rsidRDefault="00252D4E" w:rsidP="009A05BE">
      <w:pPr>
        <w:widowControl w:val="0"/>
        <w:tabs>
          <w:tab w:val="left" w:pos="851"/>
        </w:tabs>
        <w:ind w:firstLine="709"/>
        <w:jc w:val="both"/>
        <w:rPr>
          <w:sz w:val="28"/>
          <w:szCs w:val="28"/>
        </w:rPr>
      </w:pPr>
      <w:r w:rsidRPr="00FF5ABD">
        <w:rPr>
          <w:sz w:val="28"/>
          <w:szCs w:val="28"/>
        </w:rPr>
        <w:t>3.1.5. Выдача заявителю результата предоставления муниципальной услуги.</w:t>
      </w:r>
    </w:p>
    <w:p w:rsidR="00252D4E" w:rsidRPr="001C131A" w:rsidRDefault="00252D4E" w:rsidP="009A05BE">
      <w:pPr>
        <w:autoSpaceDE w:val="0"/>
        <w:autoSpaceDN w:val="0"/>
        <w:adjustRightInd w:val="0"/>
        <w:ind w:firstLine="709"/>
        <w:jc w:val="both"/>
        <w:rPr>
          <w:sz w:val="28"/>
          <w:szCs w:val="28"/>
        </w:rPr>
      </w:pPr>
      <w:r w:rsidRPr="00FF5ABD">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52D4E" w:rsidRPr="00997ABE" w:rsidRDefault="00252D4E" w:rsidP="009A05BE">
      <w:pPr>
        <w:widowControl w:val="0"/>
        <w:tabs>
          <w:tab w:val="left" w:pos="851"/>
        </w:tabs>
        <w:ind w:firstLine="709"/>
        <w:jc w:val="both"/>
        <w:rPr>
          <w:sz w:val="28"/>
          <w:szCs w:val="28"/>
        </w:rPr>
      </w:pPr>
      <w:bookmarkStart w:id="11" w:name="sub_750"/>
      <w:bookmarkEnd w:id="10"/>
      <w:r w:rsidRPr="001C131A">
        <w:rPr>
          <w:sz w:val="28"/>
          <w:szCs w:val="28"/>
        </w:rPr>
        <w:t>3.1.5.4. Срок исполнения административной процедуры</w:t>
      </w:r>
      <w:r>
        <w:rPr>
          <w:sz w:val="28"/>
          <w:szCs w:val="28"/>
        </w:rPr>
        <w:t xml:space="preserve"> (действия)</w:t>
      </w:r>
      <w:r w:rsidRPr="001C131A">
        <w:rPr>
          <w:sz w:val="28"/>
          <w:szCs w:val="28"/>
        </w:rPr>
        <w:t xml:space="preserve"> по выдаче заявителю результата предоставления муниципальной услуги </w:t>
      </w:r>
      <w:r>
        <w:rPr>
          <w:sz w:val="28"/>
          <w:szCs w:val="28"/>
        </w:rPr>
        <w:t>–</w:t>
      </w:r>
      <w:r w:rsidRPr="001C131A">
        <w:rPr>
          <w:sz w:val="28"/>
          <w:szCs w:val="28"/>
        </w:rPr>
        <w:t xml:space="preserve"> </w:t>
      </w:r>
      <w:r w:rsidRPr="00997ABE">
        <w:rPr>
          <w:sz w:val="28"/>
          <w:szCs w:val="28"/>
        </w:rPr>
        <w:t>3 (трёх) рабочи</w:t>
      </w:r>
      <w:r>
        <w:rPr>
          <w:sz w:val="28"/>
          <w:szCs w:val="28"/>
        </w:rPr>
        <w:t>х дней</w:t>
      </w:r>
      <w:r w:rsidRPr="00997ABE">
        <w:rPr>
          <w:sz w:val="28"/>
          <w:szCs w:val="28"/>
        </w:rPr>
        <w:t>.</w:t>
      </w:r>
    </w:p>
    <w:p w:rsidR="00252D4E" w:rsidRDefault="00252D4E" w:rsidP="009A05BE">
      <w:pPr>
        <w:widowControl w:val="0"/>
        <w:tabs>
          <w:tab w:val="left" w:pos="851"/>
        </w:tabs>
        <w:ind w:firstLine="709"/>
        <w:jc w:val="both"/>
        <w:rPr>
          <w:sz w:val="28"/>
          <w:szCs w:val="28"/>
        </w:rPr>
      </w:pPr>
      <w:r w:rsidRPr="00E645B2">
        <w:rPr>
          <w:sz w:val="28"/>
          <w:szCs w:val="28"/>
        </w:rPr>
        <w:t>3.</w:t>
      </w:r>
      <w:r>
        <w:rPr>
          <w:sz w:val="28"/>
          <w:szCs w:val="28"/>
        </w:rPr>
        <w:t>1.5</w:t>
      </w:r>
      <w:r w:rsidRPr="00E645B2">
        <w:rPr>
          <w:sz w:val="28"/>
          <w:szCs w:val="28"/>
        </w:rPr>
        <w:t>.5. Результатом административной процедуры</w:t>
      </w:r>
      <w:r>
        <w:rPr>
          <w:sz w:val="28"/>
          <w:szCs w:val="28"/>
        </w:rPr>
        <w:t xml:space="preserve"> (действия)</w:t>
      </w:r>
      <w:r w:rsidRPr="00E645B2">
        <w:rPr>
          <w:sz w:val="28"/>
          <w:szCs w:val="28"/>
        </w:rPr>
        <w:t xml:space="preserve"> является выдача (направление) заявителю</w:t>
      </w:r>
      <w:r>
        <w:rPr>
          <w:sz w:val="28"/>
          <w:szCs w:val="28"/>
        </w:rPr>
        <w:t xml:space="preserve">:  </w:t>
      </w:r>
    </w:p>
    <w:p w:rsidR="00252D4E" w:rsidRPr="0098354D" w:rsidRDefault="00252D4E" w:rsidP="006106A4">
      <w:pPr>
        <w:widowControl w:val="0"/>
        <w:tabs>
          <w:tab w:val="left" w:pos="851"/>
        </w:tabs>
        <w:ind w:firstLine="709"/>
        <w:jc w:val="both"/>
        <w:rPr>
          <w:color w:val="C00000"/>
          <w:sz w:val="28"/>
          <w:szCs w:val="28"/>
          <w:lang w:eastAsia="ar-SA"/>
        </w:rPr>
      </w:pPr>
      <w:r>
        <w:rPr>
          <w:sz w:val="28"/>
          <w:szCs w:val="28"/>
        </w:rPr>
        <w:t xml:space="preserve">1) </w:t>
      </w:r>
      <w:r>
        <w:rPr>
          <w:color w:val="C00000"/>
          <w:sz w:val="28"/>
          <w:szCs w:val="28"/>
        </w:rPr>
        <w:t xml:space="preserve"> </w:t>
      </w:r>
      <w:r w:rsidRPr="00997ABE">
        <w:rPr>
          <w:sz w:val="28"/>
          <w:szCs w:val="28"/>
        </w:rPr>
        <w:t>вручение разъяснения</w:t>
      </w:r>
      <w:r>
        <w:rPr>
          <w:sz w:val="28"/>
          <w:szCs w:val="28"/>
        </w:rPr>
        <w:t>;</w:t>
      </w:r>
    </w:p>
    <w:p w:rsidR="00252D4E" w:rsidRPr="0098354D" w:rsidRDefault="00252D4E" w:rsidP="00564C31">
      <w:pPr>
        <w:widowControl w:val="0"/>
        <w:suppressAutoHyphens/>
        <w:ind w:firstLine="709"/>
        <w:jc w:val="both"/>
        <w:rPr>
          <w:color w:val="92D050"/>
          <w:sz w:val="28"/>
          <w:szCs w:val="28"/>
        </w:rPr>
      </w:pPr>
      <w:r w:rsidRPr="0098354D">
        <w:rPr>
          <w:sz w:val="28"/>
          <w:szCs w:val="28"/>
          <w:lang w:eastAsia="ar-SA"/>
        </w:rPr>
        <w:t>2) письменного уведомления Уполномоченного органа об отказе в предоставлении муниципальной услуги</w:t>
      </w:r>
      <w:r w:rsidRPr="0098354D">
        <w:rPr>
          <w:color w:val="C00000"/>
          <w:sz w:val="28"/>
          <w:szCs w:val="28"/>
        </w:rPr>
        <w:t>.</w:t>
      </w:r>
    </w:p>
    <w:p w:rsidR="00252D4E" w:rsidRPr="00E645B2" w:rsidRDefault="00252D4E" w:rsidP="009A05BE">
      <w:pPr>
        <w:widowControl w:val="0"/>
        <w:ind w:firstLine="709"/>
        <w:jc w:val="both"/>
        <w:rPr>
          <w:sz w:val="28"/>
          <w:szCs w:val="28"/>
        </w:rPr>
      </w:pPr>
      <w:r w:rsidRPr="0098354D">
        <w:rPr>
          <w:sz w:val="28"/>
          <w:szCs w:val="28"/>
        </w:rPr>
        <w:t xml:space="preserve">3.1.6. Заявитель вправе отозвать свое заявление на любой стадии рассмотрения, согласования или подготовки документа </w:t>
      </w:r>
      <w:r w:rsidRPr="0098354D">
        <w:rPr>
          <w:spacing w:val="-4"/>
          <w:sz w:val="28"/>
          <w:szCs w:val="28"/>
        </w:rPr>
        <w:t>Уполномоченным органом</w:t>
      </w:r>
      <w:r w:rsidRPr="0098354D">
        <w:rPr>
          <w:sz w:val="28"/>
          <w:szCs w:val="28"/>
        </w:rPr>
        <w:t xml:space="preserve">, обратившись с соответствующим заявлением в </w:t>
      </w:r>
      <w:r w:rsidRPr="0098354D">
        <w:rPr>
          <w:spacing w:val="-4"/>
          <w:sz w:val="28"/>
          <w:szCs w:val="28"/>
        </w:rPr>
        <w:t>Уполномоченный орган</w:t>
      </w:r>
      <w:r w:rsidRPr="0098354D">
        <w:rPr>
          <w:sz w:val="28"/>
          <w:szCs w:val="28"/>
        </w:rPr>
        <w:t>, в том числе в электронной</w:t>
      </w:r>
      <w:r w:rsidRPr="00AD0810">
        <w:rPr>
          <w:sz w:val="28"/>
          <w:szCs w:val="28"/>
        </w:rPr>
        <w:t xml:space="preserve"> форме, либо в МФЦ.</w:t>
      </w:r>
    </w:p>
    <w:bookmarkEnd w:id="11"/>
    <w:p w:rsidR="00252D4E" w:rsidRPr="00F47E65" w:rsidRDefault="00252D4E" w:rsidP="00471808">
      <w:pPr>
        <w:tabs>
          <w:tab w:val="left" w:pos="720"/>
          <w:tab w:val="left" w:pos="6480"/>
        </w:tabs>
        <w:jc w:val="both"/>
        <w:rPr>
          <w:sz w:val="28"/>
          <w:szCs w:val="28"/>
        </w:rPr>
      </w:pPr>
    </w:p>
    <w:p w:rsidR="00252D4E" w:rsidRPr="00EF790D" w:rsidRDefault="00252D4E" w:rsidP="009175CC">
      <w:pPr>
        <w:widowControl w:val="0"/>
        <w:tabs>
          <w:tab w:val="left" w:pos="851"/>
        </w:tabs>
        <w:autoSpaceDE w:val="0"/>
        <w:autoSpaceDN w:val="0"/>
        <w:adjustRightInd w:val="0"/>
        <w:jc w:val="center"/>
        <w:outlineLvl w:val="1"/>
        <w:rPr>
          <w:color w:val="000000"/>
          <w:sz w:val="28"/>
          <w:szCs w:val="28"/>
        </w:rPr>
      </w:pPr>
      <w:r w:rsidRPr="0098354D">
        <w:rPr>
          <w:color w:val="000000"/>
          <w:sz w:val="28"/>
          <w:szCs w:val="28"/>
        </w:rPr>
        <w:t xml:space="preserve">Подраздел 3.2. </w:t>
      </w:r>
      <w:r w:rsidRPr="00EF790D">
        <w:rPr>
          <w:color w:val="000000"/>
          <w:sz w:val="28"/>
          <w:szCs w:val="28"/>
        </w:rPr>
        <w:t>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w:t>
      </w:r>
    </w:p>
    <w:p w:rsidR="00252D4E" w:rsidRPr="001A2E86" w:rsidRDefault="00252D4E" w:rsidP="00997619">
      <w:pPr>
        <w:autoSpaceDE w:val="0"/>
        <w:autoSpaceDN w:val="0"/>
        <w:adjustRightInd w:val="0"/>
        <w:jc w:val="center"/>
        <w:outlineLvl w:val="1"/>
        <w:rPr>
          <w:color w:val="000000"/>
          <w:sz w:val="28"/>
          <w:szCs w:val="28"/>
        </w:rPr>
      </w:pPr>
    </w:p>
    <w:p w:rsidR="00252D4E" w:rsidRPr="00EF790D" w:rsidRDefault="00252D4E" w:rsidP="0044309E">
      <w:pPr>
        <w:widowControl w:val="0"/>
        <w:tabs>
          <w:tab w:val="left" w:pos="851"/>
        </w:tabs>
        <w:autoSpaceDE w:val="0"/>
        <w:autoSpaceDN w:val="0"/>
        <w:adjustRightInd w:val="0"/>
        <w:jc w:val="center"/>
        <w:outlineLvl w:val="1"/>
        <w:rPr>
          <w:kern w:val="3"/>
          <w:sz w:val="28"/>
          <w:szCs w:val="28"/>
          <w:lang w:eastAsia="zh-CN"/>
        </w:rPr>
      </w:pPr>
      <w:r w:rsidRPr="00796E35">
        <w:rPr>
          <w:sz w:val="28"/>
          <w:szCs w:val="28"/>
        </w:rPr>
        <w:t xml:space="preserve">3.2.1. </w:t>
      </w:r>
      <w:r w:rsidRPr="00EF790D">
        <w:rPr>
          <w:sz w:val="28"/>
          <w:szCs w:val="28"/>
        </w:rPr>
        <w:t>порядок осуществления</w:t>
      </w:r>
      <w:r w:rsidRPr="00EF790D">
        <w:rPr>
          <w:kern w:val="3"/>
          <w:sz w:val="28"/>
          <w:szCs w:val="28"/>
          <w:lang w:eastAsia="zh-CN"/>
        </w:rPr>
        <w:t xml:space="preserve">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соотвествии с положениями статьи 10 федерального закона от 27 июля 2010 года № 210-фз «об организации предоставления государственных и муниципальных услуг»</w:t>
      </w:r>
    </w:p>
    <w:p w:rsidR="00252D4E" w:rsidRPr="00796E35" w:rsidRDefault="00252D4E" w:rsidP="00997619">
      <w:pPr>
        <w:autoSpaceDE w:val="0"/>
        <w:autoSpaceDN w:val="0"/>
        <w:adjustRightInd w:val="0"/>
        <w:jc w:val="center"/>
        <w:outlineLvl w:val="1"/>
        <w:rPr>
          <w:sz w:val="28"/>
          <w:szCs w:val="28"/>
        </w:rPr>
      </w:pPr>
    </w:p>
    <w:p w:rsidR="00252D4E" w:rsidRPr="00334654" w:rsidRDefault="00252D4E" w:rsidP="009175CC">
      <w:pPr>
        <w:suppressAutoHyphens/>
        <w:ind w:firstLine="709"/>
        <w:jc w:val="both"/>
        <w:rPr>
          <w:sz w:val="28"/>
          <w:szCs w:val="28"/>
        </w:rPr>
      </w:pPr>
      <w:r w:rsidRPr="00334654">
        <w:rPr>
          <w:sz w:val="28"/>
          <w:szCs w:val="28"/>
        </w:rPr>
        <w:t>3.2.1.1. Предоставление муниципальной услуги включает в себя следующие административные процедуры (действия) в электронной форме:</w:t>
      </w:r>
    </w:p>
    <w:p w:rsidR="00252D4E" w:rsidRPr="001A2E86" w:rsidRDefault="00252D4E" w:rsidP="00117A40">
      <w:pPr>
        <w:widowControl w:val="0"/>
        <w:autoSpaceDE w:val="0"/>
        <w:autoSpaceDN w:val="0"/>
        <w:adjustRightInd w:val="0"/>
        <w:ind w:firstLine="708"/>
        <w:jc w:val="both"/>
        <w:rPr>
          <w:color w:val="000000"/>
          <w:sz w:val="28"/>
          <w:szCs w:val="28"/>
        </w:rPr>
      </w:pPr>
      <w:bookmarkStart w:id="12" w:name="sub_10021"/>
      <w:bookmarkStart w:id="13" w:name="sub_1007"/>
      <w:bookmarkEnd w:id="12"/>
      <w:bookmarkEnd w:id="13"/>
      <w:r w:rsidRPr="001A2E86">
        <w:rPr>
          <w:color w:val="000000"/>
          <w:sz w:val="28"/>
          <w:szCs w:val="28"/>
        </w:rPr>
        <w:t>1) получение информации о порядке и сроках предоставления муниципальной услуги;</w:t>
      </w:r>
    </w:p>
    <w:p w:rsidR="00252D4E" w:rsidRPr="001A2E86" w:rsidRDefault="00252D4E" w:rsidP="00117A40">
      <w:pPr>
        <w:widowControl w:val="0"/>
        <w:autoSpaceDE w:val="0"/>
        <w:autoSpaceDN w:val="0"/>
        <w:adjustRightInd w:val="0"/>
        <w:ind w:firstLine="708"/>
        <w:jc w:val="both"/>
        <w:rPr>
          <w:color w:val="000000"/>
          <w:sz w:val="28"/>
          <w:szCs w:val="28"/>
        </w:rPr>
      </w:pPr>
      <w:r w:rsidRPr="001A2E86">
        <w:rPr>
          <w:color w:val="000000"/>
          <w:sz w:val="28"/>
          <w:szCs w:val="28"/>
        </w:rPr>
        <w:t>2) запись на прием в Уполномоченный орган, МФЦ предоставления муниципальных услуг для подачи запроса о предоставлении муниципальной услуги;</w:t>
      </w:r>
    </w:p>
    <w:p w:rsidR="00252D4E" w:rsidRPr="001A2E86" w:rsidRDefault="00252D4E" w:rsidP="00117A40">
      <w:pPr>
        <w:widowControl w:val="0"/>
        <w:autoSpaceDE w:val="0"/>
        <w:autoSpaceDN w:val="0"/>
        <w:adjustRightInd w:val="0"/>
        <w:ind w:firstLine="708"/>
        <w:jc w:val="both"/>
        <w:rPr>
          <w:color w:val="000000"/>
          <w:sz w:val="28"/>
          <w:szCs w:val="28"/>
        </w:rPr>
      </w:pPr>
      <w:r w:rsidRPr="001A2E86">
        <w:rPr>
          <w:color w:val="000000"/>
          <w:sz w:val="28"/>
          <w:szCs w:val="28"/>
        </w:rPr>
        <w:t>3) формирование запроса о предоставлении муниципальной услуги;</w:t>
      </w:r>
    </w:p>
    <w:p w:rsidR="00252D4E" w:rsidRPr="001A2E86" w:rsidRDefault="00252D4E" w:rsidP="00117A40">
      <w:pPr>
        <w:widowControl w:val="0"/>
        <w:autoSpaceDE w:val="0"/>
        <w:autoSpaceDN w:val="0"/>
        <w:adjustRightInd w:val="0"/>
        <w:ind w:firstLine="708"/>
        <w:jc w:val="both"/>
        <w:rPr>
          <w:color w:val="000000"/>
          <w:sz w:val="28"/>
          <w:szCs w:val="28"/>
        </w:rPr>
      </w:pPr>
      <w:r w:rsidRPr="001A2E86">
        <w:rPr>
          <w:color w:val="000000"/>
          <w:sz w:val="28"/>
          <w:szCs w:val="28"/>
        </w:rPr>
        <w:t>4) прием и регистрация Уполномоченным органо</w:t>
      </w:r>
      <w:r w:rsidRPr="00997ABE">
        <w:rPr>
          <w:sz w:val="28"/>
          <w:szCs w:val="28"/>
        </w:rPr>
        <w:t>м</w:t>
      </w:r>
      <w:r>
        <w:rPr>
          <w:color w:val="000000"/>
          <w:sz w:val="28"/>
          <w:szCs w:val="28"/>
        </w:rPr>
        <w:t>,</w:t>
      </w:r>
      <w:r w:rsidRPr="001A2E86">
        <w:rPr>
          <w:color w:val="000000"/>
          <w:sz w:val="28"/>
          <w:szCs w:val="28"/>
        </w:rPr>
        <w:t xml:space="preserve"> запроса и иных документов, необходимых для предоставления муниципальной услуги;</w:t>
      </w:r>
    </w:p>
    <w:p w:rsidR="00252D4E" w:rsidRPr="001A2E86" w:rsidRDefault="00252D4E" w:rsidP="00117A40">
      <w:pPr>
        <w:widowControl w:val="0"/>
        <w:autoSpaceDE w:val="0"/>
        <w:autoSpaceDN w:val="0"/>
        <w:adjustRightInd w:val="0"/>
        <w:ind w:firstLine="708"/>
        <w:jc w:val="both"/>
        <w:rPr>
          <w:color w:val="000000"/>
          <w:sz w:val="28"/>
          <w:szCs w:val="28"/>
        </w:rPr>
      </w:pPr>
      <w:r>
        <w:rPr>
          <w:color w:val="000000"/>
          <w:sz w:val="28"/>
          <w:szCs w:val="28"/>
        </w:rPr>
        <w:t>5</w:t>
      </w:r>
      <w:r w:rsidRPr="001A2E86">
        <w:rPr>
          <w:color w:val="000000"/>
          <w:sz w:val="28"/>
          <w:szCs w:val="28"/>
        </w:rPr>
        <w:t>) получение результата предоставления муниципальной услуги;</w:t>
      </w:r>
    </w:p>
    <w:p w:rsidR="00252D4E" w:rsidRPr="001A2E86" w:rsidRDefault="00252D4E" w:rsidP="00117A40">
      <w:pPr>
        <w:widowControl w:val="0"/>
        <w:autoSpaceDE w:val="0"/>
        <w:autoSpaceDN w:val="0"/>
        <w:adjustRightInd w:val="0"/>
        <w:ind w:firstLine="708"/>
        <w:jc w:val="both"/>
        <w:rPr>
          <w:color w:val="000000"/>
          <w:sz w:val="28"/>
          <w:szCs w:val="28"/>
        </w:rPr>
      </w:pPr>
      <w:r>
        <w:rPr>
          <w:color w:val="000000"/>
          <w:sz w:val="28"/>
          <w:szCs w:val="28"/>
        </w:rPr>
        <w:t>6</w:t>
      </w:r>
      <w:r w:rsidRPr="001A2E86">
        <w:rPr>
          <w:color w:val="000000"/>
          <w:sz w:val="28"/>
          <w:szCs w:val="28"/>
        </w:rPr>
        <w:t>) получение сведений о ходе выполнения запроса;</w:t>
      </w:r>
    </w:p>
    <w:p w:rsidR="00252D4E" w:rsidRPr="001A2E86" w:rsidRDefault="00252D4E" w:rsidP="00117A40">
      <w:pPr>
        <w:widowControl w:val="0"/>
        <w:autoSpaceDE w:val="0"/>
        <w:autoSpaceDN w:val="0"/>
        <w:adjustRightInd w:val="0"/>
        <w:ind w:firstLine="708"/>
        <w:jc w:val="both"/>
        <w:rPr>
          <w:color w:val="000000"/>
          <w:sz w:val="28"/>
          <w:szCs w:val="28"/>
        </w:rPr>
      </w:pPr>
      <w:r>
        <w:rPr>
          <w:color w:val="000000"/>
          <w:sz w:val="28"/>
          <w:szCs w:val="28"/>
        </w:rPr>
        <w:t>7</w:t>
      </w:r>
      <w:r w:rsidRPr="001A2E86">
        <w:rPr>
          <w:color w:val="000000"/>
          <w:sz w:val="28"/>
          <w:szCs w:val="28"/>
        </w:rPr>
        <w:t>) осуществление оценки качества предоставления услуги;</w:t>
      </w:r>
    </w:p>
    <w:p w:rsidR="00252D4E" w:rsidRPr="001A2E86" w:rsidRDefault="00252D4E" w:rsidP="00117A40">
      <w:pPr>
        <w:widowControl w:val="0"/>
        <w:autoSpaceDE w:val="0"/>
        <w:autoSpaceDN w:val="0"/>
        <w:adjustRightInd w:val="0"/>
        <w:ind w:firstLine="708"/>
        <w:jc w:val="both"/>
        <w:rPr>
          <w:color w:val="000000"/>
          <w:sz w:val="28"/>
          <w:szCs w:val="28"/>
        </w:rPr>
      </w:pPr>
      <w:r>
        <w:rPr>
          <w:color w:val="000000"/>
          <w:sz w:val="28"/>
          <w:szCs w:val="28"/>
        </w:rPr>
        <w:t>8</w:t>
      </w:r>
      <w:r w:rsidRPr="001A2E86">
        <w:rPr>
          <w:color w:val="000000"/>
          <w:sz w:val="28"/>
          <w:szCs w:val="28"/>
        </w:rPr>
        <w:t>) досудебное (внесудебное) обжалование решений и действий (бездействий органа (организации), должностного лица органа (организации) муниципального служащего.</w:t>
      </w:r>
    </w:p>
    <w:p w:rsidR="00252D4E" w:rsidRPr="001C131A" w:rsidRDefault="00252D4E" w:rsidP="00227162">
      <w:pPr>
        <w:autoSpaceDE w:val="0"/>
        <w:autoSpaceDN w:val="0"/>
        <w:adjustRightInd w:val="0"/>
        <w:ind w:firstLine="709"/>
        <w:jc w:val="both"/>
        <w:rPr>
          <w:sz w:val="28"/>
          <w:szCs w:val="28"/>
          <w:lang w:eastAsia="en-US"/>
        </w:rPr>
      </w:pPr>
      <w:r w:rsidRPr="001A2E86">
        <w:rPr>
          <w:color w:val="000000"/>
          <w:sz w:val="28"/>
          <w:szCs w:val="28"/>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w:t>
      </w:r>
      <w:r w:rsidRPr="001C131A">
        <w:rPr>
          <w:sz w:val="28"/>
          <w:szCs w:val="28"/>
        </w:rPr>
        <w:t xml:space="preserve">опубликованной на Едином портале, </w:t>
      </w:r>
      <w:r w:rsidRPr="00C70131">
        <w:rPr>
          <w:sz w:val="28"/>
          <w:szCs w:val="28"/>
        </w:rPr>
        <w:t>Региональном портале</w:t>
      </w:r>
      <w:r w:rsidRPr="001C131A">
        <w:rPr>
          <w:sz w:val="28"/>
          <w:szCs w:val="28"/>
          <w:lang w:eastAsia="en-US"/>
        </w:rPr>
        <w:t>.</w:t>
      </w:r>
    </w:p>
    <w:p w:rsidR="00252D4E" w:rsidRPr="001A2E86" w:rsidRDefault="00252D4E" w:rsidP="009175CC">
      <w:pPr>
        <w:widowControl w:val="0"/>
        <w:suppressAutoHyphens/>
        <w:ind w:firstLine="709"/>
        <w:jc w:val="both"/>
        <w:rPr>
          <w:color w:val="000000"/>
          <w:sz w:val="28"/>
          <w:szCs w:val="28"/>
        </w:rPr>
      </w:pPr>
      <w:r w:rsidRPr="001C131A">
        <w:rPr>
          <w:sz w:val="28"/>
          <w:szCs w:val="28"/>
        </w:rPr>
        <w:t xml:space="preserve">Заявитель вправе отозвать свое заявление на любой стадии рассмотрения, согласования или подготовки документа </w:t>
      </w:r>
      <w:r w:rsidRPr="001C131A">
        <w:rPr>
          <w:spacing w:val="-4"/>
          <w:sz w:val="28"/>
          <w:szCs w:val="28"/>
        </w:rPr>
        <w:t>Уполномоченным органом</w:t>
      </w:r>
      <w:r w:rsidRPr="001C131A">
        <w:rPr>
          <w:sz w:val="28"/>
          <w:szCs w:val="28"/>
        </w:rPr>
        <w:t>, обратившись с соответствующим</w:t>
      </w:r>
      <w:r w:rsidRPr="001A2E86">
        <w:rPr>
          <w:color w:val="000000"/>
          <w:sz w:val="28"/>
          <w:szCs w:val="28"/>
        </w:rPr>
        <w:t xml:space="preserve"> заявлением в </w:t>
      </w:r>
      <w:r w:rsidRPr="001A2E86">
        <w:rPr>
          <w:color w:val="000000"/>
          <w:spacing w:val="-4"/>
          <w:sz w:val="28"/>
          <w:szCs w:val="28"/>
        </w:rPr>
        <w:t>Уполномоченный орган</w:t>
      </w:r>
      <w:r w:rsidRPr="001A2E86">
        <w:rPr>
          <w:color w:val="000000"/>
          <w:sz w:val="28"/>
          <w:szCs w:val="28"/>
        </w:rPr>
        <w:t>, в том числе в электронной форме, либо в МФЦ.</w:t>
      </w:r>
    </w:p>
    <w:p w:rsidR="00252D4E" w:rsidRPr="001A2E86" w:rsidRDefault="00252D4E" w:rsidP="009175CC">
      <w:pPr>
        <w:widowControl w:val="0"/>
        <w:suppressAutoHyphens/>
        <w:ind w:firstLine="709"/>
        <w:jc w:val="both"/>
        <w:rPr>
          <w:color w:val="000000"/>
          <w:sz w:val="28"/>
          <w:szCs w:val="28"/>
        </w:rPr>
      </w:pPr>
      <w:r w:rsidRPr="001A2E86">
        <w:rPr>
          <w:color w:val="000000"/>
          <w:sz w:val="28"/>
          <w:szCs w:val="28"/>
        </w:rPr>
        <w:t>3.2.1.2. Получение информации о порядке и сроках предоставления муниципальной услуги.</w:t>
      </w:r>
    </w:p>
    <w:p w:rsidR="00252D4E" w:rsidRPr="001A2E86" w:rsidRDefault="00252D4E" w:rsidP="009E5441">
      <w:pPr>
        <w:autoSpaceDE w:val="0"/>
        <w:autoSpaceDN w:val="0"/>
        <w:adjustRightInd w:val="0"/>
        <w:ind w:firstLine="851"/>
        <w:jc w:val="both"/>
        <w:rPr>
          <w:color w:val="000000"/>
          <w:sz w:val="28"/>
          <w:szCs w:val="28"/>
        </w:rPr>
      </w:pPr>
      <w:r w:rsidRPr="001A2E86">
        <w:rPr>
          <w:color w:val="000000"/>
          <w:sz w:val="28"/>
          <w:szCs w:val="28"/>
        </w:rPr>
        <w:t xml:space="preserve">Информация о предоставлении муниципальной услуги размещается на Едином портале, </w:t>
      </w:r>
      <w:r w:rsidRPr="00C70131">
        <w:rPr>
          <w:sz w:val="28"/>
          <w:szCs w:val="28"/>
        </w:rPr>
        <w:t>Региональном портале</w:t>
      </w:r>
      <w:r w:rsidRPr="001A2E86">
        <w:rPr>
          <w:color w:val="000000"/>
          <w:sz w:val="28"/>
          <w:szCs w:val="28"/>
        </w:rPr>
        <w:t>, а также на официальном сайте.</w:t>
      </w:r>
    </w:p>
    <w:p w:rsidR="00252D4E" w:rsidRPr="0098354D" w:rsidRDefault="00252D4E" w:rsidP="009E5441">
      <w:pPr>
        <w:autoSpaceDE w:val="0"/>
        <w:autoSpaceDN w:val="0"/>
        <w:adjustRightInd w:val="0"/>
        <w:ind w:firstLine="851"/>
        <w:jc w:val="both"/>
        <w:rPr>
          <w:sz w:val="28"/>
          <w:szCs w:val="28"/>
        </w:rPr>
      </w:pPr>
      <w:r w:rsidRPr="00DC1780">
        <w:rPr>
          <w:sz w:val="28"/>
          <w:szCs w:val="28"/>
        </w:rPr>
        <w:t>На Едином портале, Региональном портале размещается следующая информация:</w:t>
      </w:r>
    </w:p>
    <w:p w:rsidR="00252D4E" w:rsidRPr="001C131A" w:rsidRDefault="00252D4E" w:rsidP="009E5441">
      <w:pPr>
        <w:autoSpaceDE w:val="0"/>
        <w:autoSpaceDN w:val="0"/>
        <w:adjustRightInd w:val="0"/>
        <w:ind w:firstLine="851"/>
        <w:jc w:val="both"/>
        <w:rPr>
          <w:sz w:val="28"/>
          <w:szCs w:val="28"/>
        </w:rPr>
      </w:pPr>
      <w:r w:rsidRPr="0098354D">
        <w:rPr>
          <w:sz w:val="28"/>
          <w:szCs w:val="28"/>
        </w:rPr>
        <w:t>1) исчерпывающий перечень документов, необходимых для предоставления муниципальной услуги, требования к оформлению</w:t>
      </w:r>
      <w:r w:rsidRPr="001C131A">
        <w:rPr>
          <w:sz w:val="28"/>
          <w:szCs w:val="28"/>
        </w:rPr>
        <w:t xml:space="preserve"> указанных документов, а также перечень документов, которые заявитель  вправе представить по собственной инициативе;</w:t>
      </w:r>
    </w:p>
    <w:p w:rsidR="00252D4E" w:rsidRPr="001C131A" w:rsidRDefault="00252D4E" w:rsidP="009E5441">
      <w:pPr>
        <w:autoSpaceDE w:val="0"/>
        <w:autoSpaceDN w:val="0"/>
        <w:adjustRightInd w:val="0"/>
        <w:ind w:firstLine="851"/>
        <w:jc w:val="both"/>
        <w:rPr>
          <w:sz w:val="28"/>
          <w:szCs w:val="28"/>
        </w:rPr>
      </w:pPr>
      <w:r w:rsidRPr="001C131A">
        <w:rPr>
          <w:sz w:val="28"/>
          <w:szCs w:val="28"/>
        </w:rPr>
        <w:t>2) круг заявителей;</w:t>
      </w:r>
    </w:p>
    <w:p w:rsidR="00252D4E" w:rsidRPr="001A2E86" w:rsidRDefault="00252D4E" w:rsidP="009E5441">
      <w:pPr>
        <w:autoSpaceDE w:val="0"/>
        <w:autoSpaceDN w:val="0"/>
        <w:adjustRightInd w:val="0"/>
        <w:ind w:firstLine="851"/>
        <w:jc w:val="both"/>
        <w:rPr>
          <w:color w:val="000000"/>
          <w:sz w:val="28"/>
          <w:szCs w:val="28"/>
        </w:rPr>
      </w:pPr>
      <w:r w:rsidRPr="001A2E86">
        <w:rPr>
          <w:color w:val="000000"/>
          <w:sz w:val="28"/>
          <w:szCs w:val="28"/>
        </w:rPr>
        <w:t>3) срок предоставления муниципальной услуги;</w:t>
      </w:r>
    </w:p>
    <w:p w:rsidR="00252D4E" w:rsidRPr="001A2E86" w:rsidRDefault="00252D4E" w:rsidP="009E5441">
      <w:pPr>
        <w:autoSpaceDE w:val="0"/>
        <w:autoSpaceDN w:val="0"/>
        <w:adjustRightInd w:val="0"/>
        <w:ind w:firstLine="851"/>
        <w:jc w:val="both"/>
        <w:rPr>
          <w:color w:val="000000"/>
          <w:sz w:val="28"/>
          <w:szCs w:val="28"/>
        </w:rPr>
      </w:pPr>
      <w:r w:rsidRPr="001A2E86">
        <w:rPr>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52D4E" w:rsidRPr="001A2E86" w:rsidRDefault="00252D4E" w:rsidP="009E5441">
      <w:pPr>
        <w:autoSpaceDE w:val="0"/>
        <w:autoSpaceDN w:val="0"/>
        <w:adjustRightInd w:val="0"/>
        <w:ind w:firstLine="851"/>
        <w:jc w:val="both"/>
        <w:rPr>
          <w:color w:val="000000"/>
          <w:sz w:val="28"/>
          <w:szCs w:val="28"/>
        </w:rPr>
      </w:pPr>
      <w:r w:rsidRPr="001A2E86">
        <w:rPr>
          <w:color w:val="000000"/>
          <w:sz w:val="28"/>
          <w:szCs w:val="28"/>
        </w:rPr>
        <w:t>5) размер государственной пошлины, взимаемой за предоставление муниципальной услуги;</w:t>
      </w:r>
    </w:p>
    <w:p w:rsidR="00252D4E" w:rsidRPr="0098354D" w:rsidRDefault="00252D4E" w:rsidP="009E5441">
      <w:pPr>
        <w:autoSpaceDE w:val="0"/>
        <w:autoSpaceDN w:val="0"/>
        <w:adjustRightInd w:val="0"/>
        <w:ind w:firstLine="851"/>
        <w:jc w:val="both"/>
        <w:rPr>
          <w:color w:val="000000"/>
          <w:sz w:val="28"/>
          <w:szCs w:val="28"/>
        </w:rPr>
      </w:pPr>
      <w:r w:rsidRPr="001A2E86">
        <w:rPr>
          <w:color w:val="000000"/>
          <w:sz w:val="28"/>
          <w:szCs w:val="28"/>
        </w:rPr>
        <w:t xml:space="preserve">6) исчерпывающий </w:t>
      </w:r>
      <w:r w:rsidRPr="0098354D">
        <w:rPr>
          <w:color w:val="000000"/>
          <w:sz w:val="28"/>
          <w:szCs w:val="28"/>
        </w:rPr>
        <w:t>перечень оснований для приостановления или отказа в предоставлении муниципальной услуги;</w:t>
      </w:r>
    </w:p>
    <w:p w:rsidR="00252D4E" w:rsidRPr="0098354D" w:rsidRDefault="00252D4E" w:rsidP="009E5441">
      <w:pPr>
        <w:autoSpaceDE w:val="0"/>
        <w:autoSpaceDN w:val="0"/>
        <w:adjustRightInd w:val="0"/>
        <w:ind w:firstLine="851"/>
        <w:jc w:val="both"/>
        <w:rPr>
          <w:color w:val="000000"/>
          <w:sz w:val="28"/>
          <w:szCs w:val="28"/>
        </w:rPr>
      </w:pPr>
      <w:r w:rsidRPr="0098354D">
        <w:rPr>
          <w:color w:val="000000"/>
          <w:sz w:val="28"/>
          <w:szCs w:val="28"/>
        </w:rPr>
        <w:t>7) о праве заявителя на досудебное (внесудебное) обжалование решений действий (бездействия), принятых (осуществляемых) в ходе предоставления муниципальной услуги</w:t>
      </w:r>
    </w:p>
    <w:p w:rsidR="00252D4E" w:rsidRPr="0098354D" w:rsidRDefault="00252D4E" w:rsidP="009E5441">
      <w:pPr>
        <w:autoSpaceDE w:val="0"/>
        <w:autoSpaceDN w:val="0"/>
        <w:adjustRightInd w:val="0"/>
        <w:ind w:firstLine="851"/>
        <w:jc w:val="both"/>
        <w:rPr>
          <w:color w:val="000000"/>
          <w:sz w:val="28"/>
          <w:szCs w:val="28"/>
        </w:rPr>
      </w:pPr>
      <w:r w:rsidRPr="0098354D">
        <w:rPr>
          <w:color w:val="000000"/>
          <w:sz w:val="28"/>
          <w:szCs w:val="28"/>
        </w:rPr>
        <w:t>8) формы заявлений (уведомлений, сообщений), используемые при предоставлении муниципальной услуги.</w:t>
      </w:r>
    </w:p>
    <w:p w:rsidR="00252D4E" w:rsidRPr="0098354D" w:rsidRDefault="00252D4E" w:rsidP="009E5441">
      <w:pPr>
        <w:autoSpaceDE w:val="0"/>
        <w:autoSpaceDN w:val="0"/>
        <w:adjustRightInd w:val="0"/>
        <w:ind w:firstLine="851"/>
        <w:jc w:val="both"/>
        <w:rPr>
          <w:sz w:val="28"/>
          <w:szCs w:val="28"/>
        </w:rPr>
      </w:pPr>
      <w:r w:rsidRPr="0098354D">
        <w:rPr>
          <w:sz w:val="28"/>
          <w:szCs w:val="28"/>
        </w:rPr>
        <w:t xml:space="preserve">Информация на Едином портале, Региональном портале, официальном сайте Уполномоченного органа предоставляется заявителю бесплатно. </w:t>
      </w:r>
    </w:p>
    <w:p w:rsidR="00252D4E" w:rsidRPr="001C131A" w:rsidRDefault="00252D4E" w:rsidP="009175CC">
      <w:pPr>
        <w:widowControl w:val="0"/>
        <w:suppressAutoHyphens/>
        <w:ind w:firstLine="709"/>
        <w:jc w:val="both"/>
        <w:rPr>
          <w:sz w:val="28"/>
          <w:szCs w:val="28"/>
        </w:rPr>
      </w:pPr>
      <w:r w:rsidRPr="001C131A">
        <w:rPr>
          <w:sz w:val="28"/>
          <w:szCs w:val="28"/>
        </w:rPr>
        <w:t xml:space="preserve">3.2.1.3. Запись на прием в </w:t>
      </w:r>
      <w:r w:rsidRPr="001C131A">
        <w:rPr>
          <w:spacing w:val="-4"/>
          <w:sz w:val="28"/>
          <w:szCs w:val="28"/>
        </w:rPr>
        <w:t>Уполномоченный орган</w:t>
      </w:r>
      <w:r w:rsidRPr="001C131A">
        <w:rPr>
          <w:sz w:val="28"/>
          <w:szCs w:val="28"/>
        </w:rPr>
        <w:t>, МФЦ для подачи запроса о предоставлении муниципальной услуги.</w:t>
      </w:r>
    </w:p>
    <w:p w:rsidR="00252D4E" w:rsidRPr="001C131A" w:rsidRDefault="00252D4E" w:rsidP="009175CC">
      <w:pPr>
        <w:autoSpaceDE w:val="0"/>
        <w:autoSpaceDN w:val="0"/>
        <w:adjustRightInd w:val="0"/>
        <w:ind w:firstLine="851"/>
        <w:jc w:val="both"/>
        <w:rPr>
          <w:sz w:val="28"/>
          <w:szCs w:val="28"/>
        </w:rPr>
      </w:pPr>
      <w:r w:rsidRPr="001C131A">
        <w:rPr>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252D4E" w:rsidRPr="00942BC9" w:rsidRDefault="00252D4E" w:rsidP="00D41B7E">
      <w:pPr>
        <w:autoSpaceDE w:val="0"/>
        <w:autoSpaceDN w:val="0"/>
        <w:adjustRightInd w:val="0"/>
        <w:ind w:firstLine="709"/>
        <w:jc w:val="both"/>
        <w:rPr>
          <w:sz w:val="28"/>
          <w:szCs w:val="28"/>
        </w:rPr>
      </w:pPr>
      <w:r w:rsidRPr="00942BC9">
        <w:rPr>
          <w:sz w:val="28"/>
          <w:szCs w:val="28"/>
        </w:rPr>
        <w:t>Основанием для начала административной процедуры (действия) является обращение заявителя  на Единый портал, Региональный портал с целью получения муниципальной услуги по предварительной записи.</w:t>
      </w:r>
    </w:p>
    <w:p w:rsidR="00252D4E" w:rsidRPr="001C131A" w:rsidRDefault="00252D4E" w:rsidP="00227162">
      <w:pPr>
        <w:autoSpaceDE w:val="0"/>
        <w:autoSpaceDN w:val="0"/>
        <w:adjustRightInd w:val="0"/>
        <w:ind w:firstLine="709"/>
        <w:jc w:val="both"/>
        <w:rPr>
          <w:sz w:val="28"/>
          <w:szCs w:val="28"/>
          <w:lang w:eastAsia="en-US"/>
        </w:rPr>
      </w:pPr>
      <w:r w:rsidRPr="00942BC9">
        <w:rPr>
          <w:sz w:val="28"/>
          <w:szCs w:val="28"/>
        </w:rPr>
        <w:t>Запись на прием проводится посредством Единого портала, Регионального портала</w:t>
      </w:r>
      <w:r w:rsidRPr="00942BC9">
        <w:rPr>
          <w:sz w:val="28"/>
          <w:szCs w:val="28"/>
          <w:lang w:eastAsia="en-US"/>
        </w:rPr>
        <w:t>.</w:t>
      </w:r>
    </w:p>
    <w:p w:rsidR="00252D4E" w:rsidRPr="001C131A" w:rsidRDefault="00252D4E" w:rsidP="009175CC">
      <w:pPr>
        <w:autoSpaceDE w:val="0"/>
        <w:autoSpaceDN w:val="0"/>
        <w:adjustRightInd w:val="0"/>
        <w:ind w:firstLine="851"/>
        <w:jc w:val="both"/>
        <w:rPr>
          <w:sz w:val="28"/>
          <w:szCs w:val="28"/>
        </w:rPr>
      </w:pPr>
      <w:r w:rsidRPr="001C131A">
        <w:rPr>
          <w:sz w:val="28"/>
          <w:szCs w:val="28"/>
        </w:rPr>
        <w:t>Заявителю предоставляется возможность записи в любые свободные для приема дату и время в пределах установленн</w:t>
      </w:r>
      <w:r>
        <w:rPr>
          <w:sz w:val="28"/>
          <w:szCs w:val="28"/>
        </w:rPr>
        <w:t xml:space="preserve">ого </w:t>
      </w:r>
      <w:r w:rsidRPr="001C131A">
        <w:rPr>
          <w:spacing w:val="-4"/>
          <w:sz w:val="28"/>
          <w:szCs w:val="28"/>
        </w:rPr>
        <w:t>Уполномоченным органом</w:t>
      </w:r>
      <w:r w:rsidRPr="001C131A">
        <w:rPr>
          <w:sz w:val="28"/>
          <w:szCs w:val="28"/>
        </w:rPr>
        <w:t>, МФЦ графика приема заявителей.</w:t>
      </w:r>
    </w:p>
    <w:p w:rsidR="00252D4E" w:rsidRPr="001C131A" w:rsidRDefault="00252D4E" w:rsidP="00F47E65">
      <w:pPr>
        <w:ind w:firstLine="851"/>
        <w:jc w:val="both"/>
        <w:rPr>
          <w:sz w:val="28"/>
          <w:szCs w:val="28"/>
        </w:rPr>
      </w:pPr>
      <w:r w:rsidRPr="001C131A">
        <w:rPr>
          <w:spacing w:val="-4"/>
          <w:sz w:val="28"/>
          <w:szCs w:val="28"/>
        </w:rPr>
        <w:t>Уполномоченный орган</w:t>
      </w:r>
      <w:r w:rsidRPr="001C131A">
        <w:rPr>
          <w:sz w:val="28"/>
          <w:szCs w:val="28"/>
        </w:rPr>
        <w:t>,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52D4E" w:rsidRPr="001C131A" w:rsidRDefault="00252D4E" w:rsidP="00D41B7E">
      <w:pPr>
        <w:autoSpaceDE w:val="0"/>
        <w:autoSpaceDN w:val="0"/>
        <w:adjustRightInd w:val="0"/>
        <w:ind w:firstLine="709"/>
        <w:jc w:val="both"/>
        <w:rPr>
          <w:sz w:val="28"/>
          <w:szCs w:val="28"/>
        </w:rPr>
      </w:pPr>
      <w:r w:rsidRPr="00DC1780">
        <w:rPr>
          <w:sz w:val="28"/>
          <w:szCs w:val="28"/>
        </w:rPr>
        <w:t>Критерием принятия решения по данной</w:t>
      </w:r>
      <w:r w:rsidRPr="001C131A">
        <w:rPr>
          <w:sz w:val="28"/>
          <w:szCs w:val="28"/>
        </w:rPr>
        <w:t xml:space="preserve"> административной процедуре</w:t>
      </w:r>
      <w:r>
        <w:rPr>
          <w:sz w:val="28"/>
          <w:szCs w:val="28"/>
        </w:rPr>
        <w:t xml:space="preserve"> (действия)</w:t>
      </w:r>
      <w:r w:rsidRPr="001C131A">
        <w:rPr>
          <w:sz w:val="28"/>
          <w:szCs w:val="28"/>
        </w:rPr>
        <w:t xml:space="preserve"> является наличие свободных для приема даты и времени в пределах установленного в МФЦ графика приема заявителей.</w:t>
      </w:r>
    </w:p>
    <w:p w:rsidR="00252D4E" w:rsidRPr="001C131A" w:rsidRDefault="00252D4E" w:rsidP="00D41B7E">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заявителем: </w:t>
      </w:r>
    </w:p>
    <w:p w:rsidR="00252D4E" w:rsidRPr="00942BC9" w:rsidRDefault="00252D4E" w:rsidP="00D41B7E">
      <w:pPr>
        <w:autoSpaceDE w:val="0"/>
        <w:autoSpaceDN w:val="0"/>
        <w:adjustRightInd w:val="0"/>
        <w:ind w:firstLine="709"/>
        <w:jc w:val="both"/>
        <w:rPr>
          <w:sz w:val="28"/>
          <w:szCs w:val="28"/>
        </w:rPr>
      </w:pPr>
      <w:r w:rsidRPr="00942BC9">
        <w:rPr>
          <w:sz w:val="28"/>
          <w:szCs w:val="28"/>
        </w:rPr>
        <w:t>с использованием средств Регионального портала, в личном кабинете заявителя уведомления о записи на прием в МФЦ;</w:t>
      </w:r>
    </w:p>
    <w:p w:rsidR="00252D4E" w:rsidRPr="001C131A" w:rsidRDefault="00252D4E" w:rsidP="00D41B7E">
      <w:pPr>
        <w:autoSpaceDE w:val="0"/>
        <w:autoSpaceDN w:val="0"/>
        <w:adjustRightInd w:val="0"/>
        <w:ind w:firstLine="709"/>
        <w:jc w:val="both"/>
        <w:rPr>
          <w:sz w:val="28"/>
          <w:szCs w:val="28"/>
        </w:rPr>
      </w:pPr>
      <w:r w:rsidRPr="00942BC9">
        <w:rPr>
          <w:sz w:val="28"/>
          <w:szCs w:val="28"/>
        </w:rPr>
        <w:t>с использованием средств Единого портала МФЦ уведомления о записи на прием в МФЦ</w:t>
      </w:r>
      <w:r w:rsidRPr="001C131A">
        <w:rPr>
          <w:sz w:val="28"/>
          <w:szCs w:val="28"/>
        </w:rPr>
        <w:t xml:space="preserve"> на данном портале. </w:t>
      </w:r>
    </w:p>
    <w:p w:rsidR="00252D4E" w:rsidRPr="001C131A" w:rsidRDefault="00252D4E" w:rsidP="00D41B7E">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Pr>
          <w:sz w:val="28"/>
          <w:szCs w:val="28"/>
        </w:rPr>
        <w:t xml:space="preserve">(действия) </w:t>
      </w:r>
      <w:r w:rsidRPr="001C131A">
        <w:rPr>
          <w:sz w:val="28"/>
          <w:szCs w:val="28"/>
        </w:rPr>
        <w:t>является сформированное уведомление о записи на прием в МФЦ.</w:t>
      </w:r>
    </w:p>
    <w:p w:rsidR="00252D4E" w:rsidRPr="001C131A" w:rsidRDefault="00252D4E" w:rsidP="009175CC">
      <w:pPr>
        <w:widowControl w:val="0"/>
        <w:suppressAutoHyphens/>
        <w:ind w:firstLine="709"/>
        <w:jc w:val="both"/>
        <w:rPr>
          <w:sz w:val="28"/>
          <w:szCs w:val="28"/>
        </w:rPr>
      </w:pPr>
      <w:r w:rsidRPr="001C131A">
        <w:rPr>
          <w:sz w:val="28"/>
          <w:szCs w:val="28"/>
        </w:rPr>
        <w:t>3.2.1.4. Формирование запроса о предоставлении муниципальной услуги.</w:t>
      </w:r>
    </w:p>
    <w:p w:rsidR="00252D4E" w:rsidRPr="001C131A" w:rsidRDefault="00252D4E" w:rsidP="00D41B7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авторизация заявителя с использованием учетной записи в Единой системе идентификации и аутентификации на Едином портале, </w:t>
      </w:r>
      <w:r w:rsidRPr="00C70131">
        <w:rPr>
          <w:sz w:val="28"/>
          <w:szCs w:val="28"/>
        </w:rPr>
        <w:t>Региональном портале</w:t>
      </w:r>
      <w:r w:rsidRPr="001C131A">
        <w:rPr>
          <w:sz w:val="28"/>
          <w:szCs w:val="28"/>
        </w:rPr>
        <w:t>, с целью подачи в Уполномоченный  орган, предоставляющий муниципальную услугу, запроса (заявления) о предоставлении муниципальной услуги в электронном виде.</w:t>
      </w:r>
    </w:p>
    <w:p w:rsidR="00252D4E" w:rsidRPr="001C131A" w:rsidRDefault="00252D4E" w:rsidP="007273B8">
      <w:pPr>
        <w:autoSpaceDE w:val="0"/>
        <w:autoSpaceDN w:val="0"/>
        <w:adjustRightInd w:val="0"/>
        <w:ind w:firstLine="851"/>
        <w:jc w:val="both"/>
        <w:rPr>
          <w:sz w:val="28"/>
          <w:szCs w:val="28"/>
        </w:rPr>
      </w:pPr>
      <w:r w:rsidRPr="001C131A">
        <w:rPr>
          <w:sz w:val="28"/>
          <w:szCs w:val="28"/>
        </w:rPr>
        <w:t xml:space="preserve">Формирование запроса заявителем осуществляется посредством заполнения электронной формы запроса (заявления) на Едином портале, </w:t>
      </w:r>
      <w:r w:rsidRPr="00C70131">
        <w:rPr>
          <w:sz w:val="28"/>
          <w:szCs w:val="28"/>
        </w:rPr>
        <w:t>Региональном портале</w:t>
      </w:r>
      <w:r w:rsidRPr="001C131A">
        <w:rPr>
          <w:sz w:val="28"/>
          <w:szCs w:val="28"/>
        </w:rPr>
        <w:t>, без необходимости дополнительной подачи запроса в какой-либо иной форме.</w:t>
      </w:r>
    </w:p>
    <w:p w:rsidR="00252D4E" w:rsidRPr="001C131A" w:rsidRDefault="00252D4E" w:rsidP="007273B8">
      <w:pPr>
        <w:autoSpaceDE w:val="0"/>
        <w:autoSpaceDN w:val="0"/>
        <w:adjustRightInd w:val="0"/>
        <w:ind w:firstLine="851"/>
        <w:jc w:val="both"/>
        <w:rPr>
          <w:sz w:val="28"/>
          <w:szCs w:val="28"/>
        </w:rPr>
      </w:pPr>
      <w:r w:rsidRPr="001C131A">
        <w:rPr>
          <w:sz w:val="28"/>
          <w:szCs w:val="28"/>
        </w:rPr>
        <w:t xml:space="preserve">На Едином портале, </w:t>
      </w:r>
      <w:r w:rsidRPr="00C70131">
        <w:rPr>
          <w:sz w:val="28"/>
          <w:szCs w:val="28"/>
        </w:rPr>
        <w:t>Региональном портале</w:t>
      </w:r>
      <w:r w:rsidRPr="001C131A">
        <w:rPr>
          <w:sz w:val="28"/>
          <w:szCs w:val="28"/>
        </w:rPr>
        <w:t>, размещаются образцы заполнения электронной формы запроса (заявления).</w:t>
      </w:r>
    </w:p>
    <w:p w:rsidR="00252D4E" w:rsidRPr="001C131A" w:rsidRDefault="00252D4E" w:rsidP="007273B8">
      <w:pPr>
        <w:autoSpaceDE w:val="0"/>
        <w:autoSpaceDN w:val="0"/>
        <w:adjustRightInd w:val="0"/>
        <w:ind w:firstLine="851"/>
        <w:jc w:val="both"/>
        <w:rPr>
          <w:sz w:val="28"/>
          <w:szCs w:val="28"/>
        </w:rPr>
      </w:pPr>
      <w:r w:rsidRPr="001C131A">
        <w:rPr>
          <w:sz w:val="28"/>
          <w:szCs w:val="28"/>
        </w:rPr>
        <w:t>Форматно-логическая проверка сформированного запроса (заявления) осуществляется автоматически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52D4E" w:rsidRPr="001C131A" w:rsidRDefault="00252D4E" w:rsidP="007273B8">
      <w:pPr>
        <w:autoSpaceDE w:val="0"/>
        <w:autoSpaceDN w:val="0"/>
        <w:adjustRightInd w:val="0"/>
        <w:ind w:firstLine="851"/>
        <w:jc w:val="both"/>
        <w:rPr>
          <w:sz w:val="28"/>
          <w:szCs w:val="28"/>
        </w:rPr>
      </w:pPr>
      <w:r w:rsidRPr="001C131A">
        <w:rPr>
          <w:sz w:val="28"/>
          <w:szCs w:val="28"/>
        </w:rPr>
        <w:t>При формировании запроса заявителю обеспечивается:</w:t>
      </w:r>
    </w:p>
    <w:p w:rsidR="00252D4E" w:rsidRPr="001C131A" w:rsidRDefault="00252D4E" w:rsidP="007273B8">
      <w:pPr>
        <w:autoSpaceDE w:val="0"/>
        <w:autoSpaceDN w:val="0"/>
        <w:adjustRightInd w:val="0"/>
        <w:ind w:firstLine="851"/>
        <w:jc w:val="both"/>
        <w:rPr>
          <w:sz w:val="28"/>
          <w:szCs w:val="28"/>
        </w:rPr>
      </w:pPr>
      <w:r w:rsidRPr="001C131A">
        <w:rPr>
          <w:sz w:val="28"/>
          <w:szCs w:val="28"/>
        </w:rPr>
        <w:t>а) возможность копирования и сохранения запроса и иных документов, указанных</w:t>
      </w:r>
      <w:r w:rsidRPr="00F77145">
        <w:rPr>
          <w:sz w:val="28"/>
          <w:szCs w:val="28"/>
        </w:rPr>
        <w:t xml:space="preserve"> </w:t>
      </w:r>
      <w:r>
        <w:rPr>
          <w:sz w:val="28"/>
          <w:szCs w:val="28"/>
        </w:rPr>
        <w:t xml:space="preserve"> </w:t>
      </w:r>
      <w:r w:rsidRPr="00F77145">
        <w:rPr>
          <w:sz w:val="28"/>
          <w:szCs w:val="28"/>
        </w:rPr>
        <w:t xml:space="preserve">пункта </w:t>
      </w:r>
      <w:r>
        <w:rPr>
          <w:sz w:val="28"/>
          <w:szCs w:val="28"/>
        </w:rPr>
        <w:t xml:space="preserve">2 </w:t>
      </w:r>
      <w:r w:rsidRPr="00F77145">
        <w:rPr>
          <w:sz w:val="28"/>
          <w:szCs w:val="28"/>
        </w:rPr>
        <w:t xml:space="preserve">раздела </w:t>
      </w:r>
      <w:r>
        <w:rPr>
          <w:sz w:val="28"/>
          <w:szCs w:val="28"/>
        </w:rPr>
        <w:t>2</w:t>
      </w:r>
      <w:r w:rsidRPr="00F77145">
        <w:rPr>
          <w:sz w:val="28"/>
          <w:szCs w:val="28"/>
        </w:rPr>
        <w:t xml:space="preserve"> Регламента, </w:t>
      </w:r>
      <w:r w:rsidRPr="001C131A">
        <w:rPr>
          <w:sz w:val="28"/>
          <w:szCs w:val="28"/>
        </w:rPr>
        <w:t>необходимых для предоставления муниципальной услуги;</w:t>
      </w:r>
    </w:p>
    <w:p w:rsidR="00252D4E" w:rsidRPr="001C131A" w:rsidRDefault="00252D4E" w:rsidP="007273B8">
      <w:pPr>
        <w:autoSpaceDE w:val="0"/>
        <w:autoSpaceDN w:val="0"/>
        <w:adjustRightInd w:val="0"/>
        <w:ind w:firstLine="851"/>
        <w:jc w:val="both"/>
        <w:rPr>
          <w:sz w:val="28"/>
          <w:szCs w:val="28"/>
        </w:rPr>
      </w:pPr>
      <w:r w:rsidRPr="001C131A">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1C131A">
        <w:rPr>
          <w:i/>
          <w:iCs/>
          <w:sz w:val="28"/>
          <w:szCs w:val="28"/>
        </w:rPr>
        <w:t>;</w:t>
      </w:r>
    </w:p>
    <w:p w:rsidR="00252D4E" w:rsidRPr="001C131A" w:rsidRDefault="00252D4E" w:rsidP="007273B8">
      <w:pPr>
        <w:autoSpaceDE w:val="0"/>
        <w:autoSpaceDN w:val="0"/>
        <w:adjustRightInd w:val="0"/>
        <w:ind w:firstLine="851"/>
        <w:jc w:val="both"/>
        <w:rPr>
          <w:sz w:val="28"/>
          <w:szCs w:val="28"/>
        </w:rPr>
      </w:pPr>
      <w:r w:rsidRPr="001C131A">
        <w:rPr>
          <w:sz w:val="28"/>
          <w:szCs w:val="28"/>
        </w:rPr>
        <w:t>в) возможность печати на бумажном носителе копии электронной формы запроса;</w:t>
      </w:r>
    </w:p>
    <w:p w:rsidR="00252D4E" w:rsidRPr="001C131A" w:rsidRDefault="00252D4E" w:rsidP="007273B8">
      <w:pPr>
        <w:autoSpaceDE w:val="0"/>
        <w:autoSpaceDN w:val="0"/>
        <w:adjustRightInd w:val="0"/>
        <w:ind w:firstLine="851"/>
        <w:jc w:val="both"/>
        <w:rPr>
          <w:sz w:val="28"/>
          <w:szCs w:val="28"/>
        </w:rPr>
      </w:pPr>
      <w:r w:rsidRPr="001C131A">
        <w:rPr>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52D4E" w:rsidRPr="001C131A" w:rsidRDefault="00252D4E" w:rsidP="007273B8">
      <w:pPr>
        <w:autoSpaceDE w:val="0"/>
        <w:autoSpaceDN w:val="0"/>
        <w:adjustRightInd w:val="0"/>
        <w:ind w:firstLine="851"/>
        <w:jc w:val="both"/>
        <w:rPr>
          <w:sz w:val="28"/>
          <w:szCs w:val="28"/>
        </w:rPr>
      </w:pPr>
      <w:r w:rsidRPr="001C131A">
        <w:rPr>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w:t>
      </w:r>
      <w:r w:rsidRPr="00C70131">
        <w:rPr>
          <w:sz w:val="28"/>
          <w:szCs w:val="28"/>
        </w:rPr>
        <w:t>Региональном портале</w:t>
      </w:r>
      <w:r w:rsidRPr="001C131A">
        <w:rPr>
          <w:sz w:val="28"/>
          <w:szCs w:val="28"/>
        </w:rPr>
        <w:t>, в части, касающейся сведений, отсутствующих в единой системе идентификации и аутентификации;</w:t>
      </w:r>
    </w:p>
    <w:p w:rsidR="00252D4E" w:rsidRPr="001C131A" w:rsidRDefault="00252D4E" w:rsidP="007273B8">
      <w:pPr>
        <w:autoSpaceDE w:val="0"/>
        <w:autoSpaceDN w:val="0"/>
        <w:adjustRightInd w:val="0"/>
        <w:ind w:firstLine="851"/>
        <w:jc w:val="both"/>
        <w:rPr>
          <w:sz w:val="28"/>
          <w:szCs w:val="28"/>
        </w:rPr>
      </w:pPr>
      <w:r w:rsidRPr="001C131A">
        <w:rPr>
          <w:sz w:val="28"/>
          <w:szCs w:val="28"/>
        </w:rPr>
        <w:t>е) возможность вернуться на любой из этапов заполнения электронной формы запроса без потери ранее введенной информации;</w:t>
      </w:r>
    </w:p>
    <w:p w:rsidR="00252D4E" w:rsidRPr="001C131A" w:rsidRDefault="00252D4E" w:rsidP="007273B8">
      <w:pPr>
        <w:autoSpaceDE w:val="0"/>
        <w:autoSpaceDN w:val="0"/>
        <w:adjustRightInd w:val="0"/>
        <w:ind w:firstLine="851"/>
        <w:jc w:val="both"/>
        <w:rPr>
          <w:sz w:val="28"/>
          <w:szCs w:val="28"/>
        </w:rPr>
      </w:pPr>
      <w:r w:rsidRPr="001C131A">
        <w:rPr>
          <w:sz w:val="28"/>
          <w:szCs w:val="28"/>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252D4E" w:rsidRPr="00942BC9" w:rsidRDefault="00252D4E" w:rsidP="007273B8">
      <w:pPr>
        <w:autoSpaceDE w:val="0"/>
        <w:autoSpaceDN w:val="0"/>
        <w:adjustRightInd w:val="0"/>
        <w:ind w:firstLine="851"/>
        <w:jc w:val="both"/>
        <w:rPr>
          <w:sz w:val="28"/>
          <w:szCs w:val="28"/>
        </w:rPr>
      </w:pPr>
      <w:r w:rsidRPr="001C131A">
        <w:rPr>
          <w:sz w:val="28"/>
          <w:szCs w:val="28"/>
        </w:rPr>
        <w:t xml:space="preserve">Сформированный и подписанный запрос (заявление), и иные документы, </w:t>
      </w:r>
      <w:r w:rsidRPr="00F77145">
        <w:rPr>
          <w:sz w:val="28"/>
          <w:szCs w:val="28"/>
        </w:rPr>
        <w:t xml:space="preserve">указанные в подпункте  пункта </w:t>
      </w:r>
      <w:r>
        <w:rPr>
          <w:sz w:val="28"/>
          <w:szCs w:val="28"/>
        </w:rPr>
        <w:t xml:space="preserve">2.6 </w:t>
      </w:r>
      <w:r w:rsidRPr="00F77145">
        <w:rPr>
          <w:sz w:val="28"/>
          <w:szCs w:val="28"/>
        </w:rPr>
        <w:t xml:space="preserve">раздела </w:t>
      </w:r>
      <w:r>
        <w:rPr>
          <w:sz w:val="28"/>
          <w:szCs w:val="28"/>
        </w:rPr>
        <w:t>2</w:t>
      </w:r>
      <w:r w:rsidRPr="00F77145">
        <w:rPr>
          <w:sz w:val="28"/>
          <w:szCs w:val="28"/>
        </w:rPr>
        <w:t xml:space="preserve"> Регламента</w:t>
      </w:r>
      <w:r w:rsidRPr="001C131A">
        <w:rPr>
          <w:sz w:val="28"/>
          <w:szCs w:val="28"/>
        </w:rPr>
        <w:t xml:space="preserve">, необходимые для </w:t>
      </w:r>
      <w:r w:rsidRPr="00942BC9">
        <w:rPr>
          <w:sz w:val="28"/>
          <w:szCs w:val="28"/>
        </w:rPr>
        <w:t>предоставления муниципальной услуги, направляются в Уполномоченный орган, посредством Единого портала, Регионального портала.</w:t>
      </w:r>
    </w:p>
    <w:p w:rsidR="00252D4E" w:rsidRPr="001C131A" w:rsidRDefault="00252D4E" w:rsidP="00D41B7E">
      <w:pPr>
        <w:autoSpaceDE w:val="0"/>
        <w:autoSpaceDN w:val="0"/>
        <w:adjustRightInd w:val="0"/>
        <w:ind w:firstLine="709"/>
        <w:jc w:val="both"/>
        <w:rPr>
          <w:sz w:val="28"/>
          <w:szCs w:val="28"/>
        </w:rPr>
      </w:pPr>
      <w:r w:rsidRPr="00942BC9">
        <w:rPr>
          <w:sz w:val="28"/>
          <w:szCs w:val="28"/>
        </w:rPr>
        <w:t>Критерием принятия решения по данной административной процедуре (действия) является корректное заполнение заявителем полей электронной</w:t>
      </w:r>
      <w:r w:rsidRPr="001C131A">
        <w:rPr>
          <w:sz w:val="28"/>
          <w:szCs w:val="28"/>
        </w:rPr>
        <w:t xml:space="preserve"> формы запроса (заявления) о предоставлении муниципальной услуги в электронном виде.</w:t>
      </w:r>
    </w:p>
    <w:p w:rsidR="00252D4E" w:rsidRPr="001C131A" w:rsidRDefault="00252D4E" w:rsidP="00D41B7E">
      <w:pPr>
        <w:autoSpaceDE w:val="0"/>
        <w:autoSpaceDN w:val="0"/>
        <w:adjustRightInd w:val="0"/>
        <w:ind w:firstLine="709"/>
        <w:jc w:val="both"/>
        <w:rPr>
          <w:sz w:val="28"/>
          <w:szCs w:val="28"/>
        </w:rPr>
      </w:pPr>
      <w:r w:rsidRPr="001C131A">
        <w:rPr>
          <w:sz w:val="28"/>
          <w:szCs w:val="28"/>
        </w:rPr>
        <w:t xml:space="preserve">Формирование запроса (заявления) заявителем осуществляется посредством заполнения электронной формы запроса на Едином портале, </w:t>
      </w:r>
      <w:r w:rsidRPr="00C70131">
        <w:rPr>
          <w:sz w:val="28"/>
          <w:szCs w:val="28"/>
        </w:rPr>
        <w:t>Региональном портале</w:t>
      </w:r>
      <w:r w:rsidRPr="001C131A">
        <w:rPr>
          <w:i/>
          <w:iCs/>
          <w:sz w:val="28"/>
          <w:szCs w:val="28"/>
        </w:rPr>
        <w:t>.</w:t>
      </w:r>
    </w:p>
    <w:p w:rsidR="00252D4E" w:rsidRPr="001C131A" w:rsidRDefault="00252D4E" w:rsidP="00D41B7E">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Уполномоченным органом, предоставляющим муниципальную услугу, в электронной форме заявления и прилагаемых к нему документов</w:t>
      </w:r>
      <w:r w:rsidRPr="001C131A">
        <w:t xml:space="preserve"> </w:t>
      </w:r>
      <w:r w:rsidRPr="001C131A">
        <w:rPr>
          <w:sz w:val="28"/>
          <w:szCs w:val="28"/>
        </w:rPr>
        <w:t xml:space="preserve">посредством Единого портала, </w:t>
      </w:r>
      <w:r>
        <w:rPr>
          <w:sz w:val="28"/>
          <w:szCs w:val="28"/>
        </w:rPr>
        <w:t>Регионального портала</w:t>
      </w:r>
      <w:r w:rsidRPr="001C131A">
        <w:rPr>
          <w:i/>
          <w:iCs/>
          <w:sz w:val="28"/>
          <w:szCs w:val="28"/>
        </w:rPr>
        <w:t>.</w:t>
      </w:r>
    </w:p>
    <w:p w:rsidR="00252D4E" w:rsidRPr="001C131A" w:rsidRDefault="00252D4E" w:rsidP="00D41B7E">
      <w:pPr>
        <w:autoSpaceDE w:val="0"/>
        <w:autoSpaceDN w:val="0"/>
        <w:adjustRightInd w:val="0"/>
        <w:ind w:firstLine="709"/>
        <w:jc w:val="both"/>
        <w:rPr>
          <w:sz w:val="28"/>
          <w:szCs w:val="28"/>
        </w:rPr>
      </w:pPr>
      <w:r w:rsidRPr="001C131A">
        <w:rPr>
          <w:i/>
          <w:iCs/>
          <w:sz w:val="28"/>
          <w:szCs w:val="28"/>
        </w:rPr>
        <w:t xml:space="preserve"> </w:t>
      </w:r>
      <w:r w:rsidRPr="001C131A">
        <w:rPr>
          <w:sz w:val="28"/>
          <w:szCs w:val="28"/>
        </w:rPr>
        <w:t>Способом фиксации результата административной процедуры</w:t>
      </w:r>
      <w:r>
        <w:rPr>
          <w:sz w:val="28"/>
          <w:szCs w:val="28"/>
        </w:rPr>
        <w:t xml:space="preserve"> (действия)</w:t>
      </w:r>
      <w:r w:rsidRPr="001C131A">
        <w:rPr>
          <w:sz w:val="28"/>
          <w:szCs w:val="28"/>
        </w:rPr>
        <w:t xml:space="preserve"> является регистрация запроса (заявления) посредством Единого портала, </w:t>
      </w:r>
      <w:r>
        <w:rPr>
          <w:sz w:val="28"/>
          <w:szCs w:val="28"/>
        </w:rPr>
        <w:t>Регионального портала</w:t>
      </w:r>
      <w:r w:rsidRPr="001C131A">
        <w:rPr>
          <w:sz w:val="28"/>
          <w:szCs w:val="28"/>
        </w:rPr>
        <w:t xml:space="preserve"> и получение заявителем соответствующего уведомления в личном кабинете.</w:t>
      </w:r>
    </w:p>
    <w:p w:rsidR="00252D4E" w:rsidRPr="001C131A" w:rsidRDefault="00252D4E" w:rsidP="009175CC">
      <w:pPr>
        <w:widowControl w:val="0"/>
        <w:suppressAutoHyphens/>
        <w:ind w:firstLine="709"/>
        <w:jc w:val="both"/>
        <w:rPr>
          <w:sz w:val="28"/>
          <w:szCs w:val="28"/>
        </w:rPr>
      </w:pPr>
      <w:r w:rsidRPr="001C131A">
        <w:rPr>
          <w:sz w:val="28"/>
          <w:szCs w:val="28"/>
        </w:rPr>
        <w:t xml:space="preserve">3.2.1.5. Прием и регистрация </w:t>
      </w:r>
      <w:r w:rsidRPr="001C131A">
        <w:rPr>
          <w:spacing w:val="-4"/>
          <w:sz w:val="28"/>
          <w:szCs w:val="28"/>
        </w:rPr>
        <w:t>Уполномоченным органом</w:t>
      </w:r>
      <w:r>
        <w:rPr>
          <w:spacing w:val="-4"/>
          <w:sz w:val="28"/>
          <w:szCs w:val="28"/>
        </w:rPr>
        <w:t>,</w:t>
      </w:r>
      <w:r w:rsidRPr="001C131A">
        <w:rPr>
          <w:sz w:val="28"/>
          <w:szCs w:val="28"/>
        </w:rPr>
        <w:t xml:space="preserve"> запроса и иных документов, необходимых для предоставления муниципальной услуги.</w:t>
      </w:r>
    </w:p>
    <w:p w:rsidR="00252D4E" w:rsidRPr="001C131A" w:rsidRDefault="00252D4E" w:rsidP="00076D7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 является получение </w:t>
      </w:r>
      <w:r w:rsidRPr="001C131A">
        <w:rPr>
          <w:sz w:val="28"/>
          <w:szCs w:val="28"/>
        </w:rPr>
        <w:t xml:space="preserve">Уполномоченным органом, предоставляющим муниципальную услугу, заявления и прилагаемых к нему документов, направленных заявителем посредством Единого портала, </w:t>
      </w:r>
      <w:r w:rsidRPr="00C70131">
        <w:rPr>
          <w:sz w:val="28"/>
          <w:szCs w:val="28"/>
        </w:rPr>
        <w:t>Регионально</w:t>
      </w:r>
      <w:r>
        <w:rPr>
          <w:sz w:val="28"/>
          <w:szCs w:val="28"/>
        </w:rPr>
        <w:t>го</w:t>
      </w:r>
      <w:r w:rsidRPr="00C70131">
        <w:rPr>
          <w:sz w:val="28"/>
          <w:szCs w:val="28"/>
        </w:rPr>
        <w:t xml:space="preserve"> портал</w:t>
      </w:r>
      <w:r>
        <w:rPr>
          <w:sz w:val="28"/>
          <w:szCs w:val="28"/>
        </w:rPr>
        <w:t>а</w:t>
      </w:r>
      <w:r w:rsidRPr="001C131A">
        <w:rPr>
          <w:i/>
          <w:iCs/>
          <w:sz w:val="28"/>
          <w:szCs w:val="28"/>
        </w:rPr>
        <w:t>.</w:t>
      </w:r>
    </w:p>
    <w:p w:rsidR="00252D4E" w:rsidRPr="001C131A" w:rsidRDefault="00252D4E" w:rsidP="009175CC">
      <w:pPr>
        <w:widowControl w:val="0"/>
        <w:suppressAutoHyphens/>
        <w:ind w:firstLine="709"/>
        <w:jc w:val="both"/>
        <w:rPr>
          <w:sz w:val="28"/>
          <w:szCs w:val="28"/>
        </w:rPr>
      </w:pPr>
      <w:r w:rsidRPr="001C131A">
        <w:rPr>
          <w:spacing w:val="-4"/>
          <w:sz w:val="28"/>
          <w:szCs w:val="28"/>
        </w:rPr>
        <w:t>Уполномоченный орган</w:t>
      </w:r>
      <w:r>
        <w:rPr>
          <w:spacing w:val="-4"/>
          <w:sz w:val="28"/>
          <w:szCs w:val="28"/>
        </w:rPr>
        <w:t>,</w:t>
      </w:r>
      <w:r w:rsidRPr="001C131A">
        <w:rPr>
          <w:sz w:val="28"/>
          <w:szCs w:val="28"/>
        </w:rPr>
        <w:t xml:space="preserve"> обеспечивает прием документов, необходимых для предоставления муниципальной услуги, и регистрацию запроса (заявления) без необходимости повторного представления заявителем таких документов на бумажном носителе. </w:t>
      </w:r>
    </w:p>
    <w:p w:rsidR="00252D4E" w:rsidRPr="001C131A" w:rsidRDefault="00252D4E" w:rsidP="009175CC">
      <w:pPr>
        <w:widowControl w:val="0"/>
        <w:suppressAutoHyphens/>
        <w:ind w:firstLine="709"/>
        <w:jc w:val="both"/>
        <w:rPr>
          <w:sz w:val="28"/>
          <w:szCs w:val="28"/>
        </w:rPr>
      </w:pPr>
      <w:r w:rsidRPr="001C131A">
        <w:rPr>
          <w:sz w:val="28"/>
          <w:szCs w:val="28"/>
        </w:rPr>
        <w:t xml:space="preserve">Срок регистрации запроса – </w:t>
      </w:r>
      <w:r>
        <w:rPr>
          <w:sz w:val="28"/>
          <w:szCs w:val="28"/>
        </w:rPr>
        <w:t xml:space="preserve">1 </w:t>
      </w:r>
      <w:r w:rsidRPr="001C131A">
        <w:rPr>
          <w:sz w:val="28"/>
          <w:szCs w:val="28"/>
        </w:rPr>
        <w:t>рабочий день.</w:t>
      </w:r>
    </w:p>
    <w:p w:rsidR="00252D4E" w:rsidRPr="001C131A" w:rsidRDefault="00252D4E" w:rsidP="000406E3">
      <w:pPr>
        <w:autoSpaceDE w:val="0"/>
        <w:autoSpaceDN w:val="0"/>
        <w:adjustRightInd w:val="0"/>
        <w:ind w:firstLine="709"/>
        <w:jc w:val="both"/>
        <w:rPr>
          <w:sz w:val="28"/>
          <w:szCs w:val="28"/>
          <w:lang w:eastAsia="en-US"/>
        </w:rPr>
      </w:pPr>
      <w:r w:rsidRPr="001C131A">
        <w:rPr>
          <w:sz w:val="28"/>
          <w:szCs w:val="28"/>
        </w:rPr>
        <w:t xml:space="preserve">При отправке запроса (заявления) посредством Единого портала, </w:t>
      </w:r>
      <w:r w:rsidRPr="00942BC9">
        <w:rPr>
          <w:sz w:val="28"/>
          <w:szCs w:val="28"/>
        </w:rPr>
        <w:t>Регионального портала автоматически осуществляется форматно-логическая проверка сформированного запроса (заявления) в порядке, определяемом</w:t>
      </w:r>
      <w:r w:rsidRPr="001C131A">
        <w:rPr>
          <w:sz w:val="28"/>
          <w:szCs w:val="28"/>
        </w:rPr>
        <w:t xml:space="preserve"> Уполномоченным органом</w:t>
      </w:r>
      <w:r>
        <w:rPr>
          <w:sz w:val="28"/>
          <w:szCs w:val="28"/>
        </w:rPr>
        <w:t>,</w:t>
      </w:r>
      <w:r w:rsidRPr="001C131A">
        <w:rPr>
          <w:sz w:val="28"/>
          <w:szCs w:val="28"/>
        </w:rPr>
        <w:t xml:space="preserve"> на предоставление муниципальной услуги органом,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(заявления). </w:t>
      </w:r>
    </w:p>
    <w:p w:rsidR="00252D4E" w:rsidRPr="001C131A" w:rsidRDefault="00252D4E" w:rsidP="000406E3">
      <w:pPr>
        <w:autoSpaceDE w:val="0"/>
        <w:autoSpaceDN w:val="0"/>
        <w:adjustRightInd w:val="0"/>
        <w:ind w:firstLine="709"/>
        <w:jc w:val="both"/>
        <w:rPr>
          <w:sz w:val="28"/>
          <w:szCs w:val="28"/>
          <w:lang w:eastAsia="en-US"/>
        </w:rPr>
      </w:pPr>
      <w:r w:rsidRPr="001C131A">
        <w:rPr>
          <w:sz w:val="28"/>
          <w:szCs w:val="28"/>
        </w:rPr>
        <w:t xml:space="preserve">При успешной отправке запросу (заявлению) присваивается уникальный номер, по которому в личном кабинете заявителя посредством Единого портала, </w:t>
      </w:r>
      <w:r>
        <w:rPr>
          <w:sz w:val="28"/>
          <w:szCs w:val="28"/>
        </w:rPr>
        <w:t>Регионального портала</w:t>
      </w:r>
      <w:r w:rsidRPr="001C131A">
        <w:rPr>
          <w:sz w:val="28"/>
          <w:szCs w:val="28"/>
        </w:rPr>
        <w:t>, заявителю будет представлена информация о ходе выполнения указанного запроса (заявления).</w:t>
      </w:r>
    </w:p>
    <w:p w:rsidR="00252D4E" w:rsidRPr="001C131A" w:rsidRDefault="00252D4E" w:rsidP="001F7F3B">
      <w:pPr>
        <w:autoSpaceDE w:val="0"/>
        <w:autoSpaceDN w:val="0"/>
        <w:adjustRightInd w:val="0"/>
        <w:ind w:firstLine="709"/>
        <w:jc w:val="both"/>
        <w:rPr>
          <w:sz w:val="28"/>
          <w:szCs w:val="28"/>
        </w:rPr>
      </w:pPr>
      <w:r w:rsidRPr="001C131A">
        <w:rPr>
          <w:sz w:val="28"/>
          <w:szCs w:val="28"/>
        </w:rPr>
        <w:t>После принятия запроса должностным лицом, Уполномоченного органа</w:t>
      </w:r>
      <w:r>
        <w:rPr>
          <w:sz w:val="28"/>
          <w:szCs w:val="28"/>
        </w:rPr>
        <w:t>,</w:t>
      </w:r>
      <w:r w:rsidRPr="001C131A">
        <w:rPr>
          <w:sz w:val="28"/>
          <w:szCs w:val="28"/>
        </w:rPr>
        <w:t xml:space="preserve"> на предоставление муниципальной услуги, запросу (заявлению) в личном кабинете заявителя посредством Единого портала, </w:t>
      </w:r>
      <w:r>
        <w:rPr>
          <w:sz w:val="28"/>
          <w:szCs w:val="28"/>
        </w:rPr>
        <w:t>Регионального портала</w:t>
      </w:r>
      <w:r w:rsidRPr="001C131A">
        <w:rPr>
          <w:sz w:val="28"/>
          <w:szCs w:val="28"/>
        </w:rPr>
        <w:t xml:space="preserve"> присваивается статус, подтверждающий его регистрацию.</w:t>
      </w:r>
    </w:p>
    <w:p w:rsidR="00252D4E" w:rsidRPr="001C131A" w:rsidRDefault="00252D4E" w:rsidP="00563CB4">
      <w:pPr>
        <w:widowControl w:val="0"/>
        <w:suppressAutoHyphens/>
        <w:ind w:firstLine="709"/>
        <w:jc w:val="both"/>
        <w:rPr>
          <w:sz w:val="28"/>
          <w:szCs w:val="28"/>
        </w:rPr>
      </w:pPr>
      <w:r w:rsidRPr="001C131A">
        <w:rPr>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w:t>
      </w:r>
      <w:r>
        <w:rPr>
          <w:sz w:val="28"/>
          <w:szCs w:val="28"/>
        </w:rPr>
        <w:t>2</w:t>
      </w:r>
      <w:r w:rsidRPr="001C131A">
        <w:rPr>
          <w:sz w:val="28"/>
          <w:szCs w:val="28"/>
        </w:rPr>
        <w:t xml:space="preserve"> Регламента, а также осуществляются следующие действия:</w:t>
      </w:r>
    </w:p>
    <w:p w:rsidR="00252D4E" w:rsidRPr="001C131A" w:rsidRDefault="00252D4E" w:rsidP="00563CB4">
      <w:pPr>
        <w:widowControl w:val="0"/>
        <w:suppressAutoHyphens/>
        <w:ind w:firstLine="709"/>
        <w:jc w:val="both"/>
        <w:rPr>
          <w:sz w:val="28"/>
          <w:szCs w:val="28"/>
        </w:rPr>
      </w:pPr>
      <w:r w:rsidRPr="001C131A">
        <w:rPr>
          <w:sz w:val="28"/>
          <w:szCs w:val="28"/>
        </w:rPr>
        <w:t>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252D4E" w:rsidRPr="001C131A" w:rsidRDefault="00252D4E" w:rsidP="00563CB4">
      <w:pPr>
        <w:autoSpaceDE w:val="0"/>
        <w:autoSpaceDN w:val="0"/>
        <w:adjustRightInd w:val="0"/>
        <w:ind w:firstLine="709"/>
        <w:jc w:val="both"/>
        <w:rPr>
          <w:sz w:val="28"/>
          <w:szCs w:val="28"/>
          <w:lang w:eastAsia="en-US"/>
        </w:rPr>
      </w:pPr>
      <w:r w:rsidRPr="001C131A">
        <w:rPr>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rsidRPr="00C70131">
        <w:rPr>
          <w:sz w:val="28"/>
          <w:szCs w:val="28"/>
        </w:rPr>
        <w:t>Регионально</w:t>
      </w:r>
      <w:r>
        <w:rPr>
          <w:sz w:val="28"/>
          <w:szCs w:val="28"/>
        </w:rPr>
        <w:t>го</w:t>
      </w:r>
      <w:r w:rsidRPr="00C70131">
        <w:rPr>
          <w:sz w:val="28"/>
          <w:szCs w:val="28"/>
        </w:rPr>
        <w:t xml:space="preserve"> по</w:t>
      </w:r>
      <w:r>
        <w:rPr>
          <w:sz w:val="28"/>
          <w:szCs w:val="28"/>
        </w:rPr>
        <w:t>ртала</w:t>
      </w:r>
      <w:r w:rsidRPr="00A25DC6">
        <w:rPr>
          <w:sz w:val="28"/>
          <w:szCs w:val="28"/>
        </w:rPr>
        <w:t xml:space="preserve"> </w:t>
      </w:r>
      <w:r w:rsidRPr="001C131A">
        <w:rPr>
          <w:sz w:val="28"/>
          <w:szCs w:val="28"/>
        </w:rPr>
        <w:t>заявителю будет представлена информация о ходе выполнения указанного запроса.</w:t>
      </w:r>
    </w:p>
    <w:p w:rsidR="00252D4E" w:rsidRPr="001C131A" w:rsidRDefault="00252D4E" w:rsidP="00260C49">
      <w:pPr>
        <w:autoSpaceDE w:val="0"/>
        <w:autoSpaceDN w:val="0"/>
        <w:adjustRightInd w:val="0"/>
        <w:ind w:firstLine="709"/>
        <w:jc w:val="both"/>
        <w:rPr>
          <w:sz w:val="28"/>
          <w:szCs w:val="28"/>
        </w:rPr>
      </w:pPr>
      <w:r w:rsidRPr="001C131A">
        <w:rPr>
          <w:sz w:val="28"/>
          <w:szCs w:val="28"/>
        </w:rPr>
        <w:t>При наличии хотя бы одного из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уведомление об отказе в приеме документов для предоставления муниципальной услуги.</w:t>
      </w:r>
    </w:p>
    <w:p w:rsidR="00252D4E" w:rsidRPr="001C131A" w:rsidRDefault="00252D4E" w:rsidP="009175CC">
      <w:pPr>
        <w:widowControl w:val="0"/>
        <w:suppressAutoHyphens/>
        <w:ind w:firstLine="709"/>
        <w:jc w:val="both"/>
        <w:rPr>
          <w:sz w:val="28"/>
          <w:szCs w:val="28"/>
        </w:rPr>
      </w:pPr>
      <w:r w:rsidRPr="001C131A">
        <w:rPr>
          <w:sz w:val="28"/>
          <w:szCs w:val="28"/>
        </w:rPr>
        <w:t>Прием и регистрация запроса осуществляются ответственным специалистом Уполномоченного органа.</w:t>
      </w:r>
    </w:p>
    <w:p w:rsidR="00252D4E" w:rsidRPr="00942BC9" w:rsidRDefault="00252D4E" w:rsidP="00FC58E8">
      <w:pPr>
        <w:autoSpaceDE w:val="0"/>
        <w:autoSpaceDN w:val="0"/>
        <w:adjustRightInd w:val="0"/>
        <w:ind w:firstLine="709"/>
        <w:jc w:val="both"/>
        <w:rPr>
          <w:sz w:val="28"/>
          <w:szCs w:val="28"/>
          <w:lang w:eastAsia="en-US"/>
        </w:rPr>
      </w:pPr>
      <w:r w:rsidRPr="001C131A">
        <w:rPr>
          <w:sz w:val="28"/>
          <w:szCs w:val="28"/>
        </w:rPr>
        <w:t xml:space="preserve">После принятия запроса заявителя должностным лицом Уполномоченного органа, Уполномоченным на предоставление муниципальной услуги, статус запроса заявителя в личном кабинете на Едином портале, </w:t>
      </w:r>
      <w:r w:rsidRPr="00942BC9">
        <w:rPr>
          <w:sz w:val="28"/>
          <w:szCs w:val="28"/>
        </w:rPr>
        <w:t>Региональном портале обновляется до статуса «принято».</w:t>
      </w:r>
    </w:p>
    <w:p w:rsidR="00252D4E" w:rsidRPr="001C131A" w:rsidRDefault="00252D4E" w:rsidP="00824E3B">
      <w:pPr>
        <w:autoSpaceDE w:val="0"/>
        <w:autoSpaceDN w:val="0"/>
        <w:adjustRightInd w:val="0"/>
        <w:ind w:firstLine="709"/>
        <w:jc w:val="both"/>
        <w:rPr>
          <w:sz w:val="28"/>
          <w:szCs w:val="28"/>
          <w:lang w:eastAsia="en-US"/>
        </w:rPr>
      </w:pPr>
      <w:r w:rsidRPr="00942BC9">
        <w:rPr>
          <w:sz w:val="28"/>
          <w:szCs w:val="28"/>
        </w:rPr>
        <w:t xml:space="preserve">В случае поступления заявления и документов, указанных </w:t>
      </w:r>
      <w:r w:rsidRPr="00F77145">
        <w:rPr>
          <w:sz w:val="28"/>
          <w:szCs w:val="28"/>
        </w:rPr>
        <w:t xml:space="preserve">в подпунктах </w:t>
      </w:r>
      <w:r>
        <w:rPr>
          <w:sz w:val="28"/>
          <w:szCs w:val="28"/>
        </w:rPr>
        <w:t xml:space="preserve">2.6 </w:t>
      </w:r>
      <w:r w:rsidRPr="00F77145">
        <w:rPr>
          <w:sz w:val="28"/>
          <w:szCs w:val="28"/>
        </w:rPr>
        <w:t xml:space="preserve">пункта раздела </w:t>
      </w:r>
      <w:r>
        <w:rPr>
          <w:sz w:val="28"/>
          <w:szCs w:val="28"/>
        </w:rPr>
        <w:t>2</w:t>
      </w:r>
      <w:r w:rsidRPr="00F77145">
        <w:rPr>
          <w:sz w:val="28"/>
          <w:szCs w:val="28"/>
        </w:rPr>
        <w:t xml:space="preserve"> Регламента,</w:t>
      </w:r>
      <w:r w:rsidRPr="001C131A">
        <w:rPr>
          <w:sz w:val="28"/>
          <w:szCs w:val="28"/>
        </w:rPr>
        <w:t xml:space="preserve"> в электронной форме с использованием Единого портала, </w:t>
      </w:r>
      <w:r w:rsidRPr="00C70131">
        <w:rPr>
          <w:sz w:val="28"/>
          <w:szCs w:val="28"/>
        </w:rPr>
        <w:t>Регионально</w:t>
      </w:r>
      <w:r>
        <w:rPr>
          <w:sz w:val="28"/>
          <w:szCs w:val="28"/>
        </w:rPr>
        <w:t>го</w:t>
      </w:r>
      <w:r w:rsidRPr="00C70131">
        <w:rPr>
          <w:sz w:val="28"/>
          <w:szCs w:val="28"/>
        </w:rPr>
        <w:t xml:space="preserve"> по</w:t>
      </w:r>
      <w:r>
        <w:rPr>
          <w:sz w:val="28"/>
          <w:szCs w:val="28"/>
        </w:rPr>
        <w:t>ртала</w:t>
      </w:r>
      <w:r w:rsidRPr="001C131A">
        <w:rPr>
          <w:sz w:val="28"/>
          <w:szCs w:val="28"/>
        </w:rPr>
        <w:t>, подписанных усиленной квалифицированной электронной подписью, должностное лицо Уполномоченного органа, отвечающее за предоставление муниципальной услуги:</w:t>
      </w:r>
    </w:p>
    <w:p w:rsidR="00252D4E" w:rsidRPr="001C131A" w:rsidRDefault="00252D4E" w:rsidP="009175CC">
      <w:pPr>
        <w:widowControl w:val="0"/>
        <w:suppressAutoHyphens/>
        <w:ind w:firstLine="709"/>
        <w:jc w:val="both"/>
        <w:rPr>
          <w:sz w:val="28"/>
          <w:szCs w:val="28"/>
        </w:rPr>
      </w:pPr>
      <w:r w:rsidRPr="001C131A">
        <w:rPr>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252D4E" w:rsidRPr="001C131A" w:rsidRDefault="00252D4E" w:rsidP="009175CC">
      <w:pPr>
        <w:widowControl w:val="0"/>
        <w:suppressAutoHyphens/>
        <w:ind w:firstLine="709"/>
        <w:jc w:val="both"/>
        <w:rPr>
          <w:sz w:val="28"/>
          <w:szCs w:val="28"/>
        </w:rPr>
      </w:pPr>
      <w:r w:rsidRPr="001C131A">
        <w:rPr>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rsidR="00252D4E" w:rsidRPr="00942BC9" w:rsidRDefault="00252D4E" w:rsidP="00E76C86">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по приему заявления и прилагаемых к нему документов, регистрации заявления и выдаче </w:t>
      </w:r>
      <w:r w:rsidRPr="00942BC9">
        <w:rPr>
          <w:sz w:val="28"/>
          <w:szCs w:val="28"/>
        </w:rPr>
        <w:t>заявителю расписки в получении заявления и документов с использованием Единого портала, Регионального портала</w:t>
      </w:r>
      <w:r w:rsidRPr="00942BC9">
        <w:rPr>
          <w:sz w:val="28"/>
          <w:szCs w:val="28"/>
          <w:lang w:eastAsia="en-US"/>
        </w:rPr>
        <w:t xml:space="preserve"> </w:t>
      </w:r>
      <w:r w:rsidRPr="00942BC9">
        <w:rPr>
          <w:sz w:val="28"/>
          <w:szCs w:val="28"/>
        </w:rPr>
        <w:t>является прием и регистрация заявления и прилагаемых к нему документов.</w:t>
      </w:r>
    </w:p>
    <w:p w:rsidR="00252D4E" w:rsidRPr="001C131A" w:rsidRDefault="00252D4E" w:rsidP="00563CB4">
      <w:pPr>
        <w:autoSpaceDE w:val="0"/>
        <w:autoSpaceDN w:val="0"/>
        <w:adjustRightInd w:val="0"/>
        <w:ind w:firstLine="709"/>
        <w:jc w:val="both"/>
        <w:rPr>
          <w:sz w:val="28"/>
          <w:szCs w:val="28"/>
        </w:rPr>
      </w:pPr>
      <w:r w:rsidRPr="00942BC9">
        <w:rPr>
          <w:sz w:val="28"/>
          <w:szCs w:val="28"/>
        </w:rPr>
        <w:t>Способом фиксации результата административной процедуры (действия) является</w:t>
      </w:r>
      <w:r w:rsidRPr="001C131A">
        <w:rPr>
          <w:sz w:val="28"/>
          <w:szCs w:val="28"/>
        </w:rPr>
        <w:t xml:space="preserve"> присвоение регистрационного номера по</w:t>
      </w:r>
      <w:r>
        <w:rPr>
          <w:sz w:val="28"/>
          <w:szCs w:val="28"/>
        </w:rPr>
        <w:t xml:space="preserve">ступившему запросу (заявлению) </w:t>
      </w:r>
      <w:r w:rsidRPr="001C131A">
        <w:rPr>
          <w:sz w:val="28"/>
          <w:szCs w:val="28"/>
        </w:rPr>
        <w:t>или сформированному Уполномоченным органом, предоставляющему муниципальную услугу, уведомлению об отказе в приеме документов.</w:t>
      </w:r>
    </w:p>
    <w:p w:rsidR="00252D4E" w:rsidRPr="001C131A" w:rsidRDefault="00252D4E" w:rsidP="00260C49">
      <w:pPr>
        <w:widowControl w:val="0"/>
        <w:suppressAutoHyphens/>
        <w:ind w:firstLine="709"/>
        <w:jc w:val="both"/>
        <w:rPr>
          <w:sz w:val="28"/>
          <w:szCs w:val="28"/>
        </w:rPr>
      </w:pPr>
      <w:r w:rsidRPr="001C131A">
        <w:rPr>
          <w:sz w:val="28"/>
          <w:szCs w:val="28"/>
        </w:rPr>
        <w:t>3.2.1.6.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52D4E" w:rsidRPr="001C131A" w:rsidRDefault="00252D4E" w:rsidP="009175CC">
      <w:pPr>
        <w:widowControl w:val="0"/>
        <w:suppressAutoHyphens/>
        <w:ind w:firstLine="709"/>
        <w:jc w:val="both"/>
        <w:rPr>
          <w:sz w:val="28"/>
          <w:szCs w:val="28"/>
        </w:rPr>
      </w:pPr>
      <w:r w:rsidRPr="001C131A">
        <w:rPr>
          <w:sz w:val="28"/>
          <w:szCs w:val="28"/>
        </w:rPr>
        <w:t>3.2.1.7. Получение результата предоставления муниципальной услуги.</w:t>
      </w:r>
    </w:p>
    <w:p w:rsidR="00252D4E" w:rsidRPr="001C131A" w:rsidRDefault="00252D4E" w:rsidP="009175CC">
      <w:pPr>
        <w:autoSpaceDE w:val="0"/>
        <w:autoSpaceDN w:val="0"/>
        <w:adjustRightInd w:val="0"/>
        <w:ind w:firstLine="709"/>
        <w:jc w:val="both"/>
        <w:rPr>
          <w:sz w:val="28"/>
          <w:szCs w:val="28"/>
        </w:rPr>
      </w:pPr>
      <w:r w:rsidRPr="001C131A">
        <w:rPr>
          <w:sz w:val="28"/>
          <w:szCs w:val="28"/>
        </w:rPr>
        <w:t xml:space="preserve">Основанием для начала административной процедуры </w:t>
      </w:r>
      <w:r>
        <w:rPr>
          <w:sz w:val="28"/>
          <w:szCs w:val="28"/>
        </w:rPr>
        <w:t xml:space="preserve">(действия) является готовый </w:t>
      </w:r>
      <w:r w:rsidRPr="001C131A">
        <w:rPr>
          <w:sz w:val="28"/>
          <w:szCs w:val="28"/>
        </w:rPr>
        <w:t>к выдаче результат предоставления муниципальной услуги.</w:t>
      </w:r>
    </w:p>
    <w:p w:rsidR="00252D4E" w:rsidRPr="001C131A" w:rsidRDefault="00252D4E" w:rsidP="009175CC">
      <w:pPr>
        <w:autoSpaceDE w:val="0"/>
        <w:autoSpaceDN w:val="0"/>
        <w:adjustRightInd w:val="0"/>
        <w:ind w:firstLine="709"/>
        <w:jc w:val="both"/>
        <w:rPr>
          <w:sz w:val="28"/>
          <w:szCs w:val="28"/>
        </w:rPr>
      </w:pPr>
      <w:r w:rsidRPr="001C131A">
        <w:rPr>
          <w:sz w:val="28"/>
          <w:szCs w:val="28"/>
        </w:rPr>
        <w:t>В качестве результата предоставления муниципальной услуги заявитель  по его выбору вправе получить:</w:t>
      </w:r>
    </w:p>
    <w:p w:rsidR="00252D4E" w:rsidRPr="00F77145" w:rsidRDefault="00252D4E" w:rsidP="009175CC">
      <w:pPr>
        <w:autoSpaceDE w:val="0"/>
        <w:autoSpaceDN w:val="0"/>
        <w:adjustRightInd w:val="0"/>
        <w:ind w:firstLine="709"/>
        <w:jc w:val="both"/>
        <w:rPr>
          <w:sz w:val="28"/>
          <w:szCs w:val="28"/>
        </w:rPr>
      </w:pPr>
      <w:r w:rsidRPr="00F77145">
        <w:rPr>
          <w:sz w:val="28"/>
          <w:szCs w:val="28"/>
        </w:rPr>
        <w:t xml:space="preserve">1) в форме электронного документа, подписанного </w:t>
      </w:r>
      <w:r w:rsidRPr="00F77145">
        <w:rPr>
          <w:sz w:val="28"/>
          <w:szCs w:val="28"/>
          <w:lang w:eastAsia="en-US"/>
        </w:rPr>
        <w:t>Уполномоченным должностным лицом Уполномоченного органа,</w:t>
      </w:r>
      <w:r w:rsidRPr="00F77145">
        <w:rPr>
          <w:sz w:val="28"/>
          <w:szCs w:val="28"/>
        </w:rPr>
        <w:t xml:space="preserve"> с использованием усиленной квалифицированной электронной подписи;</w:t>
      </w:r>
    </w:p>
    <w:p w:rsidR="00252D4E" w:rsidRPr="00F77145" w:rsidRDefault="00252D4E" w:rsidP="009175CC">
      <w:pPr>
        <w:autoSpaceDE w:val="0"/>
        <w:autoSpaceDN w:val="0"/>
        <w:adjustRightInd w:val="0"/>
        <w:ind w:firstLine="709"/>
        <w:jc w:val="both"/>
        <w:rPr>
          <w:sz w:val="28"/>
          <w:szCs w:val="28"/>
        </w:rPr>
      </w:pPr>
      <w:r w:rsidRPr="00F77145">
        <w:rPr>
          <w:sz w:val="28"/>
          <w:szCs w:val="28"/>
        </w:rPr>
        <w:t>2) на бумажном носителе, подтверждающ</w:t>
      </w:r>
      <w:r>
        <w:rPr>
          <w:sz w:val="28"/>
          <w:szCs w:val="28"/>
        </w:rPr>
        <w:t>ее</w:t>
      </w:r>
      <w:r w:rsidRPr="00F77145">
        <w:rPr>
          <w:sz w:val="28"/>
          <w:szCs w:val="28"/>
        </w:rPr>
        <w:t xml:space="preserve"> содержание электронного документа, направленного Уполномоченным органом в МФЦ;</w:t>
      </w:r>
    </w:p>
    <w:p w:rsidR="00252D4E" w:rsidRPr="00F77145" w:rsidRDefault="00252D4E" w:rsidP="009175CC">
      <w:pPr>
        <w:autoSpaceDE w:val="0"/>
        <w:autoSpaceDN w:val="0"/>
        <w:adjustRightInd w:val="0"/>
        <w:ind w:firstLine="709"/>
        <w:jc w:val="both"/>
        <w:rPr>
          <w:sz w:val="28"/>
          <w:szCs w:val="28"/>
        </w:rPr>
      </w:pPr>
      <w:r w:rsidRPr="00F77145">
        <w:rPr>
          <w:sz w:val="28"/>
          <w:szCs w:val="28"/>
        </w:rPr>
        <w:t xml:space="preserve">3) </w:t>
      </w:r>
      <w:r w:rsidRPr="00F77145">
        <w:rPr>
          <w:sz w:val="28"/>
          <w:szCs w:val="28"/>
          <w:lang w:eastAsia="ar-SA"/>
        </w:rPr>
        <w:t>на бумажном носителе.</w:t>
      </w:r>
    </w:p>
    <w:p w:rsidR="00252D4E" w:rsidRPr="001C131A" w:rsidRDefault="00252D4E" w:rsidP="009175CC">
      <w:pPr>
        <w:autoSpaceDE w:val="0"/>
        <w:autoSpaceDN w:val="0"/>
        <w:adjustRightInd w:val="0"/>
        <w:ind w:firstLine="709"/>
        <w:jc w:val="both"/>
        <w:rPr>
          <w:sz w:val="28"/>
          <w:szCs w:val="28"/>
        </w:rPr>
      </w:pPr>
      <w:r w:rsidRPr="001C131A">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52D4E" w:rsidRPr="001C131A" w:rsidRDefault="00252D4E" w:rsidP="009175CC">
      <w:pPr>
        <w:autoSpaceDE w:val="0"/>
        <w:autoSpaceDN w:val="0"/>
        <w:adjustRightInd w:val="0"/>
        <w:ind w:firstLine="709"/>
        <w:jc w:val="both"/>
        <w:rPr>
          <w:sz w:val="28"/>
          <w:szCs w:val="28"/>
        </w:rPr>
      </w:pPr>
      <w:r w:rsidRPr="001C131A">
        <w:rPr>
          <w:sz w:val="28"/>
          <w:szCs w:val="28"/>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sidRPr="001C131A">
        <w:rPr>
          <w:spacing w:val="-4"/>
          <w:sz w:val="28"/>
          <w:szCs w:val="28"/>
        </w:rPr>
        <w:t>Уполномоченный орган</w:t>
      </w:r>
      <w:r>
        <w:rPr>
          <w:spacing w:val="-4"/>
          <w:sz w:val="28"/>
          <w:szCs w:val="28"/>
        </w:rPr>
        <w:t>,</w:t>
      </w:r>
      <w:r w:rsidRPr="001C131A">
        <w:rPr>
          <w:sz w:val="28"/>
          <w:szCs w:val="28"/>
        </w:rPr>
        <w:t xml:space="preserve"> лично с документом, удостоверяющим личность.</w:t>
      </w:r>
    </w:p>
    <w:p w:rsidR="00252D4E" w:rsidRPr="001C131A" w:rsidRDefault="00252D4E" w:rsidP="00D300DA">
      <w:pPr>
        <w:tabs>
          <w:tab w:val="left" w:pos="993"/>
        </w:tabs>
        <w:autoSpaceDE w:val="0"/>
        <w:autoSpaceDN w:val="0"/>
        <w:adjustRightInd w:val="0"/>
        <w:ind w:firstLine="709"/>
        <w:jc w:val="both"/>
        <w:rPr>
          <w:kern w:val="1"/>
          <w:sz w:val="28"/>
          <w:szCs w:val="28"/>
          <w:lang w:eastAsia="ar-SA"/>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наличие результата предоставления муниципальной услуги, который предоставляется заявителю.</w:t>
      </w:r>
    </w:p>
    <w:p w:rsidR="00252D4E" w:rsidRPr="001C131A" w:rsidRDefault="00252D4E" w:rsidP="00D300DA">
      <w:pPr>
        <w:tabs>
          <w:tab w:val="left" w:pos="993"/>
        </w:tabs>
        <w:autoSpaceDE w:val="0"/>
        <w:autoSpaceDN w:val="0"/>
        <w:adjustRightInd w:val="0"/>
        <w:ind w:firstLine="709"/>
        <w:jc w:val="both"/>
        <w:rPr>
          <w:sz w:val="28"/>
          <w:szCs w:val="28"/>
        </w:rPr>
      </w:pPr>
      <w:r w:rsidRPr="001C131A">
        <w:rPr>
          <w:kern w:val="1"/>
          <w:sz w:val="28"/>
          <w:szCs w:val="28"/>
          <w:lang w:eastAsia="ar-SA"/>
        </w:rPr>
        <w:t xml:space="preserve">Результатом административной процедуры </w:t>
      </w:r>
      <w:r>
        <w:rPr>
          <w:kern w:val="1"/>
          <w:sz w:val="28"/>
          <w:szCs w:val="28"/>
          <w:lang w:eastAsia="ar-SA"/>
        </w:rPr>
        <w:t xml:space="preserve">(действия) </w:t>
      </w:r>
      <w:r w:rsidRPr="001C131A">
        <w:rPr>
          <w:kern w:val="1"/>
          <w:sz w:val="28"/>
          <w:szCs w:val="28"/>
          <w:lang w:eastAsia="ar-SA"/>
        </w:rPr>
        <w:t>является выдача (направление) заявителю  документов, являющихся результатом предоставления муниципальной услуги.</w:t>
      </w:r>
    </w:p>
    <w:p w:rsidR="00252D4E" w:rsidRPr="001C131A" w:rsidRDefault="00252D4E" w:rsidP="00D300DA">
      <w:pPr>
        <w:tabs>
          <w:tab w:val="left" w:pos="993"/>
        </w:tabs>
        <w:autoSpaceDE w:val="0"/>
        <w:autoSpaceDN w:val="0"/>
        <w:adjustRightInd w:val="0"/>
        <w:ind w:firstLine="709"/>
        <w:jc w:val="both"/>
        <w:rPr>
          <w:sz w:val="28"/>
          <w:szCs w:val="28"/>
        </w:rPr>
      </w:pPr>
      <w:r w:rsidRPr="001C131A">
        <w:rPr>
          <w:kern w:val="1"/>
          <w:sz w:val="28"/>
          <w:szCs w:val="28"/>
          <w:lang w:eastAsia="ar-SA"/>
        </w:rPr>
        <w:t>Способом фиксации результата выполнения административной процедуры</w:t>
      </w:r>
      <w:r>
        <w:rPr>
          <w:kern w:val="1"/>
          <w:sz w:val="28"/>
          <w:szCs w:val="28"/>
          <w:lang w:eastAsia="ar-SA"/>
        </w:rPr>
        <w:t xml:space="preserve"> (действия) </w:t>
      </w:r>
      <w:r w:rsidRPr="001C131A">
        <w:rPr>
          <w:kern w:val="1"/>
          <w:sz w:val="28"/>
          <w:szCs w:val="28"/>
          <w:lang w:eastAsia="ar-SA"/>
        </w:rPr>
        <w:t>(получение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должностного лица)</w:t>
      </w:r>
      <w:r>
        <w:rPr>
          <w:kern w:val="1"/>
          <w:sz w:val="28"/>
          <w:szCs w:val="28"/>
          <w:lang w:eastAsia="ar-SA"/>
        </w:rPr>
        <w:t>,</w:t>
      </w:r>
      <w:r w:rsidRPr="001C131A">
        <w:rPr>
          <w:kern w:val="1"/>
          <w:sz w:val="28"/>
          <w:szCs w:val="28"/>
          <w:lang w:eastAsia="ar-SA"/>
        </w:rPr>
        <w:t xml:space="preserve"> является уведомление о готовности </w:t>
      </w:r>
      <w:r w:rsidRPr="001C131A">
        <w:rPr>
          <w:sz w:val="28"/>
          <w:szCs w:val="28"/>
        </w:rPr>
        <w:t>результата предоставления муниципальной услуги</w:t>
      </w:r>
      <w:r w:rsidRPr="001C131A">
        <w:rPr>
          <w:kern w:val="1"/>
          <w:sz w:val="28"/>
          <w:szCs w:val="28"/>
          <w:lang w:eastAsia="ar-SA"/>
        </w:rPr>
        <w:t xml:space="preserve"> в личном кабинете заявителя </w:t>
      </w:r>
      <w:r w:rsidRPr="001C131A">
        <w:rPr>
          <w:sz w:val="28"/>
          <w:szCs w:val="28"/>
        </w:rPr>
        <w:t xml:space="preserve">на Едином портале, </w:t>
      </w:r>
      <w:r w:rsidRPr="00C70131">
        <w:rPr>
          <w:sz w:val="28"/>
          <w:szCs w:val="28"/>
        </w:rPr>
        <w:t>Региональном портале</w:t>
      </w:r>
      <w:r w:rsidRPr="001C131A">
        <w:rPr>
          <w:sz w:val="28"/>
          <w:szCs w:val="28"/>
        </w:rPr>
        <w:t>.</w:t>
      </w:r>
    </w:p>
    <w:p w:rsidR="00252D4E" w:rsidRPr="001C131A" w:rsidRDefault="00252D4E" w:rsidP="009175CC">
      <w:pPr>
        <w:widowControl w:val="0"/>
        <w:suppressAutoHyphens/>
        <w:ind w:firstLine="709"/>
        <w:jc w:val="both"/>
        <w:rPr>
          <w:sz w:val="28"/>
          <w:szCs w:val="28"/>
        </w:rPr>
      </w:pPr>
      <w:r w:rsidRPr="001C131A">
        <w:rPr>
          <w:sz w:val="28"/>
          <w:szCs w:val="28"/>
        </w:rPr>
        <w:t>3.2.1.8. Получение сведений о ходе выполнения запроса.</w:t>
      </w:r>
    </w:p>
    <w:p w:rsidR="00252D4E" w:rsidRPr="001C131A" w:rsidRDefault="00252D4E" w:rsidP="003959F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обращение заявителя на Единый портал, </w:t>
      </w:r>
      <w:r w:rsidRPr="00C70131">
        <w:rPr>
          <w:sz w:val="28"/>
          <w:szCs w:val="28"/>
        </w:rPr>
        <w:t>Региональный портал</w:t>
      </w:r>
      <w:r w:rsidRPr="001C131A">
        <w:rPr>
          <w:sz w:val="28"/>
          <w:szCs w:val="28"/>
        </w:rPr>
        <w:t>, с целью получения муниципальной услуги.</w:t>
      </w:r>
    </w:p>
    <w:p w:rsidR="00252D4E" w:rsidRPr="001C131A" w:rsidRDefault="00252D4E" w:rsidP="001369DE">
      <w:pPr>
        <w:autoSpaceDE w:val="0"/>
        <w:autoSpaceDN w:val="0"/>
        <w:adjustRightInd w:val="0"/>
        <w:ind w:firstLine="709"/>
        <w:jc w:val="both"/>
        <w:rPr>
          <w:b/>
          <w:bCs/>
          <w:i/>
          <w:iCs/>
          <w:sz w:val="28"/>
          <w:szCs w:val="28"/>
          <w:u w:val="single"/>
        </w:rPr>
      </w:pPr>
      <w:r w:rsidRPr="001C131A">
        <w:rPr>
          <w:sz w:val="28"/>
          <w:szCs w:val="28"/>
        </w:rPr>
        <w:t>Заявитель имеет возможность получения информации о ходе предоставления муниципальной услуги.</w:t>
      </w:r>
    </w:p>
    <w:p w:rsidR="00252D4E" w:rsidRPr="00942BC9" w:rsidRDefault="00252D4E" w:rsidP="001369DE">
      <w:pPr>
        <w:autoSpaceDE w:val="0"/>
        <w:autoSpaceDN w:val="0"/>
        <w:adjustRightInd w:val="0"/>
        <w:ind w:firstLine="709"/>
        <w:jc w:val="both"/>
        <w:rPr>
          <w:sz w:val="28"/>
          <w:szCs w:val="28"/>
        </w:rPr>
      </w:pPr>
      <w:r w:rsidRPr="001C131A">
        <w:rPr>
          <w:sz w:val="28"/>
          <w:szCs w:val="28"/>
        </w:rPr>
        <w:t>Информация о ходе предоставления муниципальной услуги направляется заявителю Уполномоченным органам</w:t>
      </w:r>
      <w:r>
        <w:rPr>
          <w:sz w:val="28"/>
          <w:szCs w:val="28"/>
        </w:rPr>
        <w:t xml:space="preserve">, в срок, </w:t>
      </w:r>
      <w:r w:rsidRPr="001C131A">
        <w:rPr>
          <w:sz w:val="28"/>
          <w:szCs w:val="28"/>
        </w:rPr>
        <w:t xml:space="preserve">не превышающий </w:t>
      </w:r>
      <w:r>
        <w:rPr>
          <w:sz w:val="28"/>
          <w:szCs w:val="28"/>
        </w:rPr>
        <w:t>1</w:t>
      </w:r>
      <w:r w:rsidRPr="001C131A">
        <w:rPr>
          <w:sz w:val="28"/>
          <w:szCs w:val="28"/>
        </w:rPr>
        <w:t xml:space="preserve">рабочего дня после завершения выполнения соответствующего действия, на </w:t>
      </w:r>
      <w:r w:rsidRPr="00942BC9">
        <w:rPr>
          <w:sz w:val="28"/>
          <w:szCs w:val="28"/>
        </w:rPr>
        <w:t>адрес электронной почты или с использованием средств Единого портала, Регионального портала по выбору заявителя.</w:t>
      </w:r>
    </w:p>
    <w:p w:rsidR="00252D4E" w:rsidRPr="001C131A" w:rsidRDefault="00252D4E" w:rsidP="009175CC">
      <w:pPr>
        <w:widowControl w:val="0"/>
        <w:suppressAutoHyphens/>
        <w:ind w:firstLine="709"/>
        <w:jc w:val="both"/>
        <w:rPr>
          <w:sz w:val="28"/>
          <w:szCs w:val="28"/>
        </w:rPr>
      </w:pPr>
      <w:r w:rsidRPr="00942BC9">
        <w:rPr>
          <w:sz w:val="28"/>
          <w:szCs w:val="28"/>
        </w:rPr>
        <w:t>При предоставлении муниципальной услуги в электронной форме</w:t>
      </w:r>
      <w:r w:rsidRPr="001C131A">
        <w:rPr>
          <w:sz w:val="28"/>
          <w:szCs w:val="28"/>
        </w:rPr>
        <w:t xml:space="preserve"> заявителю  направляется:</w:t>
      </w:r>
    </w:p>
    <w:p w:rsidR="00252D4E" w:rsidRPr="001C131A" w:rsidRDefault="00252D4E" w:rsidP="00156239">
      <w:pPr>
        <w:ind w:firstLine="709"/>
        <w:jc w:val="both"/>
        <w:rPr>
          <w:sz w:val="28"/>
          <w:szCs w:val="28"/>
        </w:rPr>
      </w:pPr>
      <w:r w:rsidRPr="001C131A">
        <w:rPr>
          <w:sz w:val="28"/>
          <w:szCs w:val="28"/>
        </w:rPr>
        <w:t>а) уведомление о записи на прием в Уполномоченный орган или МФЦ, содержащее сведения о дате, времени и месте приема;</w:t>
      </w:r>
    </w:p>
    <w:p w:rsidR="00252D4E" w:rsidRPr="001C131A" w:rsidRDefault="00252D4E" w:rsidP="00156239">
      <w:pPr>
        <w:ind w:firstLine="709"/>
        <w:jc w:val="both"/>
        <w:rPr>
          <w:sz w:val="28"/>
          <w:szCs w:val="28"/>
        </w:rPr>
      </w:pPr>
      <w:r w:rsidRPr="001C131A">
        <w:rPr>
          <w:sz w:val="28"/>
          <w:szCs w:val="28"/>
        </w:rPr>
        <w:t xml:space="preserve">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w:t>
      </w:r>
      <w:r>
        <w:rPr>
          <w:sz w:val="28"/>
          <w:szCs w:val="28"/>
        </w:rPr>
        <w:t xml:space="preserve">(действия) </w:t>
      </w:r>
      <w:r w:rsidRPr="001C131A">
        <w:rPr>
          <w:sz w:val="28"/>
          <w:szCs w:val="28"/>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(заявления) и иных документов, необходимых для предоставления  муниципальной услуги</w:t>
      </w:r>
      <w:bookmarkStart w:id="14" w:name="P0084"/>
      <w:bookmarkEnd w:id="14"/>
      <w:r w:rsidRPr="001C131A">
        <w:rPr>
          <w:sz w:val="28"/>
          <w:szCs w:val="28"/>
        </w:rPr>
        <w:t>;</w:t>
      </w:r>
    </w:p>
    <w:p w:rsidR="00252D4E" w:rsidRPr="001C131A" w:rsidRDefault="00252D4E" w:rsidP="00156239">
      <w:pPr>
        <w:ind w:firstLine="709"/>
        <w:jc w:val="both"/>
        <w:rPr>
          <w:sz w:val="28"/>
          <w:szCs w:val="28"/>
        </w:rPr>
      </w:pPr>
      <w:r w:rsidRPr="001C131A">
        <w:rPr>
          <w:sz w:val="28"/>
          <w:szCs w:val="28"/>
        </w:rPr>
        <w:t>в) уведомление о факте получения информации, подтверждающей оплату  муниципальной услуги;</w:t>
      </w:r>
    </w:p>
    <w:p w:rsidR="00252D4E" w:rsidRPr="001C131A" w:rsidRDefault="00252D4E" w:rsidP="00156239">
      <w:pPr>
        <w:ind w:firstLine="709"/>
        <w:jc w:val="both"/>
        <w:rPr>
          <w:sz w:val="28"/>
          <w:szCs w:val="28"/>
        </w:rPr>
      </w:pPr>
      <w:r w:rsidRPr="001C131A">
        <w:rPr>
          <w:sz w:val="28"/>
          <w:szCs w:val="28"/>
        </w:rPr>
        <w:t>г)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252D4E" w:rsidRPr="00C70131" w:rsidRDefault="00252D4E" w:rsidP="00156239">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обращение заявителя  на Единый портал, </w:t>
      </w:r>
      <w:r w:rsidRPr="00C70131">
        <w:rPr>
          <w:sz w:val="28"/>
          <w:szCs w:val="28"/>
        </w:rPr>
        <w:t>Региональный портал, с целью получения муниципальной услуги.</w:t>
      </w:r>
    </w:p>
    <w:p w:rsidR="00252D4E" w:rsidRPr="001C131A" w:rsidRDefault="00252D4E" w:rsidP="00156239">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w:t>
      </w:r>
      <w:r>
        <w:rPr>
          <w:sz w:val="28"/>
          <w:szCs w:val="28"/>
        </w:rPr>
        <w:t>Региональном портале</w:t>
      </w:r>
      <w:r w:rsidRPr="001C131A">
        <w:rPr>
          <w:sz w:val="28"/>
          <w:szCs w:val="28"/>
        </w:rPr>
        <w:t>, по выбору заявителя.</w:t>
      </w:r>
    </w:p>
    <w:p w:rsidR="00252D4E" w:rsidRPr="001C131A" w:rsidRDefault="00252D4E" w:rsidP="00156239">
      <w:pPr>
        <w:autoSpaceDE w:val="0"/>
        <w:autoSpaceDN w:val="0"/>
        <w:adjustRightInd w:val="0"/>
        <w:ind w:firstLine="709"/>
        <w:jc w:val="both"/>
        <w:rPr>
          <w:sz w:val="28"/>
          <w:szCs w:val="28"/>
        </w:rPr>
      </w:pPr>
      <w:r w:rsidRPr="001C131A">
        <w:rPr>
          <w:sz w:val="28"/>
          <w:szCs w:val="28"/>
        </w:rPr>
        <w:t>Способом фиксации результата административной процедуры</w:t>
      </w:r>
      <w:r>
        <w:rPr>
          <w:sz w:val="28"/>
          <w:szCs w:val="28"/>
        </w:rPr>
        <w:t xml:space="preserve"> (действия)</w:t>
      </w:r>
      <w:r w:rsidRPr="001C131A">
        <w:rPr>
          <w:sz w:val="28"/>
          <w:szCs w:val="28"/>
        </w:rPr>
        <w:t xml:space="preserve"> является отображение текущего статуса предоставления муниципальной услуги в личном кабинете заявителя на Едином портале, </w:t>
      </w:r>
      <w:r>
        <w:rPr>
          <w:sz w:val="28"/>
          <w:szCs w:val="28"/>
        </w:rPr>
        <w:t>Региональном портале</w:t>
      </w:r>
      <w:r w:rsidRPr="001C131A">
        <w:rPr>
          <w:sz w:val="28"/>
          <w:szCs w:val="28"/>
        </w:rPr>
        <w:t>, в электронной форме.</w:t>
      </w:r>
    </w:p>
    <w:p w:rsidR="00252D4E" w:rsidRPr="001C131A" w:rsidRDefault="00252D4E" w:rsidP="009175CC">
      <w:pPr>
        <w:widowControl w:val="0"/>
        <w:suppressAutoHyphens/>
        <w:ind w:firstLine="709"/>
        <w:jc w:val="both"/>
        <w:rPr>
          <w:sz w:val="28"/>
          <w:szCs w:val="28"/>
        </w:rPr>
      </w:pPr>
      <w:r w:rsidRPr="001C131A">
        <w:rPr>
          <w:sz w:val="28"/>
          <w:szCs w:val="28"/>
        </w:rPr>
        <w:t>3.2.1.9. Осуществление оценки качества предоставления муниципальной услуги.</w:t>
      </w:r>
    </w:p>
    <w:p w:rsidR="00252D4E" w:rsidRPr="001C131A" w:rsidRDefault="00252D4E" w:rsidP="00AF1110">
      <w:pPr>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окончание предоставления </w:t>
      </w:r>
      <w:r>
        <w:rPr>
          <w:sz w:val="28"/>
          <w:szCs w:val="28"/>
        </w:rPr>
        <w:t>муниципальной услуги заявителю</w:t>
      </w:r>
      <w:r w:rsidRPr="001C131A">
        <w:rPr>
          <w:sz w:val="28"/>
          <w:szCs w:val="28"/>
        </w:rPr>
        <w:t>.</w:t>
      </w:r>
    </w:p>
    <w:p w:rsidR="00252D4E" w:rsidRPr="001C131A" w:rsidRDefault="00252D4E" w:rsidP="00AF1110">
      <w:pPr>
        <w:autoSpaceDE w:val="0"/>
        <w:autoSpaceDN w:val="0"/>
        <w:adjustRightInd w:val="0"/>
        <w:ind w:firstLine="709"/>
        <w:jc w:val="both"/>
        <w:rPr>
          <w:sz w:val="28"/>
          <w:szCs w:val="28"/>
        </w:rPr>
      </w:pPr>
      <w:r w:rsidRPr="001C131A">
        <w:rPr>
          <w:sz w:val="28"/>
          <w:szCs w:val="28"/>
        </w:rPr>
        <w:t xml:space="preserve">Заявителям  обеспечивается возможность оценить доступность и качество муниципальной услуги на Едином портале, </w:t>
      </w:r>
      <w:r>
        <w:rPr>
          <w:sz w:val="28"/>
          <w:szCs w:val="28"/>
        </w:rPr>
        <w:t>Региональном портале</w:t>
      </w:r>
      <w:r w:rsidRPr="001C131A">
        <w:rPr>
          <w:sz w:val="28"/>
          <w:szCs w:val="28"/>
        </w:rPr>
        <w:t xml:space="preserve"> в случае формирования заявителем запроса (заявления) о предоставлении муниципальной услуги в электронной форме. </w:t>
      </w:r>
    </w:p>
    <w:p w:rsidR="00252D4E" w:rsidRPr="001C131A" w:rsidRDefault="00252D4E" w:rsidP="00AF1110">
      <w:pPr>
        <w:ind w:firstLine="709"/>
        <w:jc w:val="both"/>
        <w:rPr>
          <w:sz w:val="28"/>
          <w:szCs w:val="28"/>
        </w:rPr>
      </w:pPr>
      <w:r w:rsidRPr="001C131A">
        <w:rPr>
          <w:sz w:val="28"/>
          <w:szCs w:val="28"/>
        </w:rPr>
        <w:t>Критерием принятия решения по данной административной процед</w:t>
      </w:r>
      <w:r>
        <w:rPr>
          <w:sz w:val="28"/>
          <w:szCs w:val="28"/>
        </w:rPr>
        <w:t>уре (действия) является согласие заявителя</w:t>
      </w:r>
      <w:r w:rsidRPr="001C131A">
        <w:rPr>
          <w:sz w:val="28"/>
          <w:szCs w:val="28"/>
        </w:rPr>
        <w:t xml:space="preserve"> осуществить оценку доступности и качества муниципальной услуги, с использованием средств Единого портала, </w:t>
      </w:r>
      <w:r>
        <w:rPr>
          <w:sz w:val="28"/>
          <w:szCs w:val="28"/>
        </w:rPr>
        <w:t>Региональном портале</w:t>
      </w:r>
      <w:r w:rsidRPr="001C131A">
        <w:rPr>
          <w:sz w:val="28"/>
          <w:szCs w:val="28"/>
        </w:rPr>
        <w:t xml:space="preserve">. </w:t>
      </w:r>
    </w:p>
    <w:p w:rsidR="00252D4E" w:rsidRPr="001C131A" w:rsidRDefault="00252D4E" w:rsidP="00AF1110">
      <w:pPr>
        <w:autoSpaceDE w:val="0"/>
        <w:autoSpaceDN w:val="0"/>
        <w:adjustRightInd w:val="0"/>
        <w:ind w:firstLine="709"/>
        <w:jc w:val="both"/>
        <w:rPr>
          <w:sz w:val="28"/>
          <w:szCs w:val="28"/>
        </w:rPr>
      </w:pPr>
      <w:r w:rsidRPr="001C131A">
        <w:rPr>
          <w:sz w:val="28"/>
          <w:szCs w:val="28"/>
        </w:rPr>
        <w:t xml:space="preserve">Результатом административной процедуры </w:t>
      </w:r>
      <w:r>
        <w:rPr>
          <w:sz w:val="28"/>
          <w:szCs w:val="28"/>
        </w:rPr>
        <w:t xml:space="preserve">(действия) является оценка доступности </w:t>
      </w:r>
      <w:r w:rsidRPr="001C131A">
        <w:rPr>
          <w:sz w:val="28"/>
          <w:szCs w:val="28"/>
        </w:rPr>
        <w:t xml:space="preserve">и качества муниципальной услуги на Едином портале, </w:t>
      </w:r>
      <w:r>
        <w:rPr>
          <w:sz w:val="28"/>
          <w:szCs w:val="28"/>
        </w:rPr>
        <w:t>Региональном портале</w:t>
      </w:r>
      <w:r w:rsidRPr="001C131A">
        <w:rPr>
          <w:i/>
          <w:iCs/>
          <w:sz w:val="28"/>
          <w:szCs w:val="28"/>
        </w:rPr>
        <w:t>.</w:t>
      </w:r>
    </w:p>
    <w:p w:rsidR="00252D4E" w:rsidRPr="001C131A" w:rsidRDefault="00252D4E" w:rsidP="00AF1110">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Pr>
          <w:sz w:val="28"/>
          <w:szCs w:val="28"/>
        </w:rPr>
        <w:t xml:space="preserve">(действия) </w:t>
      </w:r>
      <w:r w:rsidRPr="001C131A">
        <w:rPr>
          <w:sz w:val="28"/>
          <w:szCs w:val="28"/>
        </w:rPr>
        <w:t xml:space="preserve">является уведомление об осуществлении оценки доступности и качества муниципальной услуги на Едином портале, </w:t>
      </w:r>
      <w:r>
        <w:rPr>
          <w:sz w:val="28"/>
          <w:szCs w:val="28"/>
        </w:rPr>
        <w:t>Региональном портале</w:t>
      </w:r>
      <w:r w:rsidRPr="001C131A">
        <w:rPr>
          <w:i/>
          <w:iCs/>
          <w:sz w:val="28"/>
          <w:szCs w:val="28"/>
        </w:rPr>
        <w:t xml:space="preserve">. </w:t>
      </w:r>
    </w:p>
    <w:p w:rsidR="00252D4E" w:rsidRPr="00942BC9" w:rsidRDefault="00252D4E" w:rsidP="005545C1">
      <w:pPr>
        <w:autoSpaceDE w:val="0"/>
        <w:autoSpaceDN w:val="0"/>
        <w:adjustRightInd w:val="0"/>
        <w:ind w:firstLine="709"/>
        <w:jc w:val="both"/>
        <w:rPr>
          <w:sz w:val="28"/>
          <w:szCs w:val="28"/>
        </w:rPr>
      </w:pPr>
      <w:r w:rsidRPr="00540D90">
        <w:rPr>
          <w:sz w:val="28"/>
          <w:szCs w:val="28"/>
        </w:rPr>
        <w:t xml:space="preserve">3.2.1.10. Досудебное (внесудебное) обжалование решений и действий (бездействия) Уполномоченного органа, должностного лица либо </w:t>
      </w:r>
      <w:r w:rsidRPr="00942BC9">
        <w:rPr>
          <w:sz w:val="28"/>
          <w:szCs w:val="28"/>
        </w:rPr>
        <w:t>муниципального служащего.</w:t>
      </w:r>
    </w:p>
    <w:p w:rsidR="00252D4E" w:rsidRPr="00540D90" w:rsidRDefault="00252D4E" w:rsidP="005545C1">
      <w:pPr>
        <w:autoSpaceDE w:val="0"/>
        <w:autoSpaceDN w:val="0"/>
        <w:adjustRightInd w:val="0"/>
        <w:ind w:firstLine="709"/>
        <w:jc w:val="both"/>
        <w:rPr>
          <w:sz w:val="28"/>
          <w:szCs w:val="28"/>
        </w:rPr>
      </w:pPr>
      <w:r w:rsidRPr="00942BC9">
        <w:rPr>
          <w:sz w:val="28"/>
          <w:szCs w:val="28"/>
        </w:rPr>
        <w:t xml:space="preserve"> Основанием для начала административной процедуры (действия) является обращение заявителя в  Уполномоченный орган, предоставляющий</w:t>
      </w:r>
      <w:r w:rsidRPr="00540D90">
        <w:rPr>
          <w:sz w:val="28"/>
          <w:szCs w:val="28"/>
        </w:rPr>
        <w:t xml:space="preserve"> муниципальную услугу</w:t>
      </w:r>
      <w:r w:rsidRPr="00540D90">
        <w:rPr>
          <w:i/>
          <w:iCs/>
          <w:sz w:val="28"/>
          <w:szCs w:val="28"/>
        </w:rPr>
        <w:t xml:space="preserve"> </w:t>
      </w:r>
      <w:r w:rsidRPr="00540D90">
        <w:rPr>
          <w:sz w:val="28"/>
          <w:szCs w:val="28"/>
        </w:rPr>
        <w:t>с целью получения муниципальной услуги.</w:t>
      </w:r>
    </w:p>
    <w:p w:rsidR="00252D4E" w:rsidRPr="003447FF" w:rsidRDefault="00252D4E" w:rsidP="005545C1">
      <w:pPr>
        <w:autoSpaceDE w:val="0"/>
        <w:autoSpaceDN w:val="0"/>
        <w:adjustRightInd w:val="0"/>
        <w:ind w:firstLine="709"/>
        <w:jc w:val="both"/>
        <w:rPr>
          <w:sz w:val="28"/>
          <w:szCs w:val="28"/>
        </w:rPr>
      </w:pPr>
      <w:r w:rsidRPr="003447FF">
        <w:rPr>
          <w:sz w:val="28"/>
          <w:szCs w:val="28"/>
        </w:rPr>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соответствии со </w:t>
      </w:r>
      <w:hyperlink r:id="rId17" w:anchor="/document/12177515/entry/1102" w:history="1">
        <w:r w:rsidRPr="003447FF">
          <w:rPr>
            <w:sz w:val="28"/>
            <w:szCs w:val="28"/>
          </w:rPr>
          <w:t>статьей 11.2</w:t>
        </w:r>
      </w:hyperlink>
      <w:r w:rsidRPr="003447FF">
        <w:rPr>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 лицами и муниципальными служащими с использованием информационно-телекоммуникационной сети «Интернет» (далее - система досудебного обжалования). </w:t>
      </w:r>
    </w:p>
    <w:p w:rsidR="00252D4E" w:rsidRPr="00540D90" w:rsidRDefault="00252D4E" w:rsidP="005545C1">
      <w:pPr>
        <w:autoSpaceDE w:val="0"/>
        <w:autoSpaceDN w:val="0"/>
        <w:adjustRightInd w:val="0"/>
        <w:ind w:firstLine="709"/>
        <w:jc w:val="both"/>
        <w:rPr>
          <w:sz w:val="28"/>
          <w:szCs w:val="28"/>
        </w:rPr>
      </w:pPr>
      <w:r w:rsidRPr="003447FF">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252D4E" w:rsidRPr="00540D90" w:rsidRDefault="00252D4E" w:rsidP="005545C1">
      <w:pPr>
        <w:autoSpaceDE w:val="0"/>
        <w:autoSpaceDN w:val="0"/>
        <w:adjustRightInd w:val="0"/>
        <w:ind w:firstLine="709"/>
        <w:jc w:val="both"/>
        <w:rPr>
          <w:sz w:val="28"/>
          <w:szCs w:val="28"/>
        </w:rPr>
      </w:pPr>
      <w:r w:rsidRPr="00540D90">
        <w:rPr>
          <w:sz w:val="28"/>
          <w:szCs w:val="28"/>
        </w:rPr>
        <w:t xml:space="preserve">Критерием принятия решения по данной административной процедуре </w:t>
      </w:r>
      <w:r>
        <w:rPr>
          <w:sz w:val="28"/>
          <w:szCs w:val="28"/>
        </w:rPr>
        <w:t xml:space="preserve">(действия) </w:t>
      </w:r>
      <w:r w:rsidRPr="00540D90">
        <w:rPr>
          <w:sz w:val="28"/>
          <w:szCs w:val="28"/>
        </w:rPr>
        <w:t>является неудовлетворенность заявителя решениями и действиями (бездействиями)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rsidR="00252D4E" w:rsidRPr="00540D90" w:rsidRDefault="00252D4E" w:rsidP="005545C1">
      <w:pPr>
        <w:autoSpaceDE w:val="0"/>
        <w:autoSpaceDN w:val="0"/>
        <w:adjustRightInd w:val="0"/>
        <w:ind w:firstLine="709"/>
        <w:jc w:val="both"/>
        <w:rPr>
          <w:sz w:val="28"/>
          <w:szCs w:val="28"/>
        </w:rPr>
      </w:pPr>
      <w:r w:rsidRPr="00540D90">
        <w:rPr>
          <w:sz w:val="28"/>
          <w:szCs w:val="28"/>
        </w:rPr>
        <w:t xml:space="preserve">Результатом административной процедуры </w:t>
      </w:r>
      <w:r>
        <w:rPr>
          <w:sz w:val="28"/>
          <w:szCs w:val="28"/>
        </w:rPr>
        <w:t xml:space="preserve">(действия) </w:t>
      </w:r>
      <w:r w:rsidRPr="00540D90">
        <w:rPr>
          <w:sz w:val="28"/>
          <w:szCs w:val="28"/>
        </w:rPr>
        <w:t>является направление жалобы заявителя  в Уполномоченный орган</w:t>
      </w:r>
      <w:r>
        <w:rPr>
          <w:sz w:val="28"/>
          <w:szCs w:val="28"/>
        </w:rPr>
        <w:t>,</w:t>
      </w:r>
      <w:r w:rsidRPr="00540D90">
        <w:rPr>
          <w:sz w:val="28"/>
          <w:szCs w:val="28"/>
        </w:rPr>
        <w:t xml:space="preserve"> предоставляющий муниципальную услугу, поданной с использованием системы досудебного обжалования в электронном виде.</w:t>
      </w:r>
    </w:p>
    <w:p w:rsidR="00252D4E" w:rsidRPr="00540D90" w:rsidRDefault="00252D4E" w:rsidP="005545C1">
      <w:pPr>
        <w:autoSpaceDE w:val="0"/>
        <w:autoSpaceDN w:val="0"/>
        <w:adjustRightInd w:val="0"/>
        <w:ind w:firstLine="709"/>
        <w:jc w:val="both"/>
        <w:rPr>
          <w:sz w:val="28"/>
          <w:szCs w:val="28"/>
        </w:rPr>
      </w:pPr>
      <w:r w:rsidRPr="00540D90">
        <w:rPr>
          <w:sz w:val="28"/>
          <w:szCs w:val="28"/>
        </w:rPr>
        <w:t xml:space="preserve">Способом фиксации результата административной процедуры </w:t>
      </w:r>
      <w:r>
        <w:rPr>
          <w:sz w:val="28"/>
          <w:szCs w:val="28"/>
        </w:rPr>
        <w:t xml:space="preserve"> (действия) </w:t>
      </w:r>
      <w:r w:rsidRPr="00540D90">
        <w:rPr>
          <w:sz w:val="28"/>
          <w:szCs w:val="28"/>
        </w:rPr>
        <w:t>является регистрация жалобы заявителя, а также результата рассмотрения жалобы в системе досудебного обжалования.</w:t>
      </w:r>
    </w:p>
    <w:p w:rsidR="00252D4E" w:rsidRPr="00EC3E47" w:rsidRDefault="00252D4E" w:rsidP="00997619">
      <w:pPr>
        <w:widowControl w:val="0"/>
        <w:tabs>
          <w:tab w:val="left" w:pos="851"/>
        </w:tabs>
        <w:jc w:val="center"/>
        <w:rPr>
          <w:b/>
          <w:bCs/>
          <w:sz w:val="28"/>
          <w:szCs w:val="28"/>
        </w:rPr>
      </w:pPr>
    </w:p>
    <w:p w:rsidR="00252D4E" w:rsidRPr="00EF790D" w:rsidRDefault="00252D4E" w:rsidP="00997619">
      <w:pPr>
        <w:widowControl w:val="0"/>
        <w:tabs>
          <w:tab w:val="left" w:pos="851"/>
        </w:tabs>
        <w:jc w:val="center"/>
        <w:rPr>
          <w:color w:val="000000"/>
          <w:sz w:val="28"/>
          <w:szCs w:val="28"/>
        </w:rPr>
      </w:pPr>
      <w:r w:rsidRPr="001A2E86">
        <w:rPr>
          <w:color w:val="000000"/>
          <w:sz w:val="28"/>
          <w:szCs w:val="28"/>
        </w:rPr>
        <w:t xml:space="preserve">3.2.2. </w:t>
      </w:r>
      <w:r w:rsidRPr="00EF790D">
        <w:rPr>
          <w:color w:val="000000"/>
          <w:sz w:val="28"/>
          <w:szCs w:val="28"/>
        </w:rPr>
        <w:t xml:space="preserve">порядок исправления допущенных опечаток и </w:t>
      </w:r>
    </w:p>
    <w:p w:rsidR="00252D4E" w:rsidRPr="00EF790D" w:rsidRDefault="00252D4E" w:rsidP="00997619">
      <w:pPr>
        <w:widowControl w:val="0"/>
        <w:tabs>
          <w:tab w:val="left" w:pos="851"/>
        </w:tabs>
        <w:jc w:val="center"/>
        <w:rPr>
          <w:color w:val="000000"/>
          <w:sz w:val="28"/>
          <w:szCs w:val="28"/>
        </w:rPr>
      </w:pPr>
      <w:r w:rsidRPr="00EF790D">
        <w:rPr>
          <w:color w:val="000000"/>
          <w:sz w:val="28"/>
          <w:szCs w:val="28"/>
        </w:rPr>
        <w:t xml:space="preserve"> ошибок в выданных в результате предоставления </w:t>
      </w:r>
    </w:p>
    <w:p w:rsidR="00252D4E" w:rsidRPr="00EF790D" w:rsidRDefault="00252D4E" w:rsidP="00997619">
      <w:pPr>
        <w:widowControl w:val="0"/>
        <w:tabs>
          <w:tab w:val="left" w:pos="851"/>
        </w:tabs>
        <w:jc w:val="center"/>
        <w:rPr>
          <w:b/>
          <w:bCs/>
          <w:color w:val="000000"/>
          <w:sz w:val="28"/>
          <w:szCs w:val="28"/>
        </w:rPr>
      </w:pPr>
      <w:r w:rsidRPr="00EF790D">
        <w:rPr>
          <w:color w:val="000000"/>
          <w:sz w:val="28"/>
          <w:szCs w:val="28"/>
        </w:rPr>
        <w:t>муниципальной услуги документах</w:t>
      </w:r>
    </w:p>
    <w:p w:rsidR="00252D4E" w:rsidRPr="00EF790D" w:rsidRDefault="00252D4E" w:rsidP="00997619">
      <w:pPr>
        <w:widowControl w:val="0"/>
        <w:tabs>
          <w:tab w:val="left" w:pos="851"/>
        </w:tabs>
        <w:ind w:firstLine="709"/>
        <w:jc w:val="both"/>
        <w:rPr>
          <w:color w:val="000000"/>
          <w:sz w:val="28"/>
          <w:szCs w:val="28"/>
        </w:rPr>
      </w:pPr>
    </w:p>
    <w:p w:rsidR="00252D4E" w:rsidRPr="001C131A" w:rsidRDefault="00252D4E" w:rsidP="00997619">
      <w:pPr>
        <w:widowControl w:val="0"/>
        <w:tabs>
          <w:tab w:val="left" w:pos="851"/>
        </w:tabs>
        <w:ind w:firstLine="709"/>
        <w:jc w:val="both"/>
        <w:rPr>
          <w:sz w:val="28"/>
          <w:szCs w:val="28"/>
        </w:rPr>
      </w:pPr>
      <w:bookmarkStart w:id="15" w:name="sub_1172"/>
      <w:r w:rsidRPr="001C131A">
        <w:rPr>
          <w:sz w:val="28"/>
          <w:szCs w:val="28"/>
        </w:rPr>
        <w:t xml:space="preserve">3.2.2.1. В случае выявления заявителем в выданных в результате предоставления муниципальной услуги документах опечаток и (или) ошибок, допущенных </w:t>
      </w:r>
      <w:r w:rsidRPr="001C131A">
        <w:rPr>
          <w:spacing w:val="-4"/>
          <w:sz w:val="28"/>
          <w:szCs w:val="28"/>
        </w:rPr>
        <w:t>Уполномоченным органом</w:t>
      </w:r>
      <w:r w:rsidRPr="001C131A">
        <w:rPr>
          <w:sz w:val="28"/>
          <w:szCs w:val="28"/>
        </w:rPr>
        <w:t xml:space="preserve">, должностным лицом </w:t>
      </w:r>
      <w:r w:rsidRPr="001C131A">
        <w:rPr>
          <w:spacing w:val="-4"/>
          <w:sz w:val="28"/>
          <w:szCs w:val="28"/>
        </w:rPr>
        <w:t>Уполномоченного органа</w:t>
      </w:r>
      <w:r w:rsidRPr="001C131A">
        <w:rPr>
          <w:sz w:val="28"/>
          <w:szCs w:val="28"/>
        </w:rPr>
        <w:t xml:space="preserve">, муниципальным служащим, заявитель представляет в </w:t>
      </w:r>
      <w:r w:rsidRPr="001C131A">
        <w:rPr>
          <w:spacing w:val="-4"/>
          <w:sz w:val="28"/>
          <w:szCs w:val="28"/>
        </w:rPr>
        <w:t>Уполномоченный орган</w:t>
      </w:r>
      <w:r w:rsidRPr="001C131A">
        <w:rPr>
          <w:sz w:val="28"/>
          <w:szCs w:val="28"/>
        </w:rPr>
        <w:t>, МФЦ заявление об исправлении таких опечаток и (или) ошибок.</w:t>
      </w:r>
    </w:p>
    <w:p w:rsidR="00252D4E" w:rsidRPr="001C131A" w:rsidRDefault="00252D4E" w:rsidP="00997619">
      <w:pPr>
        <w:widowControl w:val="0"/>
        <w:tabs>
          <w:tab w:val="left" w:pos="851"/>
        </w:tabs>
        <w:ind w:firstLine="709"/>
        <w:jc w:val="both"/>
        <w:rPr>
          <w:sz w:val="28"/>
          <w:szCs w:val="28"/>
        </w:rPr>
      </w:pPr>
      <w:r w:rsidRPr="001C131A">
        <w:rPr>
          <w:sz w:val="28"/>
          <w:szCs w:val="28"/>
        </w:rPr>
        <w:t>Заявление должно содержать:</w:t>
      </w:r>
    </w:p>
    <w:p w:rsidR="00252D4E" w:rsidRPr="001C131A" w:rsidRDefault="00252D4E" w:rsidP="00997619">
      <w:pPr>
        <w:autoSpaceDE w:val="0"/>
        <w:autoSpaceDN w:val="0"/>
        <w:adjustRightInd w:val="0"/>
        <w:ind w:firstLine="709"/>
        <w:jc w:val="both"/>
        <w:rPr>
          <w:sz w:val="28"/>
          <w:szCs w:val="28"/>
        </w:rPr>
      </w:pPr>
      <w:r w:rsidRPr="001C131A">
        <w:rPr>
          <w:sz w:val="28"/>
          <w:szCs w:val="28"/>
        </w:rPr>
        <w:t>1) фамилию, имя, отчество (последнее – при наличии), контактная информация заявителя;</w:t>
      </w:r>
    </w:p>
    <w:p w:rsidR="00252D4E" w:rsidRPr="001C131A" w:rsidRDefault="00252D4E" w:rsidP="00997619">
      <w:pPr>
        <w:autoSpaceDE w:val="0"/>
        <w:autoSpaceDN w:val="0"/>
        <w:adjustRightInd w:val="0"/>
        <w:ind w:firstLine="709"/>
        <w:jc w:val="both"/>
        <w:rPr>
          <w:sz w:val="28"/>
          <w:szCs w:val="28"/>
        </w:rPr>
      </w:pPr>
      <w:r w:rsidRPr="001C131A">
        <w:rPr>
          <w:sz w:val="28"/>
          <w:szCs w:val="28"/>
        </w:rPr>
        <w:t xml:space="preserve">2) наименование </w:t>
      </w:r>
      <w:r w:rsidRPr="001C131A">
        <w:rPr>
          <w:spacing w:val="-4"/>
          <w:sz w:val="28"/>
          <w:szCs w:val="28"/>
        </w:rPr>
        <w:t>Уполномоченного органа</w:t>
      </w:r>
      <w:r w:rsidRPr="001C131A">
        <w:rPr>
          <w:sz w:val="28"/>
          <w:szCs w:val="28"/>
        </w:rPr>
        <w:t>, выдавшего документы, в которых заявитель  выявил опечатки и (или) ошибки;</w:t>
      </w:r>
    </w:p>
    <w:p w:rsidR="00252D4E" w:rsidRPr="001C131A" w:rsidRDefault="00252D4E" w:rsidP="00997619">
      <w:pPr>
        <w:autoSpaceDE w:val="0"/>
        <w:autoSpaceDN w:val="0"/>
        <w:adjustRightInd w:val="0"/>
        <w:ind w:firstLine="709"/>
        <w:jc w:val="both"/>
        <w:rPr>
          <w:sz w:val="28"/>
          <w:szCs w:val="28"/>
        </w:rPr>
      </w:pPr>
      <w:r w:rsidRPr="001C131A">
        <w:rPr>
          <w:sz w:val="28"/>
          <w:szCs w:val="28"/>
        </w:rPr>
        <w:t>3) реквизиты документов, в которых заявитель выявил опечатки и (или) ошибки;</w:t>
      </w:r>
    </w:p>
    <w:p w:rsidR="00252D4E" w:rsidRPr="001C131A" w:rsidRDefault="00252D4E" w:rsidP="00997619">
      <w:pPr>
        <w:autoSpaceDE w:val="0"/>
        <w:autoSpaceDN w:val="0"/>
        <w:adjustRightInd w:val="0"/>
        <w:ind w:firstLine="709"/>
        <w:jc w:val="both"/>
        <w:rPr>
          <w:sz w:val="28"/>
          <w:szCs w:val="28"/>
        </w:rPr>
      </w:pPr>
      <w:r w:rsidRPr="001C131A">
        <w:rPr>
          <w:sz w:val="28"/>
          <w:szCs w:val="28"/>
        </w:rPr>
        <w:t>4) описание опечаток и (или) ошибок, выявленных заявителем;</w:t>
      </w:r>
    </w:p>
    <w:p w:rsidR="00252D4E" w:rsidRPr="001C131A" w:rsidRDefault="00252D4E" w:rsidP="00997619">
      <w:pPr>
        <w:autoSpaceDE w:val="0"/>
        <w:autoSpaceDN w:val="0"/>
        <w:adjustRightInd w:val="0"/>
        <w:ind w:firstLine="709"/>
        <w:jc w:val="both"/>
        <w:rPr>
          <w:sz w:val="28"/>
          <w:szCs w:val="28"/>
        </w:rPr>
      </w:pPr>
      <w:r w:rsidRPr="001C131A">
        <w:rPr>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252D4E" w:rsidRPr="001C131A" w:rsidRDefault="00252D4E" w:rsidP="00997619">
      <w:pPr>
        <w:autoSpaceDE w:val="0"/>
        <w:autoSpaceDN w:val="0"/>
        <w:adjustRightInd w:val="0"/>
        <w:ind w:firstLine="709"/>
        <w:jc w:val="both"/>
        <w:rPr>
          <w:sz w:val="28"/>
          <w:szCs w:val="28"/>
        </w:rPr>
      </w:pPr>
      <w:r w:rsidRPr="001C131A">
        <w:rPr>
          <w:sz w:val="28"/>
          <w:szCs w:val="28"/>
        </w:rPr>
        <w:t>Заявитель</w:t>
      </w:r>
      <w:r>
        <w:rPr>
          <w:sz w:val="28"/>
          <w:szCs w:val="28"/>
        </w:rPr>
        <w:t xml:space="preserve"> </w:t>
      </w:r>
      <w:r w:rsidRPr="001C131A">
        <w:rPr>
          <w:sz w:val="28"/>
          <w:szCs w:val="28"/>
        </w:rPr>
        <w:t>прилагает к заявлению копии документов, требующих исправления и замены.</w:t>
      </w:r>
    </w:p>
    <w:p w:rsidR="00252D4E" w:rsidRPr="001650DF" w:rsidRDefault="00252D4E" w:rsidP="00997619">
      <w:pPr>
        <w:widowControl w:val="0"/>
        <w:tabs>
          <w:tab w:val="left" w:pos="851"/>
        </w:tabs>
        <w:ind w:firstLine="709"/>
        <w:jc w:val="both"/>
        <w:rPr>
          <w:sz w:val="28"/>
          <w:szCs w:val="28"/>
        </w:rPr>
      </w:pPr>
      <w:r w:rsidRPr="001C131A">
        <w:rPr>
          <w:sz w:val="28"/>
          <w:szCs w:val="28"/>
        </w:rPr>
        <w:t xml:space="preserve">3.2.2.2. Основанием для начала административной процедуры </w:t>
      </w:r>
      <w:r>
        <w:rPr>
          <w:sz w:val="28"/>
          <w:szCs w:val="28"/>
        </w:rPr>
        <w:t xml:space="preserve">(действия) </w:t>
      </w:r>
      <w:r w:rsidRPr="001C131A">
        <w:rPr>
          <w:sz w:val="28"/>
          <w:szCs w:val="28"/>
        </w:rPr>
        <w:t xml:space="preserve">является обращение заявителя в </w:t>
      </w:r>
      <w:r w:rsidRPr="001C131A">
        <w:rPr>
          <w:spacing w:val="-4"/>
          <w:sz w:val="28"/>
          <w:szCs w:val="28"/>
        </w:rPr>
        <w:t>Уполномоченный орган</w:t>
      </w:r>
      <w:r w:rsidRPr="00E27149">
        <w:rPr>
          <w:color w:val="FF0000"/>
          <w:spacing w:val="-4"/>
          <w:sz w:val="28"/>
          <w:szCs w:val="28"/>
        </w:rPr>
        <w:t>,</w:t>
      </w:r>
      <w:r w:rsidRPr="001C131A">
        <w:rPr>
          <w:sz w:val="28"/>
          <w:szCs w:val="28"/>
        </w:rPr>
        <w:t xml:space="preserve"> об исправлении допущенных </w:t>
      </w:r>
      <w:r w:rsidRPr="001C131A">
        <w:rPr>
          <w:spacing w:val="-4"/>
          <w:sz w:val="28"/>
          <w:szCs w:val="28"/>
        </w:rPr>
        <w:t>Уполномоченным органом</w:t>
      </w:r>
      <w:r w:rsidRPr="001C131A">
        <w:rPr>
          <w:sz w:val="28"/>
          <w:szCs w:val="28"/>
        </w:rPr>
        <w:t xml:space="preserve">, должностным лицом </w:t>
      </w:r>
      <w:r w:rsidRPr="001C131A">
        <w:rPr>
          <w:spacing w:val="-4"/>
          <w:sz w:val="28"/>
          <w:szCs w:val="28"/>
        </w:rPr>
        <w:t>Уполномоченного органа</w:t>
      </w:r>
      <w:r w:rsidRPr="001C131A">
        <w:rPr>
          <w:sz w:val="28"/>
          <w:szCs w:val="28"/>
        </w:rPr>
        <w:t>, муниципальным служащим</w:t>
      </w:r>
      <w:r w:rsidRPr="001650DF">
        <w:rPr>
          <w:sz w:val="28"/>
          <w:szCs w:val="28"/>
        </w:rPr>
        <w:t xml:space="preserve"> опечаток и ошибок в выданных в результат</w:t>
      </w:r>
      <w:r>
        <w:rPr>
          <w:sz w:val="28"/>
          <w:szCs w:val="28"/>
        </w:rPr>
        <w:t xml:space="preserve">е предоставления муниципальной </w:t>
      </w:r>
      <w:r w:rsidRPr="001650DF">
        <w:rPr>
          <w:sz w:val="28"/>
          <w:szCs w:val="28"/>
        </w:rPr>
        <w:t>слуги документах.</w:t>
      </w:r>
    </w:p>
    <w:p w:rsidR="00252D4E" w:rsidRPr="001650DF" w:rsidRDefault="00252D4E" w:rsidP="00997619">
      <w:pPr>
        <w:widowControl w:val="0"/>
        <w:tabs>
          <w:tab w:val="left" w:pos="851"/>
        </w:tabs>
        <w:ind w:firstLine="709"/>
        <w:jc w:val="both"/>
        <w:rPr>
          <w:sz w:val="28"/>
          <w:szCs w:val="28"/>
        </w:rPr>
      </w:pPr>
      <w:r w:rsidRPr="001650DF">
        <w:rPr>
          <w:sz w:val="28"/>
          <w:szCs w:val="28"/>
        </w:rPr>
        <w:t>3.2.</w:t>
      </w:r>
      <w:r w:rsidRPr="00D815AF">
        <w:rPr>
          <w:sz w:val="28"/>
          <w:szCs w:val="28"/>
        </w:rPr>
        <w:t>2</w:t>
      </w:r>
      <w:r w:rsidRPr="001650DF">
        <w:rPr>
          <w:sz w:val="28"/>
          <w:szCs w:val="28"/>
        </w:rPr>
        <w:t xml:space="preserve">.3. Ответственный специалист </w:t>
      </w:r>
      <w:r w:rsidRPr="001650DF">
        <w:rPr>
          <w:spacing w:val="-4"/>
          <w:sz w:val="28"/>
          <w:szCs w:val="28"/>
        </w:rPr>
        <w:t>Уполномоченного органа</w:t>
      </w:r>
      <w:r>
        <w:rPr>
          <w:spacing w:val="-4"/>
          <w:sz w:val="28"/>
          <w:szCs w:val="28"/>
        </w:rPr>
        <w:t>,</w:t>
      </w:r>
      <w:r w:rsidRPr="001650DF">
        <w:rPr>
          <w:sz w:val="28"/>
          <w:szCs w:val="28"/>
        </w:rPr>
        <w:t xml:space="preserve"> в срок, не превышающий </w:t>
      </w:r>
      <w:r>
        <w:rPr>
          <w:sz w:val="28"/>
          <w:szCs w:val="28"/>
        </w:rPr>
        <w:t>3 (трех)</w:t>
      </w:r>
      <w:r w:rsidRPr="001650DF">
        <w:rPr>
          <w:sz w:val="28"/>
          <w:szCs w:val="28"/>
        </w:rPr>
        <w:t xml:space="preserve"> рабочих дней со дня поступления соответствующего заявления, проводит проверку указанных в заявлении сведений.</w:t>
      </w:r>
    </w:p>
    <w:p w:rsidR="00252D4E" w:rsidRPr="001650DF" w:rsidRDefault="00252D4E" w:rsidP="00997619">
      <w:pPr>
        <w:widowControl w:val="0"/>
        <w:tabs>
          <w:tab w:val="left" w:pos="851"/>
        </w:tabs>
        <w:ind w:firstLine="709"/>
        <w:jc w:val="both"/>
        <w:rPr>
          <w:sz w:val="28"/>
          <w:szCs w:val="28"/>
        </w:rPr>
      </w:pPr>
      <w:r w:rsidRPr="001650DF">
        <w:rPr>
          <w:sz w:val="28"/>
          <w:szCs w:val="28"/>
        </w:rPr>
        <w:t>3.</w:t>
      </w:r>
      <w:r w:rsidRPr="00D815AF">
        <w:rPr>
          <w:sz w:val="28"/>
          <w:szCs w:val="28"/>
        </w:rPr>
        <w:t>2.2</w:t>
      </w:r>
      <w:r w:rsidRPr="001650DF">
        <w:rPr>
          <w:sz w:val="28"/>
          <w:szCs w:val="28"/>
        </w:rPr>
        <w:t xml:space="preserve">.4. 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1650DF">
        <w:rPr>
          <w:spacing w:val="-4"/>
          <w:sz w:val="28"/>
          <w:szCs w:val="28"/>
        </w:rPr>
        <w:t>Уполномоченного органа</w:t>
      </w:r>
      <w:r>
        <w:rPr>
          <w:spacing w:val="-4"/>
          <w:sz w:val="28"/>
          <w:szCs w:val="28"/>
        </w:rPr>
        <w:t>,</w:t>
      </w:r>
      <w:r w:rsidRPr="001650DF">
        <w:rPr>
          <w:sz w:val="28"/>
          <w:szCs w:val="28"/>
        </w:rPr>
        <w:t xml:space="preserve"> осуществляет их замену в срок, не превышающий </w:t>
      </w:r>
      <w:r>
        <w:rPr>
          <w:sz w:val="28"/>
          <w:szCs w:val="28"/>
        </w:rPr>
        <w:t>5 (пяти)</w:t>
      </w:r>
      <w:r w:rsidRPr="001650DF">
        <w:rPr>
          <w:sz w:val="28"/>
          <w:szCs w:val="28"/>
        </w:rPr>
        <w:t xml:space="preserve"> рабочих дней со дня поступления соответствующего заявления.</w:t>
      </w:r>
    </w:p>
    <w:p w:rsidR="00252D4E" w:rsidRPr="001650DF" w:rsidRDefault="00252D4E" w:rsidP="00997619">
      <w:pPr>
        <w:widowControl w:val="0"/>
        <w:tabs>
          <w:tab w:val="left" w:pos="851"/>
        </w:tabs>
        <w:ind w:firstLine="709"/>
        <w:jc w:val="both"/>
        <w:rPr>
          <w:sz w:val="28"/>
          <w:szCs w:val="28"/>
        </w:rPr>
      </w:pPr>
      <w:r w:rsidRPr="001650DF">
        <w:rPr>
          <w:sz w:val="28"/>
          <w:szCs w:val="28"/>
        </w:rPr>
        <w:t>В случае не</w:t>
      </w:r>
      <w:r>
        <w:rPr>
          <w:sz w:val="28"/>
          <w:szCs w:val="28"/>
        </w:rPr>
        <w:t xml:space="preserve"> </w:t>
      </w:r>
      <w:r w:rsidRPr="001650DF">
        <w:rPr>
          <w:sz w:val="28"/>
          <w:szCs w:val="28"/>
        </w:rPr>
        <w:t xml:space="preserve">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1650DF">
        <w:rPr>
          <w:spacing w:val="-4"/>
          <w:sz w:val="28"/>
          <w:szCs w:val="28"/>
        </w:rPr>
        <w:t>Уполномоченного органа</w:t>
      </w:r>
      <w:r>
        <w:rPr>
          <w:spacing w:val="-4"/>
          <w:sz w:val="28"/>
          <w:szCs w:val="28"/>
        </w:rPr>
        <w:t>,</w:t>
      </w:r>
      <w:r w:rsidRPr="001650DF">
        <w:rPr>
          <w:sz w:val="28"/>
          <w:szCs w:val="28"/>
        </w:rPr>
        <w:t xml:space="preserve"> готовит уведомления об отказе заявителю в исправлении опечаток и (или) ошибок в срок, не превышающий </w:t>
      </w:r>
      <w:r>
        <w:rPr>
          <w:sz w:val="28"/>
          <w:szCs w:val="28"/>
        </w:rPr>
        <w:t>5(пяти)</w:t>
      </w:r>
      <w:r w:rsidRPr="001650DF">
        <w:rPr>
          <w:sz w:val="28"/>
          <w:szCs w:val="28"/>
        </w:rPr>
        <w:t xml:space="preserve"> рабочих дней со дня поступления соответствующего заявления, и после его подписания </w:t>
      </w:r>
      <w:r w:rsidRPr="001650DF">
        <w:rPr>
          <w:sz w:val="28"/>
          <w:szCs w:val="28"/>
          <w:lang w:eastAsia="ar-SA"/>
        </w:rPr>
        <w:t xml:space="preserve">Уполномоченным должностным лицом </w:t>
      </w:r>
      <w:r w:rsidRPr="00D63D4A">
        <w:rPr>
          <w:sz w:val="28"/>
          <w:szCs w:val="28"/>
          <w:lang w:eastAsia="en-US"/>
        </w:rPr>
        <w:t>Уполномоченного органа</w:t>
      </w:r>
      <w:r>
        <w:rPr>
          <w:sz w:val="28"/>
          <w:szCs w:val="28"/>
          <w:lang w:eastAsia="ar-SA"/>
        </w:rPr>
        <w:t>,</w:t>
      </w:r>
      <w:r w:rsidRPr="001650DF">
        <w:rPr>
          <w:sz w:val="28"/>
          <w:szCs w:val="28"/>
          <w:lang w:eastAsia="ar-SA"/>
        </w:rPr>
        <w:t xml:space="preserve"> направляет заявителю </w:t>
      </w:r>
      <w:r w:rsidRPr="001650DF">
        <w:rPr>
          <w:sz w:val="28"/>
          <w:szCs w:val="28"/>
        </w:rPr>
        <w:t xml:space="preserve">в срок, не превышающий </w:t>
      </w:r>
      <w:r>
        <w:rPr>
          <w:sz w:val="28"/>
          <w:szCs w:val="28"/>
        </w:rPr>
        <w:t>2(двух)</w:t>
      </w:r>
      <w:r w:rsidRPr="001650DF">
        <w:rPr>
          <w:sz w:val="28"/>
          <w:szCs w:val="28"/>
        </w:rPr>
        <w:t xml:space="preserve"> рабочих дней со дня подписания и регистрации уведомления.</w:t>
      </w:r>
    </w:p>
    <w:bookmarkEnd w:id="15"/>
    <w:p w:rsidR="00252D4E" w:rsidRPr="001C131A" w:rsidRDefault="00252D4E" w:rsidP="00997619">
      <w:pPr>
        <w:widowControl w:val="0"/>
        <w:tabs>
          <w:tab w:val="left" w:pos="851"/>
        </w:tabs>
        <w:ind w:firstLine="709"/>
        <w:jc w:val="both"/>
        <w:rPr>
          <w:sz w:val="28"/>
          <w:szCs w:val="28"/>
        </w:rPr>
      </w:pPr>
      <w:r w:rsidRPr="001650DF">
        <w:rPr>
          <w:sz w:val="28"/>
          <w:szCs w:val="28"/>
        </w:rPr>
        <w:t xml:space="preserve">3.2.2.5. Результатом административной процедуры </w:t>
      </w:r>
      <w:r>
        <w:rPr>
          <w:sz w:val="28"/>
          <w:szCs w:val="28"/>
        </w:rPr>
        <w:t xml:space="preserve">(действия) </w:t>
      </w:r>
      <w:r w:rsidRPr="001650DF">
        <w:rPr>
          <w:sz w:val="28"/>
          <w:szCs w:val="28"/>
        </w:rPr>
        <w:t xml:space="preserve">является исправление </w:t>
      </w:r>
      <w:r w:rsidRPr="001C131A">
        <w:rPr>
          <w:spacing w:val="-4"/>
          <w:sz w:val="28"/>
          <w:szCs w:val="28"/>
        </w:rPr>
        <w:t>Уполномоченным органом</w:t>
      </w:r>
      <w:r>
        <w:rPr>
          <w:spacing w:val="-4"/>
          <w:sz w:val="28"/>
          <w:szCs w:val="28"/>
        </w:rPr>
        <w:t>,</w:t>
      </w:r>
      <w:r w:rsidRPr="001C131A">
        <w:rPr>
          <w:sz w:val="28"/>
          <w:szCs w:val="28"/>
        </w:rPr>
        <w:t xml:space="preserve"> допущенных им опечаток и ошибок в выданных в результате предоставления муниципальной услуги документах и их замена.</w:t>
      </w:r>
    </w:p>
    <w:p w:rsidR="00252D4E" w:rsidRPr="001C131A" w:rsidRDefault="00252D4E" w:rsidP="008361DA">
      <w:pPr>
        <w:widowControl w:val="0"/>
        <w:tabs>
          <w:tab w:val="left" w:pos="851"/>
        </w:tabs>
        <w:ind w:firstLine="709"/>
        <w:jc w:val="both"/>
        <w:rPr>
          <w:sz w:val="28"/>
          <w:szCs w:val="28"/>
        </w:rPr>
      </w:pPr>
      <w:r w:rsidRPr="001C131A">
        <w:rPr>
          <w:sz w:val="28"/>
          <w:szCs w:val="28"/>
        </w:rPr>
        <w:t>3.2.2.6. Заявитель вправе обжаловать в досудебном порядке отказ уполномочен</w:t>
      </w:r>
      <w:r>
        <w:rPr>
          <w:sz w:val="28"/>
          <w:szCs w:val="28"/>
        </w:rPr>
        <w:t>ного органа, должностного лица У</w:t>
      </w:r>
      <w:r w:rsidRPr="001C131A">
        <w:rPr>
          <w:sz w:val="28"/>
          <w:szCs w:val="28"/>
        </w:rPr>
        <w:t xml:space="preserve">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w:t>
      </w:r>
      <w:r>
        <w:rPr>
          <w:sz w:val="28"/>
          <w:szCs w:val="28"/>
        </w:rPr>
        <w:t>5</w:t>
      </w:r>
      <w:r w:rsidRPr="001C131A">
        <w:rPr>
          <w:sz w:val="28"/>
          <w:szCs w:val="28"/>
        </w:rPr>
        <w:t xml:space="preserve"> Регламента.</w:t>
      </w:r>
    </w:p>
    <w:p w:rsidR="00252D4E" w:rsidRPr="001C131A" w:rsidRDefault="00252D4E" w:rsidP="00997619"/>
    <w:p w:rsidR="00252D4E" w:rsidRPr="00942BC9" w:rsidRDefault="00252D4E" w:rsidP="00A83C93">
      <w:pPr>
        <w:widowControl w:val="0"/>
        <w:autoSpaceDE w:val="0"/>
        <w:autoSpaceDN w:val="0"/>
        <w:adjustRightInd w:val="0"/>
        <w:jc w:val="center"/>
        <w:outlineLvl w:val="2"/>
        <w:rPr>
          <w:color w:val="000000"/>
          <w:sz w:val="28"/>
          <w:szCs w:val="28"/>
        </w:rPr>
      </w:pPr>
      <w:r w:rsidRPr="00942BC9">
        <w:rPr>
          <w:color w:val="000000"/>
          <w:sz w:val="28"/>
          <w:szCs w:val="28"/>
        </w:rPr>
        <w:t xml:space="preserve">Раздел </w:t>
      </w:r>
      <w:r>
        <w:rPr>
          <w:color w:val="000000"/>
          <w:sz w:val="28"/>
          <w:szCs w:val="28"/>
        </w:rPr>
        <w:t>4</w:t>
      </w:r>
      <w:r w:rsidRPr="00942BC9">
        <w:rPr>
          <w:color w:val="000000"/>
          <w:sz w:val="28"/>
          <w:szCs w:val="28"/>
        </w:rPr>
        <w:t xml:space="preserve">. </w:t>
      </w:r>
      <w:r w:rsidRPr="00EF790D">
        <w:rPr>
          <w:color w:val="000000"/>
          <w:sz w:val="28"/>
          <w:szCs w:val="28"/>
        </w:rPr>
        <w:t>формы контроля за исполнением регламента</w:t>
      </w:r>
    </w:p>
    <w:p w:rsidR="00252D4E" w:rsidRPr="00942BC9" w:rsidRDefault="00252D4E" w:rsidP="00997619">
      <w:pPr>
        <w:widowControl w:val="0"/>
        <w:autoSpaceDE w:val="0"/>
        <w:autoSpaceDN w:val="0"/>
        <w:adjustRightInd w:val="0"/>
        <w:outlineLvl w:val="2"/>
        <w:rPr>
          <w:color w:val="000000"/>
          <w:sz w:val="28"/>
          <w:szCs w:val="28"/>
        </w:rPr>
      </w:pPr>
    </w:p>
    <w:p w:rsidR="00252D4E" w:rsidRPr="00EF790D" w:rsidRDefault="00252D4E" w:rsidP="00A83C93">
      <w:pPr>
        <w:widowControl w:val="0"/>
        <w:autoSpaceDE w:val="0"/>
        <w:autoSpaceDN w:val="0"/>
        <w:adjustRightInd w:val="0"/>
        <w:ind w:firstLine="720"/>
        <w:jc w:val="center"/>
        <w:outlineLvl w:val="2"/>
        <w:rPr>
          <w:color w:val="000000"/>
          <w:sz w:val="28"/>
          <w:szCs w:val="28"/>
        </w:rPr>
      </w:pPr>
      <w:bookmarkStart w:id="16" w:name="Par413"/>
      <w:bookmarkEnd w:id="16"/>
      <w:r w:rsidRPr="00942BC9">
        <w:rPr>
          <w:color w:val="000000"/>
          <w:sz w:val="28"/>
          <w:szCs w:val="28"/>
        </w:rPr>
        <w:t xml:space="preserve">Подраздел 4.1. </w:t>
      </w:r>
      <w:r w:rsidRPr="00EF790D">
        <w:rPr>
          <w:color w:val="000000"/>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52D4E" w:rsidRPr="00EF790D" w:rsidRDefault="00252D4E" w:rsidP="00A83C93">
      <w:pPr>
        <w:widowControl w:val="0"/>
        <w:autoSpaceDE w:val="0"/>
        <w:autoSpaceDN w:val="0"/>
        <w:adjustRightInd w:val="0"/>
        <w:ind w:firstLine="720"/>
        <w:jc w:val="center"/>
        <w:outlineLvl w:val="2"/>
        <w:rPr>
          <w:color w:val="000000"/>
          <w:sz w:val="28"/>
          <w:szCs w:val="28"/>
        </w:rPr>
      </w:pPr>
    </w:p>
    <w:p w:rsidR="00252D4E" w:rsidRPr="001C131A" w:rsidRDefault="00252D4E" w:rsidP="00CE0321">
      <w:pPr>
        <w:autoSpaceDE w:val="0"/>
        <w:autoSpaceDN w:val="0"/>
        <w:adjustRightInd w:val="0"/>
        <w:ind w:firstLine="709"/>
        <w:jc w:val="both"/>
        <w:outlineLvl w:val="2"/>
        <w:rPr>
          <w:sz w:val="28"/>
          <w:szCs w:val="28"/>
        </w:rPr>
      </w:pPr>
      <w:r w:rsidRPr="001C131A">
        <w:rPr>
          <w:sz w:val="28"/>
          <w:szCs w:val="28"/>
        </w:rPr>
        <w:t>4.1.1. Должностные лица, муниципальные служащие</w:t>
      </w:r>
      <w:r w:rsidRPr="001C131A">
        <w:rPr>
          <w:spacing w:val="-4"/>
          <w:sz w:val="28"/>
          <w:szCs w:val="28"/>
        </w:rPr>
        <w:t xml:space="preserve"> Уполномоченного органа</w:t>
      </w:r>
      <w:r w:rsidRPr="001C131A">
        <w:rPr>
          <w:sz w:val="28"/>
          <w:szCs w:val="28"/>
        </w:rPr>
        <w:t>, участвующие в предоставлении муниципальной услуги, руководствуются положениями настоящего Регламента.</w:t>
      </w:r>
    </w:p>
    <w:p w:rsidR="00252D4E" w:rsidRPr="00942BC9" w:rsidRDefault="00252D4E" w:rsidP="00CE0321">
      <w:pPr>
        <w:autoSpaceDE w:val="0"/>
        <w:autoSpaceDN w:val="0"/>
        <w:adjustRightInd w:val="0"/>
        <w:ind w:firstLine="709"/>
        <w:jc w:val="both"/>
        <w:outlineLvl w:val="2"/>
        <w:rPr>
          <w:sz w:val="28"/>
          <w:szCs w:val="28"/>
        </w:rPr>
      </w:pPr>
      <w:r w:rsidRPr="00942BC9">
        <w:rPr>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52D4E" w:rsidRPr="00C85C3A" w:rsidRDefault="00252D4E" w:rsidP="00CE0321">
      <w:pPr>
        <w:autoSpaceDE w:val="0"/>
        <w:autoSpaceDN w:val="0"/>
        <w:adjustRightInd w:val="0"/>
        <w:ind w:firstLine="709"/>
        <w:jc w:val="both"/>
        <w:outlineLvl w:val="2"/>
        <w:rPr>
          <w:sz w:val="28"/>
          <w:szCs w:val="28"/>
        </w:rPr>
      </w:pPr>
      <w:r w:rsidRPr="00942BC9">
        <w:rPr>
          <w:sz w:val="28"/>
          <w:szCs w:val="28"/>
        </w:rPr>
        <w:t xml:space="preserve">4.1.2. Текущий контроль и координация последовательности действий, определенных административными процедурами (действиями) по предоставлению муниципальной услуги должностными лицами </w:t>
      </w:r>
      <w:r w:rsidRPr="00942BC9">
        <w:rPr>
          <w:spacing w:val="-4"/>
          <w:sz w:val="28"/>
          <w:szCs w:val="28"/>
        </w:rPr>
        <w:t xml:space="preserve">Уполномоченного органа, </w:t>
      </w:r>
      <w:r w:rsidRPr="00942BC9">
        <w:rPr>
          <w:sz w:val="28"/>
          <w:szCs w:val="28"/>
        </w:rPr>
        <w:t>осуществляется постоянно непосредственно</w:t>
      </w:r>
      <w:r w:rsidRPr="00C85C3A">
        <w:rPr>
          <w:sz w:val="28"/>
          <w:szCs w:val="28"/>
        </w:rPr>
        <w:t xml:space="preserve"> должностным лицом </w:t>
      </w:r>
      <w:r>
        <w:rPr>
          <w:spacing w:val="-4"/>
          <w:sz w:val="28"/>
          <w:szCs w:val="28"/>
        </w:rPr>
        <w:t>Уполномоченного органа,</w:t>
      </w:r>
      <w:r w:rsidRPr="00C85C3A">
        <w:rPr>
          <w:sz w:val="28"/>
          <w:szCs w:val="28"/>
        </w:rPr>
        <w:t xml:space="preserve"> путем проведения проверок. </w:t>
      </w:r>
    </w:p>
    <w:p w:rsidR="00252D4E" w:rsidRPr="001A2E86" w:rsidRDefault="00252D4E" w:rsidP="00CE0321">
      <w:pPr>
        <w:autoSpaceDE w:val="0"/>
        <w:autoSpaceDN w:val="0"/>
        <w:adjustRightInd w:val="0"/>
        <w:ind w:firstLine="709"/>
        <w:jc w:val="both"/>
        <w:outlineLvl w:val="2"/>
        <w:rPr>
          <w:color w:val="000000"/>
          <w:sz w:val="28"/>
          <w:szCs w:val="28"/>
        </w:rPr>
      </w:pPr>
      <w:r w:rsidRPr="00C85C3A">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w:t>
      </w:r>
      <w:r w:rsidRPr="001A2E86">
        <w:rPr>
          <w:color w:val="000000"/>
          <w:sz w:val="28"/>
          <w:szCs w:val="28"/>
        </w:rPr>
        <w:t xml:space="preserve">бездействие) и решения должностных лиц </w:t>
      </w:r>
      <w:r w:rsidRPr="001A2E86">
        <w:rPr>
          <w:color w:val="000000"/>
          <w:spacing w:val="-4"/>
          <w:sz w:val="28"/>
          <w:szCs w:val="28"/>
        </w:rPr>
        <w:t>Уполномоченного органа</w:t>
      </w:r>
      <w:r w:rsidRPr="001A2E86">
        <w:rPr>
          <w:color w:val="000000"/>
          <w:sz w:val="28"/>
          <w:szCs w:val="28"/>
        </w:rPr>
        <w:t>, ответственных за предоставление муниципальной услуги.</w:t>
      </w:r>
    </w:p>
    <w:p w:rsidR="00252D4E" w:rsidRPr="001A2E86" w:rsidRDefault="00252D4E" w:rsidP="00CE0321">
      <w:pPr>
        <w:autoSpaceDE w:val="0"/>
        <w:autoSpaceDN w:val="0"/>
        <w:adjustRightInd w:val="0"/>
        <w:ind w:firstLine="709"/>
        <w:jc w:val="both"/>
        <w:outlineLvl w:val="2"/>
        <w:rPr>
          <w:color w:val="000000"/>
          <w:sz w:val="28"/>
          <w:szCs w:val="28"/>
        </w:rPr>
      </w:pPr>
    </w:p>
    <w:p w:rsidR="00252D4E" w:rsidRPr="00EF790D" w:rsidRDefault="00252D4E" w:rsidP="00A83C93">
      <w:pPr>
        <w:widowControl w:val="0"/>
        <w:autoSpaceDE w:val="0"/>
        <w:autoSpaceDN w:val="0"/>
        <w:adjustRightInd w:val="0"/>
        <w:ind w:firstLine="720"/>
        <w:jc w:val="center"/>
        <w:outlineLvl w:val="2"/>
        <w:rPr>
          <w:color w:val="000000"/>
          <w:sz w:val="28"/>
          <w:szCs w:val="28"/>
        </w:rPr>
      </w:pPr>
      <w:r w:rsidRPr="001A2E86">
        <w:rPr>
          <w:color w:val="000000"/>
          <w:sz w:val="28"/>
          <w:szCs w:val="28"/>
        </w:rPr>
        <w:t xml:space="preserve">Подраздел 4.2. </w:t>
      </w:r>
      <w:r w:rsidRPr="00EF790D">
        <w:rPr>
          <w:color w:val="000000"/>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52D4E" w:rsidRPr="001A2E86" w:rsidRDefault="00252D4E" w:rsidP="00A83C93">
      <w:pPr>
        <w:autoSpaceDE w:val="0"/>
        <w:autoSpaceDN w:val="0"/>
        <w:adjustRightInd w:val="0"/>
        <w:ind w:firstLine="851"/>
        <w:jc w:val="center"/>
        <w:outlineLvl w:val="1"/>
        <w:rPr>
          <w:b/>
          <w:bCs/>
          <w:color w:val="000000"/>
          <w:sz w:val="28"/>
          <w:szCs w:val="28"/>
        </w:rPr>
      </w:pPr>
    </w:p>
    <w:p w:rsidR="00252D4E" w:rsidRPr="001A2E86" w:rsidRDefault="00252D4E" w:rsidP="00A83C93">
      <w:pPr>
        <w:autoSpaceDE w:val="0"/>
        <w:autoSpaceDN w:val="0"/>
        <w:adjustRightInd w:val="0"/>
        <w:ind w:firstLine="709"/>
        <w:jc w:val="both"/>
        <w:outlineLvl w:val="2"/>
        <w:rPr>
          <w:color w:val="000000"/>
          <w:sz w:val="28"/>
          <w:szCs w:val="28"/>
        </w:rPr>
      </w:pPr>
      <w:r w:rsidRPr="001A2E86">
        <w:rPr>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252D4E" w:rsidRPr="001A2E86" w:rsidRDefault="00252D4E" w:rsidP="00497822">
      <w:pPr>
        <w:autoSpaceDE w:val="0"/>
        <w:autoSpaceDN w:val="0"/>
        <w:adjustRightInd w:val="0"/>
        <w:ind w:firstLine="709"/>
        <w:jc w:val="both"/>
        <w:outlineLvl w:val="2"/>
        <w:rPr>
          <w:color w:val="000000"/>
          <w:sz w:val="28"/>
          <w:szCs w:val="28"/>
        </w:rPr>
      </w:pPr>
      <w:r w:rsidRPr="001A2E86">
        <w:rPr>
          <w:color w:val="000000"/>
          <w:sz w:val="28"/>
          <w:szCs w:val="28"/>
        </w:rPr>
        <w:t>Плановые и внеплановые проверки могут проводиться должностным лицом Уполномоченного органа, через которое предоставляется муниципальная услуга.</w:t>
      </w:r>
    </w:p>
    <w:p w:rsidR="00252D4E" w:rsidRPr="00C85C3A" w:rsidRDefault="00252D4E" w:rsidP="00590494">
      <w:pPr>
        <w:autoSpaceDE w:val="0"/>
        <w:autoSpaceDN w:val="0"/>
        <w:adjustRightInd w:val="0"/>
        <w:ind w:firstLine="708"/>
        <w:jc w:val="both"/>
        <w:outlineLvl w:val="2"/>
        <w:rPr>
          <w:sz w:val="28"/>
          <w:szCs w:val="28"/>
        </w:rPr>
      </w:pPr>
      <w:r w:rsidRPr="00C85C3A">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252D4E" w:rsidRPr="00C85C3A" w:rsidRDefault="00252D4E" w:rsidP="00A83C93">
      <w:pPr>
        <w:autoSpaceDE w:val="0"/>
        <w:autoSpaceDN w:val="0"/>
        <w:adjustRightInd w:val="0"/>
        <w:ind w:firstLine="709"/>
        <w:jc w:val="both"/>
        <w:outlineLvl w:val="2"/>
        <w:rPr>
          <w:sz w:val="28"/>
          <w:szCs w:val="28"/>
        </w:rPr>
      </w:pPr>
      <w:r w:rsidRPr="00C85C3A">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252D4E" w:rsidRPr="00C85C3A" w:rsidRDefault="00252D4E" w:rsidP="00A83C93">
      <w:pPr>
        <w:autoSpaceDE w:val="0"/>
        <w:autoSpaceDN w:val="0"/>
        <w:adjustRightInd w:val="0"/>
        <w:ind w:firstLine="709"/>
        <w:jc w:val="both"/>
        <w:outlineLvl w:val="2"/>
        <w:rPr>
          <w:sz w:val="28"/>
          <w:szCs w:val="28"/>
        </w:rPr>
      </w:pPr>
      <w:r w:rsidRPr="00C85C3A">
        <w:rPr>
          <w:sz w:val="28"/>
          <w:szCs w:val="28"/>
        </w:rPr>
        <w:t>В ходе плановых и внеплановых проверок:</w:t>
      </w:r>
    </w:p>
    <w:p w:rsidR="00252D4E" w:rsidRPr="00C85C3A" w:rsidRDefault="00252D4E" w:rsidP="00A83C93">
      <w:pPr>
        <w:autoSpaceDE w:val="0"/>
        <w:autoSpaceDN w:val="0"/>
        <w:adjustRightInd w:val="0"/>
        <w:ind w:firstLine="709"/>
        <w:jc w:val="both"/>
        <w:outlineLvl w:val="2"/>
        <w:rPr>
          <w:sz w:val="28"/>
          <w:szCs w:val="28"/>
        </w:rPr>
      </w:pPr>
      <w:r w:rsidRPr="00C85C3A">
        <w:rPr>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252D4E" w:rsidRPr="00C85C3A" w:rsidRDefault="00252D4E" w:rsidP="00A83C93">
      <w:pPr>
        <w:autoSpaceDE w:val="0"/>
        <w:autoSpaceDN w:val="0"/>
        <w:adjustRightInd w:val="0"/>
        <w:ind w:firstLine="709"/>
        <w:jc w:val="both"/>
        <w:outlineLvl w:val="2"/>
        <w:rPr>
          <w:sz w:val="28"/>
          <w:szCs w:val="28"/>
        </w:rPr>
      </w:pPr>
      <w:r w:rsidRPr="00C85C3A">
        <w:rPr>
          <w:sz w:val="28"/>
          <w:szCs w:val="28"/>
        </w:rPr>
        <w:t>проверяется соблюдение сроков и последовательности исполнения административных процедур</w:t>
      </w:r>
      <w:r>
        <w:rPr>
          <w:sz w:val="28"/>
          <w:szCs w:val="28"/>
        </w:rPr>
        <w:t xml:space="preserve"> (действий)</w:t>
      </w:r>
      <w:r w:rsidRPr="00C85C3A">
        <w:rPr>
          <w:sz w:val="28"/>
          <w:szCs w:val="28"/>
        </w:rPr>
        <w:t>;</w:t>
      </w:r>
    </w:p>
    <w:p w:rsidR="00252D4E" w:rsidRPr="001A2E86" w:rsidRDefault="00252D4E" w:rsidP="00A83C93">
      <w:pPr>
        <w:autoSpaceDE w:val="0"/>
        <w:autoSpaceDN w:val="0"/>
        <w:adjustRightInd w:val="0"/>
        <w:ind w:firstLine="709"/>
        <w:jc w:val="both"/>
        <w:outlineLvl w:val="2"/>
        <w:rPr>
          <w:color w:val="000000"/>
          <w:sz w:val="28"/>
          <w:szCs w:val="28"/>
        </w:rPr>
      </w:pPr>
      <w:r w:rsidRPr="001A2E86">
        <w:rPr>
          <w:color w:val="000000"/>
          <w:sz w:val="28"/>
          <w:szCs w:val="28"/>
        </w:rPr>
        <w:t>выявляются нарушения прав заявителей, недостатки, допущенные в ходе предоставления муниципальной услуги.</w:t>
      </w:r>
    </w:p>
    <w:p w:rsidR="00252D4E" w:rsidRPr="001A2E86" w:rsidRDefault="00252D4E" w:rsidP="00A83C93">
      <w:pPr>
        <w:autoSpaceDE w:val="0"/>
        <w:autoSpaceDN w:val="0"/>
        <w:adjustRightInd w:val="0"/>
        <w:ind w:firstLine="709"/>
        <w:jc w:val="both"/>
        <w:outlineLvl w:val="2"/>
        <w:rPr>
          <w:color w:val="000000"/>
          <w:sz w:val="28"/>
          <w:szCs w:val="28"/>
        </w:rPr>
      </w:pPr>
    </w:p>
    <w:p w:rsidR="00252D4E" w:rsidRPr="00EF790D" w:rsidRDefault="00252D4E" w:rsidP="00CB31A8">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4.3. </w:t>
      </w:r>
      <w:r w:rsidRPr="00EF790D">
        <w:rPr>
          <w:color w:val="000000"/>
          <w:sz w:val="28"/>
          <w:szCs w:val="28"/>
        </w:rPr>
        <w:t>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52D4E" w:rsidRPr="001A2E86" w:rsidRDefault="00252D4E" w:rsidP="00A83C93">
      <w:pPr>
        <w:autoSpaceDE w:val="0"/>
        <w:autoSpaceDN w:val="0"/>
        <w:adjustRightInd w:val="0"/>
        <w:ind w:firstLine="851"/>
        <w:jc w:val="both"/>
        <w:outlineLvl w:val="2"/>
        <w:rPr>
          <w:color w:val="000000"/>
          <w:sz w:val="20"/>
          <w:szCs w:val="20"/>
        </w:rPr>
      </w:pPr>
    </w:p>
    <w:p w:rsidR="00252D4E" w:rsidRPr="00942BC9" w:rsidRDefault="00252D4E" w:rsidP="00A83C93">
      <w:pPr>
        <w:autoSpaceDE w:val="0"/>
        <w:autoSpaceDN w:val="0"/>
        <w:adjustRightInd w:val="0"/>
        <w:ind w:firstLine="709"/>
        <w:jc w:val="both"/>
        <w:outlineLvl w:val="2"/>
        <w:rPr>
          <w:sz w:val="28"/>
          <w:szCs w:val="28"/>
        </w:rPr>
      </w:pPr>
      <w:r w:rsidRPr="00942BC9">
        <w:rPr>
          <w:color w:val="000000"/>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w:t>
      </w:r>
      <w:r w:rsidRPr="00942BC9">
        <w:rPr>
          <w:sz w:val="28"/>
          <w:szCs w:val="28"/>
        </w:rPr>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52D4E" w:rsidRPr="00942BC9" w:rsidRDefault="00252D4E" w:rsidP="00A83C93">
      <w:pPr>
        <w:autoSpaceDE w:val="0"/>
        <w:autoSpaceDN w:val="0"/>
        <w:adjustRightInd w:val="0"/>
        <w:ind w:firstLine="709"/>
        <w:jc w:val="both"/>
        <w:outlineLvl w:val="2"/>
        <w:rPr>
          <w:sz w:val="28"/>
          <w:szCs w:val="28"/>
        </w:rPr>
      </w:pPr>
      <w:r w:rsidRPr="00942BC9">
        <w:rPr>
          <w:sz w:val="28"/>
          <w:szCs w:val="28"/>
        </w:rPr>
        <w:t>4.3.2. Должностные лица, муниципальные служащие</w:t>
      </w:r>
      <w:r w:rsidRPr="00942BC9">
        <w:rPr>
          <w:spacing w:val="-4"/>
          <w:sz w:val="28"/>
          <w:szCs w:val="28"/>
        </w:rPr>
        <w:t xml:space="preserve"> Уполномоченного органа</w:t>
      </w:r>
      <w:r w:rsidRPr="00942BC9">
        <w:rPr>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52D4E" w:rsidRPr="00942BC9" w:rsidRDefault="00252D4E" w:rsidP="009774F6">
      <w:pPr>
        <w:autoSpaceDE w:val="0"/>
        <w:autoSpaceDN w:val="0"/>
        <w:adjustRightInd w:val="0"/>
        <w:ind w:firstLine="709"/>
        <w:jc w:val="both"/>
        <w:outlineLvl w:val="2"/>
        <w:rPr>
          <w:color w:val="000000"/>
          <w:sz w:val="28"/>
          <w:szCs w:val="28"/>
        </w:rPr>
      </w:pPr>
      <w:r w:rsidRPr="00942BC9">
        <w:rPr>
          <w:sz w:val="28"/>
          <w:szCs w:val="28"/>
        </w:rPr>
        <w:t>4.3.3. Перс</w:t>
      </w:r>
      <w:r w:rsidRPr="00942BC9">
        <w:rPr>
          <w:color w:val="000000"/>
          <w:sz w:val="28"/>
          <w:szCs w:val="28"/>
        </w:rPr>
        <w:t>ональная ответственность устанавливается в должностных регламентах в соответствии с требованиями законодательства Российской Федерации.</w:t>
      </w:r>
    </w:p>
    <w:p w:rsidR="00252D4E" w:rsidRPr="00942BC9" w:rsidRDefault="00252D4E" w:rsidP="009774F6">
      <w:pPr>
        <w:autoSpaceDE w:val="0"/>
        <w:autoSpaceDN w:val="0"/>
        <w:adjustRightInd w:val="0"/>
        <w:ind w:firstLine="709"/>
        <w:jc w:val="both"/>
        <w:outlineLvl w:val="2"/>
        <w:rPr>
          <w:color w:val="000000"/>
          <w:sz w:val="28"/>
          <w:szCs w:val="28"/>
        </w:rPr>
      </w:pPr>
    </w:p>
    <w:p w:rsidR="00252D4E" w:rsidRDefault="00252D4E" w:rsidP="00AC2506">
      <w:pPr>
        <w:widowControl w:val="0"/>
        <w:autoSpaceDE w:val="0"/>
        <w:autoSpaceDN w:val="0"/>
        <w:adjustRightInd w:val="0"/>
        <w:jc w:val="center"/>
        <w:outlineLvl w:val="2"/>
        <w:rPr>
          <w:color w:val="000000"/>
          <w:sz w:val="28"/>
          <w:szCs w:val="28"/>
        </w:rPr>
      </w:pPr>
      <w:r w:rsidRPr="00942BC9">
        <w:rPr>
          <w:color w:val="000000"/>
          <w:sz w:val="28"/>
          <w:szCs w:val="28"/>
        </w:rPr>
        <w:t xml:space="preserve">Подраздел 4.4. </w:t>
      </w:r>
      <w:r w:rsidRPr="00EF790D">
        <w:rPr>
          <w:color w:val="000000"/>
          <w:sz w:val="28"/>
          <w:szCs w:val="28"/>
        </w:rPr>
        <w:t xml:space="preserve">положения, характеризующие требования  к порядку и формам контроля за предоставление муниципальной услуги, </w:t>
      </w:r>
    </w:p>
    <w:p w:rsidR="00252D4E" w:rsidRPr="00EF790D" w:rsidRDefault="00252D4E" w:rsidP="00AC2506">
      <w:pPr>
        <w:widowControl w:val="0"/>
        <w:autoSpaceDE w:val="0"/>
        <w:autoSpaceDN w:val="0"/>
        <w:adjustRightInd w:val="0"/>
        <w:jc w:val="center"/>
        <w:outlineLvl w:val="2"/>
        <w:rPr>
          <w:color w:val="000000"/>
          <w:sz w:val="28"/>
          <w:szCs w:val="28"/>
        </w:rPr>
      </w:pPr>
      <w:r w:rsidRPr="00EF790D">
        <w:rPr>
          <w:color w:val="000000"/>
          <w:sz w:val="28"/>
          <w:szCs w:val="28"/>
        </w:rPr>
        <w:t>в том числе со стороны граждан, их объединений и организаций</w:t>
      </w:r>
    </w:p>
    <w:p w:rsidR="00252D4E" w:rsidRPr="001A2E86" w:rsidRDefault="00252D4E" w:rsidP="00A83C93">
      <w:pPr>
        <w:autoSpaceDE w:val="0"/>
        <w:autoSpaceDN w:val="0"/>
        <w:adjustRightInd w:val="0"/>
        <w:ind w:firstLine="851"/>
        <w:jc w:val="both"/>
        <w:rPr>
          <w:color w:val="000000"/>
          <w:sz w:val="28"/>
          <w:szCs w:val="28"/>
        </w:rPr>
      </w:pPr>
    </w:p>
    <w:p w:rsidR="00252D4E" w:rsidRPr="00942BC9" w:rsidRDefault="00252D4E" w:rsidP="00497822">
      <w:pPr>
        <w:autoSpaceDE w:val="0"/>
        <w:autoSpaceDN w:val="0"/>
        <w:adjustRightInd w:val="0"/>
        <w:ind w:firstLine="709"/>
        <w:jc w:val="both"/>
        <w:rPr>
          <w:sz w:val="28"/>
          <w:szCs w:val="28"/>
        </w:rPr>
      </w:pPr>
      <w:r w:rsidRPr="00942BC9">
        <w:rPr>
          <w:color w:val="000000"/>
          <w:sz w:val="28"/>
          <w:szCs w:val="28"/>
        </w:rPr>
        <w:t xml:space="preserve">Контроль за предоставление муниципальной услуги осуществляется в форме </w:t>
      </w:r>
      <w:r w:rsidRPr="00942BC9">
        <w:rPr>
          <w:sz w:val="28"/>
          <w:szCs w:val="28"/>
        </w:rPr>
        <w:t xml:space="preserve">контроля за соблюдением последовательности действий, определенных </w:t>
      </w:r>
    </w:p>
    <w:p w:rsidR="00252D4E" w:rsidRPr="001C131A" w:rsidRDefault="00252D4E" w:rsidP="00590494">
      <w:pPr>
        <w:autoSpaceDE w:val="0"/>
        <w:autoSpaceDN w:val="0"/>
        <w:adjustRightInd w:val="0"/>
        <w:jc w:val="both"/>
        <w:rPr>
          <w:sz w:val="28"/>
          <w:szCs w:val="28"/>
        </w:rPr>
      </w:pPr>
      <w:r w:rsidRPr="00942BC9">
        <w:rPr>
          <w:sz w:val="28"/>
          <w:szCs w:val="28"/>
        </w:rPr>
        <w:t>административными процедурами (действиями) по исполнению муниципальной</w:t>
      </w:r>
      <w:r w:rsidRPr="001C131A">
        <w:rPr>
          <w:sz w:val="28"/>
          <w:szCs w:val="28"/>
        </w:rPr>
        <w:t xml:space="preserve"> услуги, и принятием решений должностными лицами</w:t>
      </w:r>
      <w:r w:rsidRPr="001C131A">
        <w:rPr>
          <w:spacing w:val="-4"/>
          <w:sz w:val="28"/>
          <w:szCs w:val="28"/>
        </w:rPr>
        <w:t xml:space="preserve"> Уполномоченного органа</w:t>
      </w:r>
      <w:r w:rsidRPr="001C131A">
        <w:rPr>
          <w:sz w:val="28"/>
          <w:szCs w:val="28"/>
        </w:rPr>
        <w:t>, путем проведения проверок соблюдения и исполнения должностными лицами Уполномоченного органа</w:t>
      </w:r>
      <w:r>
        <w:rPr>
          <w:sz w:val="28"/>
          <w:szCs w:val="28"/>
        </w:rPr>
        <w:t>,</w:t>
      </w:r>
      <w:r w:rsidRPr="001C131A">
        <w:rPr>
          <w:sz w:val="28"/>
          <w:szCs w:val="28"/>
        </w:rPr>
        <w:t xml:space="preserve"> </w:t>
      </w:r>
      <w:r w:rsidRPr="001C131A">
        <w:rPr>
          <w:spacing w:val="-4"/>
          <w:sz w:val="28"/>
          <w:szCs w:val="28"/>
        </w:rPr>
        <w:t>нормативных правовых актов Российской Федерации, Краснодарского края, а также положений Регламента.</w:t>
      </w:r>
    </w:p>
    <w:p w:rsidR="00252D4E" w:rsidRPr="00942BC9" w:rsidRDefault="00252D4E" w:rsidP="00A83C93">
      <w:pPr>
        <w:autoSpaceDE w:val="0"/>
        <w:autoSpaceDN w:val="0"/>
        <w:adjustRightInd w:val="0"/>
        <w:ind w:firstLine="709"/>
        <w:jc w:val="both"/>
        <w:outlineLvl w:val="2"/>
        <w:rPr>
          <w:spacing w:val="-4"/>
          <w:sz w:val="28"/>
          <w:szCs w:val="28"/>
        </w:rPr>
      </w:pPr>
      <w:r w:rsidRPr="00942BC9">
        <w:rPr>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252D4E" w:rsidRPr="00C85C3A" w:rsidRDefault="00252D4E" w:rsidP="00A83C93">
      <w:pPr>
        <w:autoSpaceDE w:val="0"/>
        <w:autoSpaceDN w:val="0"/>
        <w:adjustRightInd w:val="0"/>
        <w:ind w:firstLine="709"/>
        <w:jc w:val="both"/>
        <w:outlineLvl w:val="2"/>
        <w:rPr>
          <w:sz w:val="22"/>
          <w:szCs w:val="22"/>
        </w:rPr>
      </w:pPr>
      <w:r w:rsidRPr="00942BC9">
        <w:rPr>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942BC9">
        <w:rPr>
          <w:sz w:val="28"/>
          <w:szCs w:val="28"/>
        </w:rPr>
        <w:t>.</w:t>
      </w:r>
    </w:p>
    <w:p w:rsidR="00252D4E" w:rsidRDefault="00252D4E" w:rsidP="00A83C93">
      <w:pPr>
        <w:autoSpaceDE w:val="0"/>
        <w:autoSpaceDN w:val="0"/>
        <w:adjustRightInd w:val="0"/>
        <w:jc w:val="center"/>
        <w:outlineLvl w:val="1"/>
      </w:pPr>
    </w:p>
    <w:p w:rsidR="00252D4E" w:rsidRPr="00C85C3A" w:rsidRDefault="00252D4E" w:rsidP="00A83C93">
      <w:pPr>
        <w:autoSpaceDE w:val="0"/>
        <w:autoSpaceDN w:val="0"/>
        <w:adjustRightInd w:val="0"/>
        <w:jc w:val="center"/>
        <w:outlineLvl w:val="1"/>
      </w:pPr>
    </w:p>
    <w:p w:rsidR="00252D4E" w:rsidRPr="00EF790D" w:rsidRDefault="00252D4E" w:rsidP="00540D90">
      <w:pPr>
        <w:widowControl w:val="0"/>
        <w:autoSpaceDE w:val="0"/>
        <w:autoSpaceDN w:val="0"/>
        <w:adjustRightInd w:val="0"/>
        <w:jc w:val="center"/>
        <w:outlineLvl w:val="2"/>
        <w:rPr>
          <w:sz w:val="28"/>
          <w:szCs w:val="28"/>
        </w:rPr>
      </w:pPr>
      <w:r w:rsidRPr="00CE5BC1">
        <w:rPr>
          <w:sz w:val="28"/>
          <w:szCs w:val="28"/>
        </w:rPr>
        <w:t xml:space="preserve">Раздел </w:t>
      </w:r>
      <w:r>
        <w:rPr>
          <w:sz w:val="28"/>
          <w:szCs w:val="28"/>
        </w:rPr>
        <w:t>5</w:t>
      </w:r>
      <w:r w:rsidRPr="00CE5BC1">
        <w:rPr>
          <w:sz w:val="28"/>
          <w:szCs w:val="28"/>
        </w:rPr>
        <w:t xml:space="preserve">. </w:t>
      </w:r>
      <w:r w:rsidRPr="00EF790D">
        <w:rPr>
          <w:sz w:val="28"/>
          <w:szCs w:val="28"/>
        </w:rPr>
        <w:t>досудебный (внесудебный) порядок обжалования решений и (или) действий (бездействия) органа, предоставляющего муниципальную услугу,</w:t>
      </w:r>
      <w:r w:rsidRPr="00EF790D">
        <w:rPr>
          <w:sz w:val="28"/>
          <w:szCs w:val="28"/>
        </w:rPr>
        <w:tab/>
      </w:r>
    </w:p>
    <w:p w:rsidR="00252D4E" w:rsidRPr="00EF790D" w:rsidRDefault="00252D4E" w:rsidP="00540D90">
      <w:pPr>
        <w:widowControl w:val="0"/>
        <w:autoSpaceDE w:val="0"/>
        <w:autoSpaceDN w:val="0"/>
        <w:adjustRightInd w:val="0"/>
        <w:jc w:val="center"/>
        <w:outlineLvl w:val="2"/>
        <w:rPr>
          <w:sz w:val="28"/>
          <w:szCs w:val="28"/>
        </w:rPr>
      </w:pPr>
      <w:r w:rsidRPr="00EF790D">
        <w:rPr>
          <w:sz w:val="28"/>
          <w:szCs w:val="28"/>
        </w:rPr>
        <w:t xml:space="preserve">а также их должностных лиц </w:t>
      </w:r>
      <w:r w:rsidRPr="00EF790D">
        <w:rPr>
          <w:sz w:val="28"/>
          <w:szCs w:val="28"/>
          <w:lang w:eastAsia="en-US"/>
        </w:rPr>
        <w:t>либо муниципальных служащ</w:t>
      </w:r>
      <w:r>
        <w:rPr>
          <w:sz w:val="28"/>
          <w:szCs w:val="28"/>
          <w:lang w:eastAsia="en-US"/>
        </w:rPr>
        <w:t>их</w:t>
      </w:r>
    </w:p>
    <w:p w:rsidR="00252D4E" w:rsidRPr="005D2259" w:rsidRDefault="00252D4E" w:rsidP="00540D90">
      <w:pPr>
        <w:widowControl w:val="0"/>
        <w:autoSpaceDE w:val="0"/>
        <w:autoSpaceDN w:val="0"/>
        <w:adjustRightInd w:val="0"/>
        <w:jc w:val="center"/>
        <w:outlineLvl w:val="2"/>
        <w:rPr>
          <w:color w:val="FF0000"/>
        </w:rPr>
      </w:pPr>
    </w:p>
    <w:p w:rsidR="00252D4E" w:rsidRPr="00EF790D" w:rsidRDefault="00252D4E" w:rsidP="000F30F1">
      <w:pPr>
        <w:autoSpaceDE w:val="0"/>
        <w:autoSpaceDN w:val="0"/>
        <w:adjustRightInd w:val="0"/>
        <w:spacing w:line="235" w:lineRule="auto"/>
        <w:jc w:val="center"/>
        <w:rPr>
          <w:sz w:val="28"/>
          <w:szCs w:val="28"/>
        </w:rPr>
      </w:pPr>
      <w:bookmarkStart w:id="17" w:name="Par459"/>
      <w:bookmarkEnd w:id="17"/>
      <w:r w:rsidRPr="00942BC9">
        <w:rPr>
          <w:sz w:val="28"/>
          <w:szCs w:val="28"/>
        </w:rPr>
        <w:t xml:space="preserve">Подраздел 5.1. </w:t>
      </w:r>
      <w:r w:rsidRPr="00EF790D">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252D4E" w:rsidRPr="005D2259" w:rsidRDefault="00252D4E" w:rsidP="000F30F1">
      <w:pPr>
        <w:autoSpaceDE w:val="0"/>
        <w:autoSpaceDN w:val="0"/>
        <w:adjustRightInd w:val="0"/>
        <w:spacing w:line="235" w:lineRule="auto"/>
        <w:jc w:val="center"/>
        <w:rPr>
          <w:b/>
          <w:bCs/>
        </w:rPr>
      </w:pPr>
    </w:p>
    <w:p w:rsidR="00252D4E" w:rsidRPr="00804599" w:rsidRDefault="00252D4E" w:rsidP="000F30F1">
      <w:pPr>
        <w:autoSpaceDE w:val="0"/>
        <w:autoSpaceDN w:val="0"/>
        <w:adjustRightInd w:val="0"/>
        <w:spacing w:line="235" w:lineRule="auto"/>
        <w:ind w:firstLine="709"/>
        <w:jc w:val="both"/>
        <w:rPr>
          <w:sz w:val="28"/>
          <w:szCs w:val="28"/>
        </w:rPr>
      </w:pPr>
      <w:r>
        <w:rPr>
          <w:sz w:val="28"/>
          <w:szCs w:val="28"/>
        </w:rPr>
        <w:t>5.</w:t>
      </w:r>
      <w:r w:rsidRPr="00804599">
        <w:rPr>
          <w:sz w:val="28"/>
          <w:szCs w:val="28"/>
        </w:rPr>
        <w:t>1.</w:t>
      </w:r>
      <w:r>
        <w:rPr>
          <w:sz w:val="28"/>
          <w:szCs w:val="28"/>
        </w:rPr>
        <w:t>1.</w:t>
      </w:r>
      <w:r w:rsidRPr="00804599">
        <w:rPr>
          <w:sz w:val="28"/>
          <w:szCs w:val="28"/>
        </w:rPr>
        <w:t xml:space="preserve"> Заинтересованное лицо (далее – заявитель)</w:t>
      </w:r>
      <w:r w:rsidRPr="00804599">
        <w:rPr>
          <w:sz w:val="28"/>
          <w:szCs w:val="28"/>
          <w:lang w:eastAsia="en-US"/>
        </w:rPr>
        <w:t xml:space="preserve"> имеет право на досудебное (внесудебное) обжалование решений и</w:t>
      </w:r>
      <w:r>
        <w:rPr>
          <w:sz w:val="28"/>
          <w:szCs w:val="28"/>
          <w:lang w:eastAsia="en-US"/>
        </w:rPr>
        <w:t xml:space="preserve"> (или)</w:t>
      </w:r>
      <w:r w:rsidRPr="00804599">
        <w:rPr>
          <w:sz w:val="28"/>
          <w:szCs w:val="28"/>
          <w:lang w:eastAsia="en-US"/>
        </w:rPr>
        <w:t xml:space="preserve"> действий (бездействия), принятых (осуществленных) </w:t>
      </w:r>
      <w:r w:rsidRPr="00C80863">
        <w:rPr>
          <w:sz w:val="28"/>
          <w:szCs w:val="28"/>
          <w:lang w:eastAsia="en-US"/>
        </w:rPr>
        <w:t>Уполномоченным органом,</w:t>
      </w:r>
      <w:r w:rsidRPr="00804599">
        <w:rPr>
          <w:sz w:val="28"/>
          <w:szCs w:val="28"/>
          <w:lang w:eastAsia="en-US"/>
        </w:rPr>
        <w:t xml:space="preserve"> должностным лицом </w:t>
      </w:r>
      <w:r w:rsidRPr="00C80863">
        <w:rPr>
          <w:sz w:val="28"/>
          <w:szCs w:val="28"/>
          <w:lang w:eastAsia="en-US"/>
        </w:rPr>
        <w:t>Уполномоченного органа</w:t>
      </w:r>
      <w:r w:rsidRPr="00C80863">
        <w:rPr>
          <w:sz w:val="28"/>
          <w:szCs w:val="28"/>
        </w:rPr>
        <w:t>,</w:t>
      </w:r>
      <w:r w:rsidRPr="00C80863">
        <w:rPr>
          <w:sz w:val="28"/>
          <w:szCs w:val="28"/>
          <w:lang w:eastAsia="en-US"/>
        </w:rPr>
        <w:t xml:space="preserve"> либо муниципальным служащим в ходе предоставления муниципальной</w:t>
      </w:r>
      <w:r w:rsidRPr="00804599">
        <w:rPr>
          <w:sz w:val="28"/>
          <w:szCs w:val="28"/>
          <w:lang w:eastAsia="en-US"/>
        </w:rPr>
        <w:t xml:space="preserve"> услуги (далее – досудебное (внесудебное) обжалование).</w:t>
      </w:r>
    </w:p>
    <w:p w:rsidR="00252D4E" w:rsidRPr="005D2259" w:rsidRDefault="00252D4E" w:rsidP="000F30F1">
      <w:pPr>
        <w:autoSpaceDE w:val="0"/>
        <w:autoSpaceDN w:val="0"/>
        <w:adjustRightInd w:val="0"/>
        <w:spacing w:line="235" w:lineRule="auto"/>
        <w:jc w:val="center"/>
      </w:pPr>
      <w:r>
        <w:rPr>
          <w:sz w:val="28"/>
          <w:szCs w:val="28"/>
        </w:rPr>
        <w:t xml:space="preserve">Подраздел 5.2. </w:t>
      </w:r>
      <w:r w:rsidRPr="00EF790D">
        <w:rPr>
          <w:sz w:val="28"/>
          <w:szCs w:val="28"/>
        </w:rPr>
        <w:t>органы местного самоуправления, организации и уполномоченные на расмотрение жалобы лица, которым может быть направлена жалоба заявителя в досудебном (внесудебном) порядке</w:t>
      </w:r>
    </w:p>
    <w:p w:rsidR="00252D4E" w:rsidRPr="00804599" w:rsidRDefault="00252D4E" w:rsidP="000F30F1">
      <w:pPr>
        <w:pStyle w:val="ConsPlusNormal"/>
        <w:jc w:val="center"/>
        <w:rPr>
          <w:sz w:val="28"/>
          <w:szCs w:val="28"/>
        </w:rPr>
      </w:pPr>
    </w:p>
    <w:p w:rsidR="00252D4E" w:rsidRPr="0006026F" w:rsidRDefault="00252D4E" w:rsidP="000F30F1">
      <w:pPr>
        <w:ind w:firstLine="709"/>
        <w:jc w:val="both"/>
        <w:rPr>
          <w:sz w:val="28"/>
          <w:szCs w:val="28"/>
        </w:rPr>
      </w:pPr>
      <w:r>
        <w:rPr>
          <w:sz w:val="28"/>
          <w:szCs w:val="28"/>
        </w:rPr>
        <w:t>5.</w:t>
      </w:r>
      <w:r w:rsidRPr="0006026F">
        <w:rPr>
          <w:sz w:val="28"/>
          <w:szCs w:val="28"/>
        </w:rPr>
        <w:t>2.</w:t>
      </w:r>
      <w:r>
        <w:rPr>
          <w:sz w:val="28"/>
          <w:szCs w:val="28"/>
        </w:rPr>
        <w:t>1.</w:t>
      </w:r>
      <w:r w:rsidRPr="0006026F">
        <w:rPr>
          <w:sz w:val="28"/>
          <w:szCs w:val="28"/>
        </w:rPr>
        <w:t xml:space="preserve"> Жалоба на решения и</w:t>
      </w:r>
      <w:r>
        <w:rPr>
          <w:sz w:val="28"/>
          <w:szCs w:val="28"/>
        </w:rPr>
        <w:t xml:space="preserve"> </w:t>
      </w:r>
      <w:r>
        <w:rPr>
          <w:sz w:val="28"/>
          <w:szCs w:val="28"/>
          <w:lang w:eastAsia="en-US"/>
        </w:rPr>
        <w:t>(или)</w:t>
      </w:r>
      <w:r w:rsidRPr="0006026F">
        <w:rPr>
          <w:sz w:val="28"/>
          <w:szCs w:val="28"/>
        </w:rPr>
        <w:t xml:space="preserve"> действия (бездействие) должностных лиц </w:t>
      </w:r>
      <w:r w:rsidRPr="0006026F">
        <w:rPr>
          <w:sz w:val="28"/>
          <w:szCs w:val="28"/>
          <w:lang w:eastAsia="en-US"/>
        </w:rPr>
        <w:t>Уполномоченного органа</w:t>
      </w:r>
      <w:r>
        <w:rPr>
          <w:sz w:val="28"/>
          <w:szCs w:val="28"/>
          <w:lang w:eastAsia="en-US"/>
        </w:rPr>
        <w:t>, муниципальных служащих</w:t>
      </w:r>
      <w:r w:rsidRPr="0006026F">
        <w:rPr>
          <w:sz w:val="28"/>
          <w:szCs w:val="28"/>
          <w:lang w:eastAsia="en-US"/>
        </w:rPr>
        <w:t>, предоставляющ</w:t>
      </w:r>
      <w:r>
        <w:rPr>
          <w:sz w:val="28"/>
          <w:szCs w:val="28"/>
          <w:lang w:eastAsia="en-US"/>
        </w:rPr>
        <w:t>их</w:t>
      </w:r>
      <w:r w:rsidRPr="0006026F">
        <w:rPr>
          <w:sz w:val="28"/>
          <w:szCs w:val="28"/>
          <w:lang w:eastAsia="en-US"/>
        </w:rPr>
        <w:t xml:space="preserve"> муниципальную услугу</w:t>
      </w:r>
      <w:r w:rsidRPr="0006026F">
        <w:rPr>
          <w:sz w:val="28"/>
          <w:szCs w:val="28"/>
        </w:rPr>
        <w:t xml:space="preserve">, подается заявителем в </w:t>
      </w:r>
      <w:r w:rsidRPr="0006026F">
        <w:rPr>
          <w:sz w:val="28"/>
          <w:szCs w:val="28"/>
          <w:lang w:eastAsia="en-US"/>
        </w:rPr>
        <w:t xml:space="preserve">Уполномоченный орган, предоставляющий муниципальную услугу </w:t>
      </w:r>
      <w:r w:rsidRPr="0006026F">
        <w:rPr>
          <w:sz w:val="28"/>
          <w:szCs w:val="28"/>
        </w:rPr>
        <w:t xml:space="preserve">на имя главы </w:t>
      </w:r>
      <w:r>
        <w:rPr>
          <w:sz w:val="28"/>
          <w:szCs w:val="28"/>
        </w:rPr>
        <w:t xml:space="preserve"> Стародеревянковского сельского </w:t>
      </w:r>
      <w:r w:rsidRPr="0016421B">
        <w:rPr>
          <w:sz w:val="28"/>
          <w:szCs w:val="28"/>
        </w:rPr>
        <w:t xml:space="preserve">поселения </w:t>
      </w:r>
      <w:r>
        <w:rPr>
          <w:sz w:val="28"/>
          <w:szCs w:val="28"/>
        </w:rPr>
        <w:t>Каневского</w:t>
      </w:r>
      <w:r w:rsidRPr="0016421B">
        <w:rPr>
          <w:sz w:val="28"/>
          <w:szCs w:val="28"/>
        </w:rPr>
        <w:t xml:space="preserve"> района</w:t>
      </w:r>
      <w:r w:rsidRPr="0006026F">
        <w:rPr>
          <w:sz w:val="28"/>
          <w:szCs w:val="28"/>
        </w:rPr>
        <w:t>.</w:t>
      </w:r>
    </w:p>
    <w:p w:rsidR="00252D4E" w:rsidRDefault="00252D4E" w:rsidP="000F30F1">
      <w:pPr>
        <w:autoSpaceDE w:val="0"/>
        <w:autoSpaceDN w:val="0"/>
        <w:adjustRightInd w:val="0"/>
        <w:ind w:firstLine="709"/>
        <w:jc w:val="both"/>
        <w:rPr>
          <w:sz w:val="28"/>
          <w:szCs w:val="28"/>
        </w:rPr>
      </w:pPr>
    </w:p>
    <w:p w:rsidR="00252D4E" w:rsidRPr="00804599" w:rsidRDefault="00252D4E" w:rsidP="000F30F1">
      <w:pPr>
        <w:autoSpaceDE w:val="0"/>
        <w:autoSpaceDN w:val="0"/>
        <w:adjustRightInd w:val="0"/>
        <w:ind w:firstLine="709"/>
        <w:jc w:val="both"/>
        <w:rPr>
          <w:sz w:val="28"/>
          <w:szCs w:val="28"/>
        </w:rPr>
      </w:pPr>
    </w:p>
    <w:p w:rsidR="00252D4E" w:rsidRPr="00EF790D" w:rsidRDefault="00252D4E" w:rsidP="000F30F1">
      <w:pPr>
        <w:autoSpaceDE w:val="0"/>
        <w:autoSpaceDN w:val="0"/>
        <w:adjustRightInd w:val="0"/>
        <w:jc w:val="center"/>
        <w:rPr>
          <w:sz w:val="28"/>
          <w:szCs w:val="28"/>
        </w:rPr>
      </w:pPr>
      <w:r w:rsidRPr="00942BC9">
        <w:rPr>
          <w:sz w:val="28"/>
          <w:szCs w:val="28"/>
        </w:rPr>
        <w:t xml:space="preserve">Подраздел 5.3. </w:t>
      </w:r>
      <w:r w:rsidRPr="00EF790D">
        <w:rPr>
          <w:sz w:val="28"/>
          <w:szCs w:val="28"/>
        </w:rPr>
        <w:t xml:space="preserve">способы информирования заявителей о порядке </w:t>
      </w:r>
    </w:p>
    <w:p w:rsidR="00252D4E" w:rsidRPr="00EF790D" w:rsidRDefault="00252D4E" w:rsidP="000F30F1">
      <w:pPr>
        <w:autoSpaceDE w:val="0"/>
        <w:autoSpaceDN w:val="0"/>
        <w:adjustRightInd w:val="0"/>
        <w:jc w:val="center"/>
        <w:rPr>
          <w:sz w:val="28"/>
          <w:szCs w:val="28"/>
        </w:rPr>
      </w:pPr>
      <w:r w:rsidRPr="00EF790D">
        <w:rPr>
          <w:sz w:val="28"/>
          <w:szCs w:val="28"/>
        </w:rPr>
        <w:t>подачи и рассмотрения жалобы, в том числе с использованием единого портала государственных и муниципальных услуг (функций) и портала государственных и муниципальных услуг краснодарского края</w:t>
      </w:r>
    </w:p>
    <w:p w:rsidR="00252D4E" w:rsidRPr="005D2259" w:rsidRDefault="00252D4E" w:rsidP="000F30F1">
      <w:pPr>
        <w:autoSpaceDE w:val="0"/>
        <w:autoSpaceDN w:val="0"/>
        <w:adjustRightInd w:val="0"/>
        <w:jc w:val="both"/>
      </w:pPr>
      <w:r w:rsidRPr="005D2259">
        <w:t xml:space="preserve"> </w:t>
      </w:r>
    </w:p>
    <w:p w:rsidR="00252D4E" w:rsidRPr="0006026F" w:rsidRDefault="00252D4E" w:rsidP="000F30F1">
      <w:pPr>
        <w:autoSpaceDE w:val="0"/>
        <w:autoSpaceDN w:val="0"/>
        <w:adjustRightInd w:val="0"/>
        <w:ind w:firstLine="709"/>
        <w:jc w:val="both"/>
        <w:rPr>
          <w:sz w:val="28"/>
          <w:szCs w:val="28"/>
        </w:rPr>
      </w:pPr>
      <w:r w:rsidRPr="0006026F">
        <w:rPr>
          <w:sz w:val="28"/>
          <w:szCs w:val="28"/>
        </w:rPr>
        <w:t xml:space="preserve">5.3.1. </w:t>
      </w:r>
      <w:bookmarkStart w:id="18" w:name="Par418"/>
      <w:bookmarkEnd w:id="18"/>
      <w:r w:rsidRPr="0006026F">
        <w:rPr>
          <w:sz w:val="28"/>
          <w:szCs w:val="28"/>
        </w:rPr>
        <w:t>Информацию о порядке подачи и рассмотрения жалобы заявители могут получить на информационных стендах</w:t>
      </w:r>
      <w:r>
        <w:rPr>
          <w:sz w:val="28"/>
          <w:szCs w:val="28"/>
        </w:rPr>
        <w:t>,</w:t>
      </w:r>
      <w:r w:rsidRPr="0006026F">
        <w:rPr>
          <w:sz w:val="28"/>
          <w:szCs w:val="28"/>
        </w:rPr>
        <w:t xml:space="preserve"> расположенных в местах предоставления муниципальной услуги непосредственно в </w:t>
      </w:r>
      <w:r w:rsidRPr="0006026F">
        <w:rPr>
          <w:sz w:val="28"/>
          <w:szCs w:val="28"/>
          <w:lang w:eastAsia="en-US"/>
        </w:rPr>
        <w:t>Уполномоченном органе, предоставляющем муниципальную услугу</w:t>
      </w:r>
      <w:r w:rsidRPr="0006026F">
        <w:rPr>
          <w:sz w:val="28"/>
          <w:szCs w:val="28"/>
        </w:rPr>
        <w:t xml:space="preserve">, на официальном сайте </w:t>
      </w:r>
      <w:r w:rsidRPr="0006026F">
        <w:rPr>
          <w:sz w:val="28"/>
          <w:szCs w:val="28"/>
          <w:lang w:eastAsia="en-US"/>
        </w:rPr>
        <w:t>Уполномоченного органа, предоставляющего муниципальную услугу</w:t>
      </w:r>
      <w:r w:rsidRPr="0006026F">
        <w:rPr>
          <w:sz w:val="28"/>
          <w:szCs w:val="28"/>
        </w:rPr>
        <w:t xml:space="preserve">, на Едином Портале и </w:t>
      </w:r>
      <w:r>
        <w:rPr>
          <w:sz w:val="28"/>
          <w:szCs w:val="28"/>
        </w:rPr>
        <w:t>Региональном портале</w:t>
      </w:r>
      <w:r w:rsidRPr="0006026F">
        <w:rPr>
          <w:sz w:val="28"/>
          <w:szCs w:val="28"/>
        </w:rPr>
        <w:t>.</w:t>
      </w:r>
    </w:p>
    <w:p w:rsidR="00252D4E" w:rsidRPr="00942BC9" w:rsidRDefault="00252D4E" w:rsidP="000F30F1">
      <w:pPr>
        <w:autoSpaceDE w:val="0"/>
        <w:autoSpaceDN w:val="0"/>
        <w:adjustRightInd w:val="0"/>
        <w:ind w:firstLine="709"/>
        <w:jc w:val="both"/>
        <w:rPr>
          <w:sz w:val="28"/>
          <w:szCs w:val="28"/>
        </w:rPr>
      </w:pPr>
    </w:p>
    <w:p w:rsidR="00252D4E" w:rsidRPr="00EF790D" w:rsidRDefault="00252D4E" w:rsidP="000F30F1">
      <w:pPr>
        <w:autoSpaceDE w:val="0"/>
        <w:autoSpaceDN w:val="0"/>
        <w:adjustRightInd w:val="0"/>
        <w:ind w:firstLine="709"/>
        <w:jc w:val="center"/>
        <w:rPr>
          <w:sz w:val="28"/>
          <w:szCs w:val="28"/>
        </w:rPr>
      </w:pPr>
      <w:r w:rsidRPr="003447FF">
        <w:rPr>
          <w:sz w:val="28"/>
          <w:szCs w:val="28"/>
        </w:rPr>
        <w:t xml:space="preserve">Подраздел 5.4. </w:t>
      </w:r>
      <w:r w:rsidRPr="00EF790D">
        <w:rPr>
          <w:sz w:val="28"/>
          <w:szCs w:val="28"/>
        </w:rPr>
        <w:t xml:space="preserve">перечень нормативных правовых актов, регулирующих порядок досудебного (внесудебного) обжалования решений и (или) действий (бездействия) уполномоченного органа, предоставляющего муниципальную услугу, а также должностных лиц и муниципальных служащих </w:t>
      </w:r>
    </w:p>
    <w:p w:rsidR="00252D4E" w:rsidRPr="00804599" w:rsidRDefault="00252D4E" w:rsidP="000F30F1">
      <w:pPr>
        <w:autoSpaceDE w:val="0"/>
        <w:autoSpaceDN w:val="0"/>
        <w:adjustRightInd w:val="0"/>
        <w:ind w:firstLine="709"/>
        <w:jc w:val="center"/>
        <w:rPr>
          <w:sz w:val="28"/>
          <w:szCs w:val="28"/>
        </w:rPr>
      </w:pPr>
    </w:p>
    <w:p w:rsidR="00252D4E" w:rsidRPr="001A46A5" w:rsidRDefault="00252D4E" w:rsidP="000F30F1">
      <w:pPr>
        <w:autoSpaceDE w:val="0"/>
        <w:autoSpaceDN w:val="0"/>
        <w:adjustRightInd w:val="0"/>
        <w:ind w:firstLine="709"/>
        <w:jc w:val="both"/>
        <w:rPr>
          <w:sz w:val="28"/>
          <w:szCs w:val="28"/>
        </w:rPr>
      </w:pPr>
      <w:r w:rsidRPr="001A46A5">
        <w:rPr>
          <w:sz w:val="28"/>
          <w:szCs w:val="28"/>
        </w:rPr>
        <w:t>5.4.1 Нормативными правовыми актами, регулирующими порядок досудебного (внесудебного) обжалования решений и</w:t>
      </w:r>
      <w:r>
        <w:rPr>
          <w:sz w:val="28"/>
          <w:szCs w:val="28"/>
        </w:rPr>
        <w:t xml:space="preserve"> </w:t>
      </w:r>
      <w:r>
        <w:rPr>
          <w:sz w:val="28"/>
          <w:szCs w:val="28"/>
          <w:lang w:eastAsia="en-US"/>
        </w:rPr>
        <w:t>(или)</w:t>
      </w:r>
      <w:r w:rsidRPr="00804599">
        <w:rPr>
          <w:sz w:val="28"/>
          <w:szCs w:val="28"/>
          <w:lang w:eastAsia="en-US"/>
        </w:rPr>
        <w:t xml:space="preserve"> </w:t>
      </w:r>
      <w:r w:rsidRPr="001A46A5">
        <w:rPr>
          <w:sz w:val="28"/>
          <w:szCs w:val="28"/>
        </w:rPr>
        <w:t xml:space="preserve"> действий (бездействия) </w:t>
      </w:r>
      <w:r w:rsidRPr="001A46A5">
        <w:rPr>
          <w:sz w:val="28"/>
          <w:szCs w:val="28"/>
          <w:lang w:eastAsia="en-US"/>
        </w:rPr>
        <w:t>Уполномоченного органа, предоставляющего муниципальную услугу</w:t>
      </w:r>
      <w:r w:rsidRPr="001A46A5">
        <w:rPr>
          <w:sz w:val="28"/>
          <w:szCs w:val="28"/>
        </w:rPr>
        <w:t xml:space="preserve">, </w:t>
      </w:r>
      <w:r>
        <w:rPr>
          <w:sz w:val="28"/>
          <w:szCs w:val="28"/>
          <w:lang w:eastAsia="en-US"/>
        </w:rPr>
        <w:t xml:space="preserve">должностных лиц </w:t>
      </w:r>
      <w:r w:rsidRPr="001A46A5">
        <w:rPr>
          <w:sz w:val="28"/>
          <w:szCs w:val="28"/>
          <w:lang w:eastAsia="en-US"/>
        </w:rPr>
        <w:t>Уполномоченного органа, предоставляющего муниципальную услугу</w:t>
      </w:r>
      <w:r w:rsidRPr="001A46A5">
        <w:rPr>
          <w:sz w:val="28"/>
          <w:szCs w:val="28"/>
        </w:rPr>
        <w:t>, либо муниципальных служащих являются:</w:t>
      </w:r>
    </w:p>
    <w:p w:rsidR="00252D4E" w:rsidRDefault="00252D4E" w:rsidP="000F30F1">
      <w:pPr>
        <w:autoSpaceDE w:val="0"/>
        <w:autoSpaceDN w:val="0"/>
        <w:adjustRightInd w:val="0"/>
        <w:ind w:firstLine="709"/>
        <w:jc w:val="both"/>
        <w:rPr>
          <w:sz w:val="28"/>
          <w:szCs w:val="28"/>
        </w:rPr>
      </w:pPr>
      <w:r w:rsidRPr="00804599">
        <w:rPr>
          <w:sz w:val="28"/>
          <w:szCs w:val="28"/>
        </w:rPr>
        <w:t>1) Федеральный закон № 210-ФЗ</w:t>
      </w:r>
      <w:r>
        <w:rPr>
          <w:sz w:val="28"/>
          <w:szCs w:val="28"/>
        </w:rPr>
        <w:t>.</w:t>
      </w:r>
    </w:p>
    <w:p w:rsidR="00252D4E" w:rsidRDefault="00252D4E" w:rsidP="000F30F1">
      <w:pPr>
        <w:autoSpaceDE w:val="0"/>
        <w:autoSpaceDN w:val="0"/>
        <w:adjustRightInd w:val="0"/>
        <w:ind w:firstLine="709"/>
        <w:jc w:val="both"/>
        <w:rPr>
          <w:sz w:val="28"/>
          <w:szCs w:val="28"/>
        </w:rPr>
      </w:pPr>
    </w:p>
    <w:p w:rsidR="00252D4E" w:rsidRPr="00EF790D" w:rsidRDefault="00252D4E" w:rsidP="005120B9">
      <w:pPr>
        <w:autoSpaceDE w:val="0"/>
        <w:autoSpaceDN w:val="0"/>
        <w:adjustRightInd w:val="0"/>
        <w:jc w:val="center"/>
        <w:rPr>
          <w:sz w:val="28"/>
          <w:szCs w:val="28"/>
        </w:rPr>
      </w:pPr>
      <w:r w:rsidRPr="00EF790D">
        <w:rPr>
          <w:sz w:val="28"/>
          <w:szCs w:val="28"/>
        </w:rPr>
        <w:t xml:space="preserve">Подраздел 5.5. Информация для заявителя о его праве подать жалобу </w:t>
      </w:r>
    </w:p>
    <w:p w:rsidR="00252D4E" w:rsidRPr="00F47E65" w:rsidRDefault="00252D4E" w:rsidP="005120B9">
      <w:pPr>
        <w:autoSpaceDE w:val="0"/>
        <w:autoSpaceDN w:val="0"/>
        <w:adjustRightInd w:val="0"/>
        <w:jc w:val="center"/>
        <w:rPr>
          <w:b/>
          <w:bCs/>
          <w:sz w:val="28"/>
          <w:szCs w:val="28"/>
        </w:rPr>
      </w:pPr>
    </w:p>
    <w:p w:rsidR="00252D4E" w:rsidRPr="00F47E65" w:rsidRDefault="00252D4E" w:rsidP="005120B9">
      <w:pPr>
        <w:autoSpaceDE w:val="0"/>
        <w:autoSpaceDN w:val="0"/>
        <w:adjustRightInd w:val="0"/>
        <w:ind w:firstLine="709"/>
        <w:jc w:val="both"/>
        <w:rPr>
          <w:sz w:val="28"/>
          <w:szCs w:val="28"/>
        </w:rPr>
      </w:pPr>
      <w:r w:rsidRPr="00F47E65">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
    <w:p w:rsidR="00252D4E" w:rsidRPr="00F47E65" w:rsidRDefault="00252D4E" w:rsidP="005120B9">
      <w:pPr>
        <w:autoSpaceDE w:val="0"/>
        <w:autoSpaceDN w:val="0"/>
        <w:adjustRightInd w:val="0"/>
        <w:jc w:val="center"/>
        <w:rPr>
          <w:b/>
          <w:bCs/>
          <w:sz w:val="28"/>
          <w:szCs w:val="28"/>
        </w:rPr>
      </w:pPr>
    </w:p>
    <w:p w:rsidR="00252D4E" w:rsidRPr="00EF790D" w:rsidRDefault="00252D4E" w:rsidP="005120B9">
      <w:pPr>
        <w:autoSpaceDE w:val="0"/>
        <w:autoSpaceDN w:val="0"/>
        <w:adjustRightInd w:val="0"/>
        <w:jc w:val="center"/>
        <w:rPr>
          <w:sz w:val="28"/>
          <w:szCs w:val="28"/>
        </w:rPr>
      </w:pPr>
      <w:r w:rsidRPr="00EF790D">
        <w:rPr>
          <w:sz w:val="28"/>
          <w:szCs w:val="28"/>
        </w:rPr>
        <w:t>Подраздел 5.6. Предмет жалобы</w:t>
      </w:r>
    </w:p>
    <w:p w:rsidR="00252D4E" w:rsidRPr="00EF790D" w:rsidRDefault="00252D4E" w:rsidP="005120B9">
      <w:pPr>
        <w:autoSpaceDE w:val="0"/>
        <w:autoSpaceDN w:val="0"/>
        <w:adjustRightInd w:val="0"/>
        <w:jc w:val="both"/>
        <w:rPr>
          <w:sz w:val="28"/>
          <w:szCs w:val="28"/>
        </w:rPr>
      </w:pPr>
    </w:p>
    <w:p w:rsidR="00252D4E" w:rsidRPr="00F47E65" w:rsidRDefault="00252D4E" w:rsidP="005120B9">
      <w:pPr>
        <w:autoSpaceDE w:val="0"/>
        <w:autoSpaceDN w:val="0"/>
        <w:adjustRightInd w:val="0"/>
        <w:ind w:firstLine="709"/>
        <w:jc w:val="both"/>
        <w:rPr>
          <w:sz w:val="28"/>
          <w:szCs w:val="28"/>
        </w:rPr>
      </w:pPr>
      <w:r w:rsidRPr="00F47E65">
        <w:rPr>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252D4E" w:rsidRPr="00F47E65" w:rsidRDefault="00252D4E" w:rsidP="005120B9">
      <w:pPr>
        <w:autoSpaceDE w:val="0"/>
        <w:autoSpaceDN w:val="0"/>
        <w:adjustRightInd w:val="0"/>
        <w:ind w:firstLine="709"/>
        <w:jc w:val="both"/>
        <w:rPr>
          <w:sz w:val="28"/>
          <w:szCs w:val="28"/>
        </w:rPr>
      </w:pPr>
      <w:r w:rsidRPr="00F47E65">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252D4E" w:rsidRPr="00F47E65" w:rsidRDefault="00252D4E" w:rsidP="005120B9">
      <w:pPr>
        <w:ind w:firstLine="709"/>
        <w:jc w:val="both"/>
        <w:rPr>
          <w:sz w:val="28"/>
          <w:szCs w:val="28"/>
        </w:rPr>
      </w:pPr>
      <w:r w:rsidRPr="00F47E65">
        <w:rPr>
          <w:sz w:val="28"/>
          <w:szCs w:val="28"/>
        </w:rPr>
        <w:t>2) нарушение срока предоставления муниципальной услуги;</w:t>
      </w:r>
    </w:p>
    <w:p w:rsidR="00252D4E" w:rsidRPr="00F47E65" w:rsidRDefault="00252D4E" w:rsidP="005120B9">
      <w:pPr>
        <w:ind w:firstLine="709"/>
        <w:jc w:val="both"/>
        <w:rPr>
          <w:sz w:val="28"/>
          <w:szCs w:val="28"/>
        </w:rPr>
      </w:pPr>
      <w:r w:rsidRPr="00F47E65">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52D4E" w:rsidRPr="00F47E65" w:rsidRDefault="00252D4E" w:rsidP="005120B9">
      <w:pPr>
        <w:ind w:firstLine="709"/>
        <w:jc w:val="both"/>
        <w:rPr>
          <w:sz w:val="28"/>
          <w:szCs w:val="28"/>
        </w:rPr>
      </w:pPr>
      <w:r w:rsidRPr="00F47E65">
        <w:rPr>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252D4E" w:rsidRPr="00F47E65" w:rsidRDefault="00252D4E" w:rsidP="005120B9">
      <w:pPr>
        <w:ind w:firstLine="709"/>
        <w:jc w:val="both"/>
        <w:rPr>
          <w:sz w:val="28"/>
          <w:szCs w:val="28"/>
        </w:rPr>
      </w:pPr>
      <w:r w:rsidRPr="00F47E6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252D4E" w:rsidRPr="00F47E65" w:rsidRDefault="00252D4E" w:rsidP="005120B9">
      <w:pPr>
        <w:ind w:firstLine="709"/>
        <w:jc w:val="both"/>
        <w:rPr>
          <w:sz w:val="28"/>
          <w:szCs w:val="28"/>
        </w:rPr>
      </w:pPr>
      <w:r w:rsidRPr="00F47E6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252D4E" w:rsidRPr="00F47E65" w:rsidRDefault="00252D4E" w:rsidP="005120B9">
      <w:pPr>
        <w:ind w:firstLine="709"/>
        <w:jc w:val="both"/>
        <w:rPr>
          <w:sz w:val="28"/>
          <w:szCs w:val="28"/>
        </w:rPr>
      </w:pPr>
      <w:r w:rsidRPr="00F47E65">
        <w:rPr>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52D4E" w:rsidRPr="00F47E65" w:rsidRDefault="00252D4E" w:rsidP="005120B9">
      <w:pPr>
        <w:ind w:firstLine="709"/>
        <w:jc w:val="both"/>
        <w:rPr>
          <w:sz w:val="28"/>
          <w:szCs w:val="28"/>
        </w:rPr>
      </w:pPr>
      <w:r w:rsidRPr="00F47E65">
        <w:rPr>
          <w:sz w:val="28"/>
          <w:szCs w:val="28"/>
        </w:rPr>
        <w:t>8) нарушение срока или порядка выдачи документов по результатам предоставления муниципальной услуги;</w:t>
      </w:r>
    </w:p>
    <w:p w:rsidR="00252D4E" w:rsidRPr="00F47E65" w:rsidRDefault="00252D4E" w:rsidP="005120B9">
      <w:pPr>
        <w:ind w:firstLine="709"/>
        <w:jc w:val="both"/>
        <w:rPr>
          <w:sz w:val="28"/>
          <w:szCs w:val="28"/>
        </w:rPr>
      </w:pPr>
      <w:r w:rsidRPr="00F47E65">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252D4E" w:rsidRPr="00F47E65" w:rsidRDefault="00252D4E" w:rsidP="005120B9">
      <w:pPr>
        <w:ind w:firstLine="709"/>
        <w:jc w:val="both"/>
        <w:rPr>
          <w:sz w:val="28"/>
          <w:szCs w:val="28"/>
        </w:rPr>
      </w:pPr>
      <w:r w:rsidRPr="00F47E65">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F47E65">
          <w:rPr>
            <w:sz w:val="28"/>
            <w:szCs w:val="28"/>
          </w:rPr>
          <w:t>пунктом 4 части 1 статьи 7</w:t>
        </w:r>
      </w:hyperlink>
      <w:r w:rsidRPr="00F47E65">
        <w:rPr>
          <w:sz w:val="28"/>
          <w:szCs w:val="28"/>
        </w:rPr>
        <w:t xml:space="preserve"> Федерального закона от 27 июля 2010 года № 210-ФЗ «Об организации предоставления государственных и муниципальных услуг». </w:t>
      </w:r>
    </w:p>
    <w:p w:rsidR="00252D4E" w:rsidRPr="00F47E65" w:rsidRDefault="00252D4E" w:rsidP="000F30F1">
      <w:pPr>
        <w:autoSpaceDE w:val="0"/>
        <w:autoSpaceDN w:val="0"/>
        <w:adjustRightInd w:val="0"/>
        <w:ind w:firstLine="709"/>
        <w:jc w:val="both"/>
        <w:rPr>
          <w:sz w:val="28"/>
          <w:szCs w:val="28"/>
        </w:rPr>
      </w:pPr>
    </w:p>
    <w:p w:rsidR="00252D4E" w:rsidRPr="00EF790D" w:rsidRDefault="00252D4E" w:rsidP="005120B9">
      <w:pPr>
        <w:autoSpaceDE w:val="0"/>
        <w:autoSpaceDN w:val="0"/>
        <w:adjustRightInd w:val="0"/>
        <w:jc w:val="center"/>
        <w:rPr>
          <w:sz w:val="28"/>
          <w:szCs w:val="28"/>
        </w:rPr>
      </w:pPr>
      <w:r w:rsidRPr="00EF790D">
        <w:rPr>
          <w:sz w:val="28"/>
          <w:szCs w:val="28"/>
        </w:rPr>
        <w:t xml:space="preserve">Подраздел 5.7. Орган, предоставляющий муниципальную услугу, </w:t>
      </w:r>
    </w:p>
    <w:p w:rsidR="00252D4E" w:rsidRPr="00EF790D" w:rsidRDefault="00252D4E" w:rsidP="005120B9">
      <w:pPr>
        <w:autoSpaceDE w:val="0"/>
        <w:autoSpaceDN w:val="0"/>
        <w:adjustRightInd w:val="0"/>
        <w:jc w:val="center"/>
        <w:rPr>
          <w:sz w:val="28"/>
          <w:szCs w:val="28"/>
        </w:rPr>
      </w:pPr>
      <w:r w:rsidRPr="00EF790D">
        <w:rPr>
          <w:sz w:val="28"/>
          <w:szCs w:val="28"/>
        </w:rPr>
        <w:t>а также должностные лица, которым может быть направлена жалоба</w:t>
      </w:r>
    </w:p>
    <w:p w:rsidR="00252D4E" w:rsidRPr="00F47E65" w:rsidRDefault="00252D4E" w:rsidP="005120B9">
      <w:pPr>
        <w:pStyle w:val="ConsPlusNormal"/>
        <w:jc w:val="center"/>
        <w:outlineLvl w:val="2"/>
        <w:rPr>
          <w:rFonts w:ascii="Times New Roman" w:hAnsi="Times New Roman" w:cs="Times New Roman"/>
          <w:sz w:val="28"/>
          <w:szCs w:val="28"/>
        </w:rPr>
      </w:pPr>
    </w:p>
    <w:p w:rsidR="00252D4E" w:rsidRPr="00F47E65" w:rsidRDefault="00252D4E" w:rsidP="005120B9">
      <w:pPr>
        <w:ind w:firstLine="709"/>
        <w:jc w:val="both"/>
        <w:rPr>
          <w:sz w:val="28"/>
          <w:szCs w:val="28"/>
        </w:rPr>
      </w:pPr>
      <w:r w:rsidRPr="00F47E65">
        <w:rPr>
          <w:sz w:val="28"/>
          <w:szCs w:val="28"/>
        </w:rPr>
        <w:t>5.7.1. Жалоба на решения и действия (бездействие) должностных лиц уполномоченного органа, муниципальных служащих подается заявителем в администрацию.</w:t>
      </w:r>
    </w:p>
    <w:p w:rsidR="00252D4E" w:rsidRPr="00F47E65" w:rsidRDefault="00252D4E" w:rsidP="005120B9">
      <w:pPr>
        <w:ind w:firstLine="709"/>
        <w:jc w:val="both"/>
        <w:rPr>
          <w:sz w:val="28"/>
          <w:szCs w:val="28"/>
        </w:rPr>
      </w:pPr>
      <w:r w:rsidRPr="00F47E65">
        <w:rPr>
          <w:sz w:val="28"/>
          <w:szCs w:val="28"/>
        </w:rPr>
        <w:t>5.7.2.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252D4E" w:rsidRPr="00F47E65" w:rsidRDefault="00252D4E" w:rsidP="005120B9">
      <w:pPr>
        <w:ind w:firstLine="709"/>
        <w:jc w:val="both"/>
        <w:rPr>
          <w:sz w:val="28"/>
          <w:szCs w:val="28"/>
        </w:rPr>
      </w:pPr>
      <w:r w:rsidRPr="00F47E65">
        <w:rPr>
          <w:sz w:val="28"/>
          <w:szCs w:val="28"/>
        </w:rPr>
        <w:t xml:space="preserve">Жалобы на действия (бездействие) отраслевого (функционального) органа, через который предоставляется муниципальная услуга, подается заместителю главы </w:t>
      </w:r>
      <w:r>
        <w:rPr>
          <w:sz w:val="28"/>
          <w:szCs w:val="28"/>
        </w:rPr>
        <w:t xml:space="preserve">Стародеревянковского сельского поселения Каневского </w:t>
      </w:r>
      <w:r w:rsidRPr="00F47E65">
        <w:rPr>
          <w:sz w:val="28"/>
          <w:szCs w:val="28"/>
        </w:rPr>
        <w:t xml:space="preserve"> район</w:t>
      </w:r>
      <w:r>
        <w:rPr>
          <w:sz w:val="28"/>
          <w:szCs w:val="28"/>
        </w:rPr>
        <w:t>а</w:t>
      </w:r>
      <w:r w:rsidRPr="00F47E65">
        <w:rPr>
          <w:sz w:val="28"/>
          <w:szCs w:val="28"/>
        </w:rPr>
        <w:t>, курирующему соответствующий орган.</w:t>
      </w:r>
    </w:p>
    <w:p w:rsidR="00252D4E" w:rsidRPr="00F47E65" w:rsidRDefault="00252D4E" w:rsidP="005120B9">
      <w:pPr>
        <w:ind w:firstLine="709"/>
        <w:jc w:val="both"/>
        <w:rPr>
          <w:sz w:val="28"/>
          <w:szCs w:val="28"/>
        </w:rPr>
      </w:pPr>
      <w:r w:rsidRPr="00F47E65">
        <w:rPr>
          <w:sz w:val="28"/>
          <w:szCs w:val="28"/>
        </w:rPr>
        <w:t xml:space="preserve">Жалобы на действия заместителя главы </w:t>
      </w:r>
      <w:r>
        <w:rPr>
          <w:sz w:val="28"/>
          <w:szCs w:val="28"/>
        </w:rPr>
        <w:t xml:space="preserve">Стародеревянковского сельского поселения Каневской </w:t>
      </w:r>
      <w:r w:rsidRPr="00F47E65">
        <w:rPr>
          <w:sz w:val="28"/>
          <w:szCs w:val="28"/>
        </w:rPr>
        <w:t xml:space="preserve">район, курирующего отраслевой (функциональный) орган, через который предоставляется муниципальная услуга, подается главе </w:t>
      </w:r>
      <w:r>
        <w:rPr>
          <w:sz w:val="28"/>
          <w:szCs w:val="28"/>
        </w:rPr>
        <w:t>Стародеревянковского сельского поселения Каневского</w:t>
      </w:r>
      <w:r w:rsidRPr="00F47E65">
        <w:rPr>
          <w:sz w:val="28"/>
          <w:szCs w:val="28"/>
        </w:rPr>
        <w:t xml:space="preserve"> район</w:t>
      </w:r>
      <w:r>
        <w:rPr>
          <w:sz w:val="28"/>
          <w:szCs w:val="28"/>
        </w:rPr>
        <w:t>а</w:t>
      </w:r>
      <w:r w:rsidRPr="00F47E65">
        <w:rPr>
          <w:sz w:val="28"/>
          <w:szCs w:val="28"/>
        </w:rPr>
        <w:t>.</w:t>
      </w:r>
    </w:p>
    <w:p w:rsidR="00252D4E" w:rsidRPr="00F47E65" w:rsidRDefault="00252D4E" w:rsidP="005120B9">
      <w:pPr>
        <w:ind w:firstLine="709"/>
        <w:jc w:val="both"/>
        <w:rPr>
          <w:sz w:val="28"/>
          <w:szCs w:val="28"/>
        </w:rPr>
      </w:pPr>
      <w:r w:rsidRPr="00F47E65">
        <w:rPr>
          <w:sz w:val="28"/>
          <w:szCs w:val="28"/>
        </w:rPr>
        <w:t xml:space="preserve">Жалобы на решения, принятые уполномоченным органом, подаются главе </w:t>
      </w:r>
      <w:r>
        <w:rPr>
          <w:sz w:val="28"/>
          <w:szCs w:val="28"/>
        </w:rPr>
        <w:t>Стародеревянковского сельского поселения Каневского</w:t>
      </w:r>
      <w:r w:rsidRPr="00F47E65">
        <w:rPr>
          <w:sz w:val="28"/>
          <w:szCs w:val="28"/>
        </w:rPr>
        <w:t xml:space="preserve"> район</w:t>
      </w:r>
      <w:r>
        <w:rPr>
          <w:sz w:val="28"/>
          <w:szCs w:val="28"/>
        </w:rPr>
        <w:t>а</w:t>
      </w:r>
      <w:r w:rsidRPr="00F47E65">
        <w:rPr>
          <w:sz w:val="28"/>
          <w:szCs w:val="28"/>
        </w:rPr>
        <w:t xml:space="preserve">. </w:t>
      </w:r>
    </w:p>
    <w:p w:rsidR="00252D4E" w:rsidRPr="00F47E65" w:rsidRDefault="00252D4E" w:rsidP="005120B9">
      <w:pPr>
        <w:ind w:firstLine="709"/>
        <w:jc w:val="both"/>
        <w:rPr>
          <w:sz w:val="28"/>
          <w:szCs w:val="28"/>
        </w:rPr>
      </w:pPr>
      <w:r w:rsidRPr="00F47E65">
        <w:rPr>
          <w:sz w:val="28"/>
          <w:szCs w:val="28"/>
        </w:rPr>
        <w:t>5.7.3.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252D4E" w:rsidRPr="00F47E65" w:rsidRDefault="00252D4E" w:rsidP="005120B9">
      <w:pPr>
        <w:autoSpaceDE w:val="0"/>
        <w:autoSpaceDN w:val="0"/>
        <w:adjustRightInd w:val="0"/>
        <w:ind w:firstLine="709"/>
        <w:jc w:val="both"/>
        <w:rPr>
          <w:sz w:val="28"/>
          <w:szCs w:val="28"/>
        </w:rPr>
      </w:pPr>
      <w:r w:rsidRPr="00F47E65">
        <w:rPr>
          <w:sz w:val="28"/>
          <w:szCs w:val="28"/>
        </w:rPr>
        <w:t xml:space="preserve">5.7.4.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18" w:history="1">
        <w:r w:rsidRPr="00F47E65">
          <w:rPr>
            <w:sz w:val="28"/>
            <w:szCs w:val="28"/>
          </w:rPr>
          <w:t>частью 1.1 статьи 16</w:t>
        </w:r>
      </w:hyperlink>
      <w:r w:rsidRPr="00F47E65">
        <w:rPr>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Pr="00F47E65">
        <w:rPr>
          <w:i/>
          <w:iCs/>
          <w:sz w:val="28"/>
          <w:szCs w:val="28"/>
        </w:rPr>
        <w:t>.</w:t>
      </w:r>
    </w:p>
    <w:p w:rsidR="00252D4E" w:rsidRPr="00F47E65" w:rsidRDefault="00252D4E" w:rsidP="000F469D">
      <w:pPr>
        <w:widowControl w:val="0"/>
        <w:autoSpaceDE w:val="0"/>
        <w:autoSpaceDN w:val="0"/>
        <w:adjustRightInd w:val="0"/>
        <w:jc w:val="center"/>
        <w:outlineLvl w:val="1"/>
        <w:rPr>
          <w:sz w:val="28"/>
          <w:szCs w:val="28"/>
        </w:rPr>
      </w:pPr>
    </w:p>
    <w:p w:rsidR="00252D4E" w:rsidRPr="00EF790D" w:rsidRDefault="00252D4E" w:rsidP="00CC2A05">
      <w:pPr>
        <w:autoSpaceDE w:val="0"/>
        <w:autoSpaceDN w:val="0"/>
        <w:adjustRightInd w:val="0"/>
        <w:jc w:val="center"/>
        <w:rPr>
          <w:sz w:val="28"/>
          <w:szCs w:val="28"/>
        </w:rPr>
      </w:pPr>
      <w:r w:rsidRPr="00EF790D">
        <w:rPr>
          <w:sz w:val="28"/>
          <w:szCs w:val="28"/>
        </w:rPr>
        <w:t>5.8. Порядок подачи и рассмотрения жалобы</w:t>
      </w:r>
    </w:p>
    <w:p w:rsidR="00252D4E" w:rsidRPr="00F47E65" w:rsidRDefault="00252D4E" w:rsidP="00CC2A05">
      <w:pPr>
        <w:autoSpaceDE w:val="0"/>
        <w:autoSpaceDN w:val="0"/>
        <w:adjustRightInd w:val="0"/>
        <w:jc w:val="both"/>
        <w:rPr>
          <w:sz w:val="28"/>
          <w:szCs w:val="28"/>
        </w:rPr>
      </w:pPr>
    </w:p>
    <w:p w:rsidR="00252D4E" w:rsidRPr="00F47E65" w:rsidRDefault="00252D4E" w:rsidP="00CC2A05">
      <w:pPr>
        <w:ind w:firstLine="709"/>
        <w:jc w:val="both"/>
        <w:rPr>
          <w:sz w:val="28"/>
          <w:szCs w:val="28"/>
        </w:rPr>
      </w:pPr>
      <w:r w:rsidRPr="00F47E65">
        <w:rPr>
          <w:sz w:val="28"/>
          <w:szCs w:val="28"/>
        </w:rPr>
        <w:t xml:space="preserve">5.8.1.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252D4E" w:rsidRPr="00F47E65" w:rsidRDefault="00252D4E" w:rsidP="00CC2A05">
      <w:pPr>
        <w:ind w:firstLine="709"/>
        <w:jc w:val="both"/>
        <w:rPr>
          <w:sz w:val="28"/>
          <w:szCs w:val="28"/>
        </w:rPr>
      </w:pPr>
      <w:r w:rsidRPr="00F47E65">
        <w:rPr>
          <w:sz w:val="28"/>
          <w:szCs w:val="28"/>
        </w:rPr>
        <w:t>5.8.2. Жалоба на решения и действия (бездействие) уполномоченного органа, должностного лица либо муниципального служащего уполномоченного органа, глав</w:t>
      </w:r>
      <w:r w:rsidRPr="006160F4">
        <w:rPr>
          <w:sz w:val="28"/>
          <w:szCs w:val="28"/>
        </w:rPr>
        <w:t>у</w:t>
      </w:r>
      <w:r>
        <w:rPr>
          <w:sz w:val="28"/>
          <w:szCs w:val="28"/>
        </w:rPr>
        <w:t xml:space="preserve"> </w:t>
      </w:r>
      <w:r w:rsidRPr="00F47E65">
        <w:rPr>
          <w:sz w:val="28"/>
          <w:szCs w:val="28"/>
        </w:rPr>
        <w:t xml:space="preserve">муниципального образования </w:t>
      </w:r>
      <w:r>
        <w:rPr>
          <w:sz w:val="28"/>
          <w:szCs w:val="28"/>
        </w:rPr>
        <w:t xml:space="preserve">Каневской </w:t>
      </w:r>
      <w:r w:rsidRPr="00F47E65">
        <w:rPr>
          <w:sz w:val="28"/>
          <w:szCs w:val="28"/>
        </w:rPr>
        <w:t xml:space="preserve">район,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252D4E" w:rsidRPr="00F47E65" w:rsidRDefault="00252D4E" w:rsidP="00CC2A05">
      <w:pPr>
        <w:autoSpaceDE w:val="0"/>
        <w:autoSpaceDN w:val="0"/>
        <w:adjustRightInd w:val="0"/>
        <w:ind w:firstLine="709"/>
        <w:jc w:val="both"/>
        <w:rPr>
          <w:sz w:val="28"/>
          <w:szCs w:val="28"/>
        </w:rPr>
      </w:pPr>
      <w:r w:rsidRPr="00F47E65">
        <w:rPr>
          <w:sz w:val="28"/>
          <w:szCs w:val="28"/>
        </w:rPr>
        <w:t xml:space="preserve">5.8.3.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19" w:anchor="/document/12177515/entry/1102" w:history="1">
        <w:r w:rsidRPr="00F47E65">
          <w:rPr>
            <w:sz w:val="28"/>
            <w:szCs w:val="28"/>
          </w:rPr>
          <w:t>статьей 11.2</w:t>
        </w:r>
      </w:hyperlink>
      <w:r w:rsidRPr="00F47E65">
        <w:rPr>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252D4E" w:rsidRPr="00F47E65" w:rsidRDefault="00252D4E" w:rsidP="00CC2A05">
      <w:pPr>
        <w:autoSpaceDE w:val="0"/>
        <w:autoSpaceDN w:val="0"/>
        <w:adjustRightInd w:val="0"/>
        <w:ind w:firstLine="709"/>
        <w:jc w:val="both"/>
        <w:rPr>
          <w:sz w:val="28"/>
          <w:szCs w:val="28"/>
        </w:rPr>
      </w:pPr>
      <w:r w:rsidRPr="00F47E65">
        <w:rPr>
          <w:sz w:val="28"/>
          <w:szCs w:val="28"/>
        </w:rPr>
        <w:t xml:space="preserve">5.8.4. Жалоба, поступившая в </w:t>
      </w:r>
      <w:r>
        <w:rPr>
          <w:sz w:val="28"/>
          <w:szCs w:val="28"/>
        </w:rPr>
        <w:t>Уполномоченный орган</w:t>
      </w:r>
      <w:r w:rsidRPr="00F47E65">
        <w:rPr>
          <w:sz w:val="28"/>
          <w:szCs w:val="28"/>
        </w:rPr>
        <w:t xml:space="preserve"> подлежит регистрации не позднее следующего рабочего дня со дня ее поступления. </w:t>
      </w:r>
    </w:p>
    <w:p w:rsidR="00252D4E" w:rsidRPr="00F47E65" w:rsidRDefault="00252D4E" w:rsidP="00CC2A05">
      <w:pPr>
        <w:autoSpaceDE w:val="0"/>
        <w:autoSpaceDN w:val="0"/>
        <w:adjustRightInd w:val="0"/>
        <w:ind w:firstLine="709"/>
        <w:jc w:val="both"/>
        <w:rPr>
          <w:sz w:val="28"/>
          <w:szCs w:val="28"/>
        </w:rPr>
      </w:pPr>
      <w:r w:rsidRPr="00F47E65">
        <w:rPr>
          <w:sz w:val="28"/>
          <w:szCs w:val="28"/>
        </w:rPr>
        <w:t xml:space="preserve">В случае подачи заявителем жалобы через МФЦ, последний обеспечивает передачу жалобы в </w:t>
      </w:r>
      <w:r>
        <w:rPr>
          <w:sz w:val="28"/>
          <w:szCs w:val="28"/>
        </w:rPr>
        <w:t>Уполномоченный орган</w:t>
      </w:r>
      <w:r w:rsidRPr="00F47E65">
        <w:rPr>
          <w:sz w:val="28"/>
          <w:szCs w:val="28"/>
        </w:rPr>
        <w:t xml:space="preserve"> в порядке и сроки, которые установлены соглашением о взаимодействии между МФЦ и </w:t>
      </w:r>
      <w:r>
        <w:rPr>
          <w:sz w:val="28"/>
          <w:szCs w:val="28"/>
        </w:rPr>
        <w:t>Уполномоченным органом</w:t>
      </w:r>
      <w:r w:rsidRPr="00F47E65">
        <w:rPr>
          <w:sz w:val="28"/>
          <w:szCs w:val="28"/>
        </w:rPr>
        <w:t>, но не позднее следующего рабочего дня со дня поступления жалобы.</w:t>
      </w:r>
    </w:p>
    <w:p w:rsidR="00252D4E" w:rsidRPr="00F47E65" w:rsidRDefault="00252D4E" w:rsidP="00CC2A05">
      <w:pPr>
        <w:autoSpaceDE w:val="0"/>
        <w:autoSpaceDN w:val="0"/>
        <w:adjustRightInd w:val="0"/>
        <w:ind w:firstLine="709"/>
        <w:jc w:val="both"/>
        <w:rPr>
          <w:sz w:val="28"/>
          <w:szCs w:val="28"/>
        </w:rPr>
      </w:pPr>
      <w:r w:rsidRPr="00F47E65">
        <w:rPr>
          <w:sz w:val="28"/>
          <w:szCs w:val="28"/>
        </w:rPr>
        <w:t>5.8.5. Жалоба должна содержать:</w:t>
      </w:r>
    </w:p>
    <w:p w:rsidR="00252D4E" w:rsidRPr="00F47E65" w:rsidRDefault="00252D4E" w:rsidP="00CC2A05">
      <w:pPr>
        <w:autoSpaceDE w:val="0"/>
        <w:autoSpaceDN w:val="0"/>
        <w:adjustRightInd w:val="0"/>
        <w:ind w:firstLine="709"/>
        <w:jc w:val="both"/>
        <w:rPr>
          <w:sz w:val="28"/>
          <w:szCs w:val="28"/>
        </w:rPr>
      </w:pPr>
      <w:r w:rsidRPr="00F47E65">
        <w:rPr>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252D4E" w:rsidRPr="00F47E65" w:rsidRDefault="00252D4E" w:rsidP="00CC2A05">
      <w:pPr>
        <w:autoSpaceDE w:val="0"/>
        <w:autoSpaceDN w:val="0"/>
        <w:adjustRightInd w:val="0"/>
        <w:ind w:firstLine="709"/>
        <w:jc w:val="both"/>
        <w:rPr>
          <w:sz w:val="28"/>
          <w:szCs w:val="28"/>
        </w:rPr>
      </w:pPr>
      <w:r w:rsidRPr="00F47E6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52D4E" w:rsidRPr="00F47E65" w:rsidRDefault="00252D4E" w:rsidP="00CC2A05">
      <w:pPr>
        <w:pStyle w:val="headertext"/>
        <w:spacing w:before="0" w:beforeAutospacing="0" w:after="0" w:afterAutospacing="0"/>
        <w:ind w:firstLine="709"/>
        <w:jc w:val="both"/>
        <w:rPr>
          <w:sz w:val="28"/>
          <w:szCs w:val="28"/>
        </w:rPr>
      </w:pPr>
      <w:r w:rsidRPr="00F47E65">
        <w:rPr>
          <w:sz w:val="28"/>
          <w:szCs w:val="28"/>
        </w:rPr>
        <w:t xml:space="preserve">3) сведения об обжалуемых решениях и действиях (бездействии) </w:t>
      </w:r>
      <w:r w:rsidRPr="00F47E65">
        <w:rPr>
          <w:sz w:val="28"/>
          <w:szCs w:val="28"/>
          <w:lang w:eastAsia="en-US"/>
        </w:rPr>
        <w:t>уполномоченного органа</w:t>
      </w:r>
      <w:r w:rsidRPr="00F47E65">
        <w:rPr>
          <w:sz w:val="28"/>
          <w:szCs w:val="28"/>
        </w:rPr>
        <w:t>, должностного лица либо муниципального служащего</w:t>
      </w:r>
      <w:r w:rsidRPr="00F47E65">
        <w:rPr>
          <w:sz w:val="28"/>
          <w:szCs w:val="28"/>
          <w:lang w:eastAsia="en-US"/>
        </w:rPr>
        <w:t xml:space="preserve"> уполномоченного органа</w:t>
      </w:r>
      <w:r w:rsidRPr="00F47E65">
        <w:rPr>
          <w:sz w:val="28"/>
          <w:szCs w:val="28"/>
        </w:rPr>
        <w:t>;</w:t>
      </w:r>
    </w:p>
    <w:p w:rsidR="00252D4E" w:rsidRPr="00F47E65" w:rsidRDefault="00252D4E" w:rsidP="00CC2A05">
      <w:pPr>
        <w:pStyle w:val="headertext"/>
        <w:spacing w:before="0" w:beforeAutospacing="0" w:after="0" w:afterAutospacing="0"/>
        <w:ind w:firstLine="709"/>
        <w:jc w:val="both"/>
        <w:rPr>
          <w:sz w:val="28"/>
          <w:szCs w:val="28"/>
        </w:rPr>
      </w:pPr>
      <w:r w:rsidRPr="00F47E65">
        <w:rPr>
          <w:sz w:val="28"/>
          <w:szCs w:val="28"/>
        </w:rPr>
        <w:t xml:space="preserve">4) доводы, на основании которых заявитель не согласен с решением и действием (бездействием) </w:t>
      </w:r>
      <w:r w:rsidRPr="00F47E65">
        <w:rPr>
          <w:sz w:val="28"/>
          <w:szCs w:val="28"/>
          <w:lang w:eastAsia="en-US"/>
        </w:rPr>
        <w:t>уполномоченного органа</w:t>
      </w:r>
      <w:r w:rsidRPr="00F47E65">
        <w:rPr>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rsidR="00252D4E" w:rsidRPr="00F47E65" w:rsidRDefault="00252D4E" w:rsidP="000F469D">
      <w:pPr>
        <w:widowControl w:val="0"/>
        <w:autoSpaceDE w:val="0"/>
        <w:autoSpaceDN w:val="0"/>
        <w:adjustRightInd w:val="0"/>
        <w:jc w:val="center"/>
        <w:outlineLvl w:val="1"/>
        <w:rPr>
          <w:sz w:val="28"/>
          <w:szCs w:val="28"/>
        </w:rPr>
      </w:pPr>
    </w:p>
    <w:p w:rsidR="00252D4E" w:rsidRPr="00EF790D" w:rsidRDefault="00252D4E" w:rsidP="00CC2A05">
      <w:pPr>
        <w:autoSpaceDE w:val="0"/>
        <w:autoSpaceDN w:val="0"/>
        <w:adjustRightInd w:val="0"/>
        <w:jc w:val="center"/>
        <w:rPr>
          <w:sz w:val="28"/>
          <w:szCs w:val="28"/>
        </w:rPr>
      </w:pPr>
      <w:r w:rsidRPr="00EF790D">
        <w:rPr>
          <w:sz w:val="28"/>
          <w:szCs w:val="28"/>
        </w:rPr>
        <w:t>Подраздел 5.9. Сроки рассмотрения жалобы</w:t>
      </w:r>
    </w:p>
    <w:p w:rsidR="00252D4E" w:rsidRPr="00F47E65" w:rsidRDefault="00252D4E" w:rsidP="00CC2A05">
      <w:pPr>
        <w:autoSpaceDE w:val="0"/>
        <w:autoSpaceDN w:val="0"/>
        <w:adjustRightInd w:val="0"/>
        <w:jc w:val="center"/>
        <w:rPr>
          <w:sz w:val="28"/>
          <w:szCs w:val="28"/>
        </w:rPr>
      </w:pPr>
    </w:p>
    <w:p w:rsidR="00252D4E" w:rsidRPr="00F47E65" w:rsidRDefault="00252D4E" w:rsidP="00CC2A05">
      <w:pPr>
        <w:autoSpaceDE w:val="0"/>
        <w:autoSpaceDN w:val="0"/>
        <w:adjustRightInd w:val="0"/>
        <w:ind w:firstLine="709"/>
        <w:jc w:val="both"/>
        <w:rPr>
          <w:sz w:val="28"/>
          <w:szCs w:val="28"/>
        </w:rPr>
      </w:pPr>
      <w:r w:rsidRPr="00F47E65">
        <w:rPr>
          <w:sz w:val="28"/>
          <w:szCs w:val="28"/>
        </w:rPr>
        <w:t xml:space="preserve">Жалоба, поступившая в </w:t>
      </w:r>
      <w:r>
        <w:rPr>
          <w:sz w:val="28"/>
          <w:szCs w:val="28"/>
        </w:rPr>
        <w:t>Уполномоченный орган</w:t>
      </w:r>
      <w:r w:rsidRPr="00F47E65">
        <w:rPr>
          <w:sz w:val="28"/>
          <w:szCs w:val="28"/>
        </w:rPr>
        <w:t xml:space="preserve">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252D4E" w:rsidRPr="00F47E65" w:rsidRDefault="00252D4E" w:rsidP="000F469D">
      <w:pPr>
        <w:widowControl w:val="0"/>
        <w:autoSpaceDE w:val="0"/>
        <w:autoSpaceDN w:val="0"/>
        <w:adjustRightInd w:val="0"/>
        <w:jc w:val="center"/>
        <w:outlineLvl w:val="1"/>
        <w:rPr>
          <w:sz w:val="28"/>
          <w:szCs w:val="28"/>
        </w:rPr>
      </w:pPr>
    </w:p>
    <w:p w:rsidR="00252D4E" w:rsidRPr="00EF790D" w:rsidRDefault="00252D4E" w:rsidP="00CC2A05">
      <w:pPr>
        <w:autoSpaceDE w:val="0"/>
        <w:autoSpaceDN w:val="0"/>
        <w:adjustRightInd w:val="0"/>
        <w:jc w:val="center"/>
        <w:rPr>
          <w:sz w:val="28"/>
          <w:szCs w:val="28"/>
        </w:rPr>
      </w:pPr>
      <w:r w:rsidRPr="00EF790D">
        <w:rPr>
          <w:sz w:val="28"/>
          <w:szCs w:val="28"/>
        </w:rPr>
        <w:t>5.10. Результат рассмотрения жалобы</w:t>
      </w:r>
    </w:p>
    <w:p w:rsidR="00252D4E" w:rsidRPr="00F47E65" w:rsidRDefault="00252D4E" w:rsidP="00CC2A05">
      <w:pPr>
        <w:autoSpaceDE w:val="0"/>
        <w:autoSpaceDN w:val="0"/>
        <w:adjustRightInd w:val="0"/>
        <w:jc w:val="both"/>
        <w:rPr>
          <w:sz w:val="28"/>
          <w:szCs w:val="28"/>
        </w:rPr>
      </w:pPr>
    </w:p>
    <w:p w:rsidR="00252D4E" w:rsidRPr="00F47E65" w:rsidRDefault="00252D4E" w:rsidP="00CC2A05">
      <w:pPr>
        <w:autoSpaceDE w:val="0"/>
        <w:autoSpaceDN w:val="0"/>
        <w:adjustRightInd w:val="0"/>
        <w:ind w:firstLine="709"/>
        <w:jc w:val="both"/>
        <w:rPr>
          <w:sz w:val="28"/>
          <w:szCs w:val="28"/>
        </w:rPr>
      </w:pPr>
      <w:r w:rsidRPr="00F47E65">
        <w:rPr>
          <w:sz w:val="28"/>
          <w:szCs w:val="28"/>
        </w:rPr>
        <w:t>5.10.1. По результатам рассмотрения жалобы принимается одно из следующих решений:</w:t>
      </w:r>
    </w:p>
    <w:p w:rsidR="00252D4E" w:rsidRPr="00F47E65" w:rsidRDefault="00252D4E" w:rsidP="00CC2A05">
      <w:pPr>
        <w:ind w:firstLine="709"/>
        <w:jc w:val="both"/>
        <w:rPr>
          <w:sz w:val="28"/>
          <w:szCs w:val="28"/>
        </w:rPr>
      </w:pPr>
      <w:r w:rsidRPr="00F47E65">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252D4E" w:rsidRPr="00F47E65" w:rsidRDefault="00252D4E" w:rsidP="00CC2A05">
      <w:pPr>
        <w:ind w:firstLine="709"/>
        <w:jc w:val="both"/>
        <w:rPr>
          <w:sz w:val="28"/>
          <w:szCs w:val="28"/>
        </w:rPr>
      </w:pPr>
      <w:r w:rsidRPr="00F47E65">
        <w:rPr>
          <w:sz w:val="28"/>
          <w:szCs w:val="28"/>
        </w:rPr>
        <w:t xml:space="preserve">2) в удовлетворении жалобы отказывается. </w:t>
      </w:r>
    </w:p>
    <w:p w:rsidR="00252D4E" w:rsidRPr="00F47E65" w:rsidRDefault="00252D4E" w:rsidP="00CC2A05">
      <w:pPr>
        <w:ind w:firstLine="709"/>
        <w:jc w:val="both"/>
        <w:rPr>
          <w:sz w:val="28"/>
          <w:szCs w:val="28"/>
        </w:rPr>
      </w:pPr>
      <w:r w:rsidRPr="00F47E65">
        <w:rPr>
          <w:sz w:val="28"/>
          <w:szCs w:val="28"/>
        </w:rPr>
        <w:t xml:space="preserve">5.10.2. </w:t>
      </w:r>
      <w:r>
        <w:rPr>
          <w:sz w:val="28"/>
          <w:szCs w:val="28"/>
        </w:rPr>
        <w:t>Администрация</w:t>
      </w:r>
      <w:r w:rsidRPr="00F47E65">
        <w:rPr>
          <w:sz w:val="28"/>
          <w:szCs w:val="28"/>
        </w:rPr>
        <w:t xml:space="preserve"> отказывает в удовлетворении жалобы в соответствии с основаниями, предусмотренными Правилами и Порядком.</w:t>
      </w:r>
    </w:p>
    <w:p w:rsidR="00252D4E" w:rsidRPr="00F47E65" w:rsidRDefault="00252D4E" w:rsidP="00CC2A05">
      <w:pPr>
        <w:ind w:firstLine="709"/>
        <w:jc w:val="both"/>
        <w:rPr>
          <w:sz w:val="28"/>
          <w:szCs w:val="28"/>
        </w:rPr>
      </w:pPr>
      <w:r w:rsidRPr="00F47E65">
        <w:rPr>
          <w:sz w:val="28"/>
          <w:szCs w:val="28"/>
        </w:rPr>
        <w:t xml:space="preserve">5.10.3. </w:t>
      </w:r>
      <w:r>
        <w:rPr>
          <w:sz w:val="28"/>
          <w:szCs w:val="28"/>
        </w:rPr>
        <w:t>Администрация</w:t>
      </w:r>
      <w:r w:rsidRPr="00F47E65">
        <w:rPr>
          <w:sz w:val="28"/>
          <w:szCs w:val="28"/>
        </w:rPr>
        <w:t xml:space="preserve"> оставляет жалобу без ответа в соответствии с основаниями, предусмотренными Правилами и Порядком</w:t>
      </w:r>
      <w:r w:rsidRPr="00F47E65">
        <w:rPr>
          <w:i/>
          <w:iCs/>
          <w:sz w:val="28"/>
          <w:szCs w:val="28"/>
        </w:rPr>
        <w:t>.</w:t>
      </w:r>
    </w:p>
    <w:p w:rsidR="00252D4E" w:rsidRPr="00F47E65" w:rsidRDefault="00252D4E" w:rsidP="00CC2A05">
      <w:pPr>
        <w:ind w:firstLine="709"/>
        <w:jc w:val="both"/>
        <w:rPr>
          <w:sz w:val="28"/>
          <w:szCs w:val="28"/>
        </w:rPr>
      </w:pPr>
      <w:r w:rsidRPr="00F47E65">
        <w:rPr>
          <w:sz w:val="28"/>
          <w:szCs w:val="28"/>
        </w:rPr>
        <w:t>5.10.4.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52D4E" w:rsidRPr="00F47E65" w:rsidRDefault="00252D4E" w:rsidP="00CC2A05">
      <w:pPr>
        <w:ind w:firstLine="709"/>
        <w:jc w:val="both"/>
        <w:rPr>
          <w:sz w:val="28"/>
          <w:szCs w:val="28"/>
        </w:rPr>
      </w:pPr>
      <w:bookmarkStart w:id="19" w:name="sub_11282"/>
      <w:r w:rsidRPr="00F47E65">
        <w:rPr>
          <w:sz w:val="28"/>
          <w:szCs w:val="28"/>
        </w:rPr>
        <w:t>5.10.5.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bookmarkEnd w:id="19"/>
    <w:p w:rsidR="00252D4E" w:rsidRPr="00F47E65" w:rsidRDefault="00252D4E" w:rsidP="00CC2A05">
      <w:pPr>
        <w:ind w:firstLine="709"/>
        <w:jc w:val="both"/>
        <w:rPr>
          <w:sz w:val="28"/>
          <w:szCs w:val="28"/>
        </w:rPr>
      </w:pPr>
      <w:r w:rsidRPr="00F47E65">
        <w:rPr>
          <w:sz w:val="28"/>
          <w:szCs w:val="28"/>
        </w:rPr>
        <w:t>5.10.6.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52D4E" w:rsidRPr="00F47E65" w:rsidRDefault="00252D4E" w:rsidP="000F469D">
      <w:pPr>
        <w:widowControl w:val="0"/>
        <w:autoSpaceDE w:val="0"/>
        <w:autoSpaceDN w:val="0"/>
        <w:adjustRightInd w:val="0"/>
        <w:jc w:val="center"/>
        <w:outlineLvl w:val="1"/>
        <w:rPr>
          <w:sz w:val="28"/>
          <w:szCs w:val="28"/>
        </w:rPr>
      </w:pPr>
    </w:p>
    <w:p w:rsidR="00252D4E" w:rsidRPr="00EF790D" w:rsidRDefault="00252D4E" w:rsidP="0051628E">
      <w:pPr>
        <w:ind w:firstLine="709"/>
        <w:jc w:val="center"/>
        <w:rPr>
          <w:sz w:val="28"/>
          <w:szCs w:val="28"/>
        </w:rPr>
      </w:pPr>
      <w:r w:rsidRPr="00EF790D">
        <w:rPr>
          <w:sz w:val="28"/>
          <w:szCs w:val="28"/>
        </w:rPr>
        <w:t>5.11. Порядок информирования заявителя о результатах</w:t>
      </w:r>
    </w:p>
    <w:p w:rsidR="00252D4E" w:rsidRPr="00EF790D" w:rsidRDefault="00252D4E" w:rsidP="0051628E">
      <w:pPr>
        <w:ind w:firstLine="709"/>
        <w:jc w:val="center"/>
        <w:rPr>
          <w:sz w:val="28"/>
          <w:szCs w:val="28"/>
        </w:rPr>
      </w:pPr>
      <w:r w:rsidRPr="00EF790D">
        <w:rPr>
          <w:sz w:val="28"/>
          <w:szCs w:val="28"/>
        </w:rPr>
        <w:t>рассмотрения жалобы</w:t>
      </w:r>
    </w:p>
    <w:p w:rsidR="00252D4E" w:rsidRPr="00EF790D" w:rsidRDefault="00252D4E" w:rsidP="0051628E">
      <w:pPr>
        <w:ind w:firstLine="709"/>
        <w:jc w:val="both"/>
        <w:rPr>
          <w:sz w:val="28"/>
          <w:szCs w:val="28"/>
        </w:rPr>
      </w:pPr>
    </w:p>
    <w:p w:rsidR="00252D4E" w:rsidRPr="00F47E65" w:rsidRDefault="00252D4E" w:rsidP="0051628E">
      <w:pPr>
        <w:ind w:firstLine="709"/>
        <w:jc w:val="both"/>
        <w:rPr>
          <w:sz w:val="28"/>
          <w:szCs w:val="28"/>
        </w:rPr>
      </w:pPr>
      <w:r w:rsidRPr="00F47E65">
        <w:rPr>
          <w:sz w:val="28"/>
          <w:szCs w:val="28"/>
        </w:rPr>
        <w:t>5.11.1. 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52D4E" w:rsidRPr="00F47E65" w:rsidRDefault="00252D4E" w:rsidP="0051628E">
      <w:pPr>
        <w:ind w:firstLine="709"/>
        <w:jc w:val="both"/>
        <w:rPr>
          <w:sz w:val="28"/>
          <w:szCs w:val="28"/>
        </w:rPr>
      </w:pPr>
      <w:r w:rsidRPr="00F47E65">
        <w:rPr>
          <w:sz w:val="28"/>
          <w:szCs w:val="28"/>
        </w:rPr>
        <w:t xml:space="preserve">5.11.2.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252D4E" w:rsidRPr="00F47E65" w:rsidRDefault="00252D4E" w:rsidP="000F469D">
      <w:pPr>
        <w:widowControl w:val="0"/>
        <w:autoSpaceDE w:val="0"/>
        <w:autoSpaceDN w:val="0"/>
        <w:adjustRightInd w:val="0"/>
        <w:jc w:val="center"/>
        <w:outlineLvl w:val="1"/>
        <w:rPr>
          <w:sz w:val="28"/>
          <w:szCs w:val="28"/>
        </w:rPr>
      </w:pPr>
    </w:p>
    <w:p w:rsidR="00252D4E" w:rsidRPr="00EF790D" w:rsidRDefault="00252D4E" w:rsidP="00F77145">
      <w:pPr>
        <w:jc w:val="center"/>
        <w:rPr>
          <w:sz w:val="28"/>
          <w:szCs w:val="28"/>
        </w:rPr>
      </w:pPr>
      <w:r w:rsidRPr="00EF790D">
        <w:rPr>
          <w:sz w:val="28"/>
          <w:szCs w:val="28"/>
        </w:rPr>
        <w:t>5.12. Порядок обжалования решения по жалобе</w:t>
      </w:r>
    </w:p>
    <w:p w:rsidR="00252D4E" w:rsidRPr="00F47E65" w:rsidRDefault="00252D4E" w:rsidP="00F77145">
      <w:pPr>
        <w:ind w:firstLine="709"/>
        <w:jc w:val="both"/>
        <w:rPr>
          <w:sz w:val="28"/>
          <w:szCs w:val="28"/>
        </w:rPr>
      </w:pPr>
    </w:p>
    <w:p w:rsidR="00252D4E" w:rsidRPr="00F47E65" w:rsidRDefault="00252D4E" w:rsidP="00F77145">
      <w:pPr>
        <w:ind w:firstLine="709"/>
        <w:jc w:val="both"/>
        <w:rPr>
          <w:sz w:val="28"/>
          <w:szCs w:val="28"/>
        </w:rPr>
      </w:pPr>
      <w:r w:rsidRPr="00F47E65">
        <w:rPr>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252D4E" w:rsidRPr="00F47E65" w:rsidRDefault="00252D4E" w:rsidP="00F77145">
      <w:pPr>
        <w:ind w:firstLine="709"/>
        <w:jc w:val="both"/>
        <w:rPr>
          <w:sz w:val="28"/>
          <w:szCs w:val="28"/>
        </w:rPr>
      </w:pPr>
    </w:p>
    <w:p w:rsidR="00252D4E" w:rsidRPr="00EF790D" w:rsidRDefault="00252D4E" w:rsidP="00F77145">
      <w:pPr>
        <w:jc w:val="center"/>
        <w:rPr>
          <w:sz w:val="28"/>
          <w:szCs w:val="28"/>
        </w:rPr>
      </w:pPr>
      <w:r w:rsidRPr="00EF790D">
        <w:rPr>
          <w:sz w:val="28"/>
          <w:szCs w:val="28"/>
        </w:rPr>
        <w:t>5.13. Право заявителя на получение информации и документов,</w:t>
      </w:r>
    </w:p>
    <w:p w:rsidR="00252D4E" w:rsidRPr="00EF790D" w:rsidRDefault="00252D4E" w:rsidP="00F77145">
      <w:pPr>
        <w:jc w:val="center"/>
        <w:rPr>
          <w:sz w:val="28"/>
          <w:szCs w:val="28"/>
        </w:rPr>
      </w:pPr>
      <w:r w:rsidRPr="00EF790D">
        <w:rPr>
          <w:sz w:val="28"/>
          <w:szCs w:val="28"/>
        </w:rPr>
        <w:t>необходимых для обоснования и рассмотрения жалобы</w:t>
      </w:r>
    </w:p>
    <w:p w:rsidR="00252D4E" w:rsidRPr="00F47E65" w:rsidRDefault="00252D4E" w:rsidP="00F77145">
      <w:pPr>
        <w:ind w:firstLine="709"/>
        <w:jc w:val="both"/>
        <w:rPr>
          <w:sz w:val="28"/>
          <w:szCs w:val="28"/>
        </w:rPr>
      </w:pPr>
    </w:p>
    <w:p w:rsidR="00252D4E" w:rsidRPr="00F47E65" w:rsidRDefault="00252D4E" w:rsidP="00F77145">
      <w:pPr>
        <w:ind w:firstLine="709"/>
        <w:jc w:val="both"/>
        <w:rPr>
          <w:sz w:val="28"/>
          <w:szCs w:val="28"/>
        </w:rPr>
      </w:pPr>
      <w:r w:rsidRPr="00F47E65">
        <w:rPr>
          <w:sz w:val="28"/>
          <w:szCs w:val="28"/>
        </w:rPr>
        <w:t xml:space="preserve">Заявители имеют право обратиться в </w:t>
      </w:r>
      <w:r>
        <w:rPr>
          <w:sz w:val="28"/>
          <w:szCs w:val="28"/>
        </w:rPr>
        <w:t>Уполномоченный орган</w:t>
      </w:r>
      <w:r w:rsidRPr="00F47E65">
        <w:rPr>
          <w:sz w:val="28"/>
          <w:szCs w:val="28"/>
        </w:rPr>
        <w:t xml:space="preserve">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252D4E" w:rsidRPr="00F47E65" w:rsidRDefault="00252D4E" w:rsidP="00F77145">
      <w:pPr>
        <w:ind w:firstLine="709"/>
        <w:jc w:val="center"/>
        <w:rPr>
          <w:sz w:val="28"/>
          <w:szCs w:val="28"/>
        </w:rPr>
      </w:pPr>
    </w:p>
    <w:p w:rsidR="00252D4E" w:rsidRPr="00EF790D" w:rsidRDefault="00252D4E" w:rsidP="00F77145">
      <w:pPr>
        <w:jc w:val="center"/>
        <w:rPr>
          <w:sz w:val="28"/>
          <w:szCs w:val="28"/>
        </w:rPr>
      </w:pPr>
      <w:r w:rsidRPr="00EF790D">
        <w:rPr>
          <w:sz w:val="28"/>
          <w:szCs w:val="28"/>
        </w:rPr>
        <w:t xml:space="preserve">5.14. Способы информирования заявителей о порядке подачи </w:t>
      </w:r>
    </w:p>
    <w:p w:rsidR="00252D4E" w:rsidRPr="00EF790D" w:rsidRDefault="00252D4E" w:rsidP="00F77145">
      <w:pPr>
        <w:jc w:val="center"/>
        <w:rPr>
          <w:sz w:val="28"/>
          <w:szCs w:val="28"/>
        </w:rPr>
      </w:pPr>
      <w:r w:rsidRPr="00EF790D">
        <w:rPr>
          <w:sz w:val="28"/>
          <w:szCs w:val="28"/>
        </w:rPr>
        <w:t>и рассмотрения жалобы</w:t>
      </w:r>
    </w:p>
    <w:p w:rsidR="00252D4E" w:rsidRPr="00F47E65" w:rsidRDefault="00252D4E" w:rsidP="00F77145">
      <w:pPr>
        <w:ind w:firstLine="709"/>
        <w:jc w:val="both"/>
        <w:rPr>
          <w:sz w:val="28"/>
          <w:szCs w:val="28"/>
        </w:rPr>
      </w:pPr>
    </w:p>
    <w:p w:rsidR="00252D4E" w:rsidRPr="00F47E65" w:rsidRDefault="00252D4E" w:rsidP="00F77145">
      <w:pPr>
        <w:ind w:firstLine="709"/>
        <w:jc w:val="both"/>
        <w:rPr>
          <w:sz w:val="28"/>
          <w:szCs w:val="28"/>
        </w:rPr>
      </w:pPr>
      <w:r w:rsidRPr="00F47E65">
        <w:rPr>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sz w:val="28"/>
          <w:szCs w:val="28"/>
        </w:rPr>
        <w:t>Уполномоченном органе</w:t>
      </w:r>
      <w:r w:rsidRPr="00F47E65">
        <w:rPr>
          <w:sz w:val="28"/>
          <w:szCs w:val="28"/>
        </w:rPr>
        <w:t>, на официальном сайте, в МФЦ, на Едином портале, Региональном портале.</w:t>
      </w:r>
    </w:p>
    <w:p w:rsidR="00252D4E" w:rsidRPr="00F77145" w:rsidRDefault="00252D4E" w:rsidP="000F469D">
      <w:pPr>
        <w:widowControl w:val="0"/>
        <w:autoSpaceDE w:val="0"/>
        <w:autoSpaceDN w:val="0"/>
        <w:adjustRightInd w:val="0"/>
        <w:jc w:val="center"/>
        <w:outlineLvl w:val="1"/>
        <w:rPr>
          <w:color w:val="FF0000"/>
          <w:sz w:val="28"/>
          <w:szCs w:val="28"/>
        </w:rPr>
      </w:pPr>
    </w:p>
    <w:p w:rsidR="00252D4E" w:rsidRDefault="00252D4E" w:rsidP="0008125E">
      <w:pPr>
        <w:autoSpaceDE w:val="0"/>
        <w:rPr>
          <w:color w:val="FF0000"/>
          <w:sz w:val="28"/>
          <w:szCs w:val="28"/>
        </w:rPr>
      </w:pPr>
    </w:p>
    <w:p w:rsidR="00252D4E" w:rsidRPr="006A31C2" w:rsidRDefault="00252D4E" w:rsidP="00E842C4">
      <w:pPr>
        <w:autoSpaceDE w:val="0"/>
        <w:autoSpaceDN w:val="0"/>
        <w:adjustRightInd w:val="0"/>
        <w:jc w:val="right"/>
        <w:outlineLvl w:val="0"/>
        <w:rPr>
          <w:sz w:val="28"/>
          <w:szCs w:val="28"/>
        </w:rPr>
      </w:pPr>
      <w:r w:rsidRPr="006A31C2">
        <w:rPr>
          <w:sz w:val="28"/>
          <w:szCs w:val="28"/>
        </w:rPr>
        <w:t xml:space="preserve">Приложение </w:t>
      </w:r>
      <w:r>
        <w:rPr>
          <w:sz w:val="28"/>
          <w:szCs w:val="28"/>
        </w:rPr>
        <w:t>№</w:t>
      </w:r>
      <w:r w:rsidRPr="006A31C2">
        <w:rPr>
          <w:sz w:val="28"/>
          <w:szCs w:val="28"/>
        </w:rPr>
        <w:t>1</w:t>
      </w:r>
    </w:p>
    <w:p w:rsidR="00252D4E" w:rsidRPr="006A31C2" w:rsidRDefault="00252D4E" w:rsidP="00E842C4">
      <w:pPr>
        <w:autoSpaceDE w:val="0"/>
        <w:autoSpaceDN w:val="0"/>
        <w:adjustRightInd w:val="0"/>
        <w:jc w:val="right"/>
        <w:rPr>
          <w:sz w:val="28"/>
          <w:szCs w:val="28"/>
        </w:rPr>
      </w:pPr>
      <w:r w:rsidRPr="006A31C2">
        <w:rPr>
          <w:sz w:val="28"/>
          <w:szCs w:val="28"/>
        </w:rPr>
        <w:t>к Административному регламенту</w:t>
      </w:r>
    </w:p>
    <w:p w:rsidR="00252D4E" w:rsidRPr="006A31C2" w:rsidRDefault="00252D4E" w:rsidP="00E842C4">
      <w:pPr>
        <w:autoSpaceDE w:val="0"/>
        <w:autoSpaceDN w:val="0"/>
        <w:adjustRightInd w:val="0"/>
        <w:jc w:val="right"/>
        <w:rPr>
          <w:sz w:val="28"/>
          <w:szCs w:val="28"/>
        </w:rPr>
      </w:pPr>
      <w:r w:rsidRPr="006A31C2">
        <w:rPr>
          <w:sz w:val="28"/>
          <w:szCs w:val="28"/>
        </w:rPr>
        <w:t>предоставления муниципальной услуги</w:t>
      </w:r>
    </w:p>
    <w:p w:rsidR="00252D4E" w:rsidRPr="006A31C2" w:rsidRDefault="00252D4E" w:rsidP="00E842C4">
      <w:pPr>
        <w:autoSpaceDE w:val="0"/>
        <w:autoSpaceDN w:val="0"/>
        <w:adjustRightInd w:val="0"/>
        <w:jc w:val="right"/>
        <w:rPr>
          <w:sz w:val="28"/>
          <w:szCs w:val="28"/>
        </w:rPr>
      </w:pPr>
      <w:r w:rsidRPr="006A31C2">
        <w:rPr>
          <w:sz w:val="28"/>
          <w:szCs w:val="28"/>
        </w:rPr>
        <w:t>«Дача письменных разъяснений</w:t>
      </w:r>
    </w:p>
    <w:p w:rsidR="00252D4E" w:rsidRPr="006A31C2" w:rsidRDefault="00252D4E" w:rsidP="00E842C4">
      <w:pPr>
        <w:autoSpaceDE w:val="0"/>
        <w:autoSpaceDN w:val="0"/>
        <w:adjustRightInd w:val="0"/>
        <w:jc w:val="right"/>
        <w:rPr>
          <w:sz w:val="28"/>
          <w:szCs w:val="28"/>
        </w:rPr>
      </w:pPr>
      <w:r w:rsidRPr="006A31C2">
        <w:rPr>
          <w:sz w:val="28"/>
          <w:szCs w:val="28"/>
        </w:rPr>
        <w:t xml:space="preserve"> налогоплательщикам и налоговым агентам</w:t>
      </w:r>
    </w:p>
    <w:p w:rsidR="00252D4E" w:rsidRPr="006A31C2" w:rsidRDefault="00252D4E" w:rsidP="00E842C4">
      <w:pPr>
        <w:autoSpaceDE w:val="0"/>
        <w:autoSpaceDN w:val="0"/>
        <w:adjustRightInd w:val="0"/>
        <w:jc w:val="right"/>
        <w:rPr>
          <w:sz w:val="28"/>
          <w:szCs w:val="28"/>
        </w:rPr>
      </w:pPr>
      <w:r w:rsidRPr="006A31C2">
        <w:rPr>
          <w:sz w:val="28"/>
          <w:szCs w:val="28"/>
        </w:rPr>
        <w:t xml:space="preserve"> по вопросам применения нормативных</w:t>
      </w:r>
    </w:p>
    <w:p w:rsidR="00252D4E" w:rsidRPr="006A31C2" w:rsidRDefault="00252D4E" w:rsidP="00E842C4">
      <w:pPr>
        <w:autoSpaceDE w:val="0"/>
        <w:autoSpaceDN w:val="0"/>
        <w:adjustRightInd w:val="0"/>
        <w:jc w:val="right"/>
        <w:rPr>
          <w:sz w:val="28"/>
          <w:szCs w:val="28"/>
        </w:rPr>
      </w:pPr>
      <w:r w:rsidRPr="006A31C2">
        <w:rPr>
          <w:sz w:val="28"/>
          <w:szCs w:val="28"/>
        </w:rPr>
        <w:t xml:space="preserve"> правовых актов Стародеревянковского сельского</w:t>
      </w:r>
    </w:p>
    <w:p w:rsidR="00252D4E" w:rsidRPr="006A31C2" w:rsidRDefault="00252D4E" w:rsidP="00E842C4">
      <w:pPr>
        <w:autoSpaceDE w:val="0"/>
        <w:autoSpaceDN w:val="0"/>
        <w:adjustRightInd w:val="0"/>
        <w:jc w:val="center"/>
        <w:rPr>
          <w:sz w:val="28"/>
          <w:szCs w:val="28"/>
        </w:rPr>
      </w:pPr>
      <w:r w:rsidRPr="006A31C2">
        <w:rPr>
          <w:sz w:val="28"/>
          <w:szCs w:val="28"/>
        </w:rPr>
        <w:t xml:space="preserve">                                            </w:t>
      </w:r>
      <w:r>
        <w:rPr>
          <w:sz w:val="28"/>
          <w:szCs w:val="28"/>
        </w:rPr>
        <w:t xml:space="preserve">       </w:t>
      </w:r>
      <w:r w:rsidRPr="006A31C2">
        <w:rPr>
          <w:sz w:val="28"/>
          <w:szCs w:val="28"/>
        </w:rPr>
        <w:t>поселения Каневского района о местных налогах и сборах»</w:t>
      </w:r>
    </w:p>
    <w:p w:rsidR="00252D4E" w:rsidRPr="0038484A" w:rsidRDefault="00252D4E" w:rsidP="00E842C4">
      <w:pPr>
        <w:autoSpaceDE w:val="0"/>
        <w:autoSpaceDN w:val="0"/>
        <w:adjustRightInd w:val="0"/>
        <w:ind w:left="5103"/>
        <w:outlineLvl w:val="0"/>
        <w:rPr>
          <w:sz w:val="28"/>
          <w:szCs w:val="28"/>
        </w:rPr>
      </w:pPr>
      <w:r w:rsidRPr="0038484A">
        <w:rPr>
          <w:sz w:val="28"/>
          <w:szCs w:val="28"/>
        </w:rPr>
        <w:t xml:space="preserve">                                                        </w:t>
      </w:r>
    </w:p>
    <w:p w:rsidR="00252D4E" w:rsidRPr="0038484A" w:rsidRDefault="00252D4E" w:rsidP="00E842C4">
      <w:pPr>
        <w:autoSpaceDE w:val="0"/>
        <w:autoSpaceDN w:val="0"/>
        <w:adjustRightInd w:val="0"/>
        <w:ind w:left="5103"/>
        <w:outlineLvl w:val="0"/>
      </w:pPr>
      <w:r w:rsidRPr="0038484A">
        <w:t>В _______ (структурное подразделение администрации)</w:t>
      </w:r>
    </w:p>
    <w:p w:rsidR="00252D4E" w:rsidRPr="0038484A" w:rsidRDefault="00252D4E" w:rsidP="00E842C4">
      <w:pPr>
        <w:autoSpaceDE w:val="0"/>
        <w:autoSpaceDN w:val="0"/>
        <w:adjustRightInd w:val="0"/>
        <w:ind w:left="5103"/>
        <w:outlineLvl w:val="0"/>
        <w:rPr>
          <w:sz w:val="28"/>
          <w:szCs w:val="28"/>
        </w:rPr>
      </w:pPr>
      <w:r w:rsidRPr="0038484A">
        <w:t>от ____________</w:t>
      </w:r>
      <w:r w:rsidRPr="0038484A">
        <w:rPr>
          <w:sz w:val="28"/>
          <w:szCs w:val="28"/>
        </w:rPr>
        <w:t>_________________</w:t>
      </w:r>
    </w:p>
    <w:p w:rsidR="00252D4E" w:rsidRPr="0038484A" w:rsidRDefault="00252D4E" w:rsidP="00E842C4">
      <w:pPr>
        <w:autoSpaceDE w:val="0"/>
        <w:autoSpaceDN w:val="0"/>
        <w:adjustRightInd w:val="0"/>
        <w:ind w:left="5103"/>
        <w:outlineLvl w:val="0"/>
      </w:pPr>
      <w:r w:rsidRPr="0038484A">
        <w:rPr>
          <w:sz w:val="28"/>
          <w:szCs w:val="28"/>
        </w:rPr>
        <w:t>(</w:t>
      </w:r>
      <w:r w:rsidRPr="0038484A">
        <w:t>фамилия, имя, отчество заявителя</w:t>
      </w:r>
    </w:p>
    <w:p w:rsidR="00252D4E" w:rsidRPr="0038484A" w:rsidRDefault="00252D4E" w:rsidP="00E842C4">
      <w:pPr>
        <w:autoSpaceDE w:val="0"/>
        <w:autoSpaceDN w:val="0"/>
        <w:adjustRightInd w:val="0"/>
        <w:ind w:left="5103"/>
        <w:outlineLvl w:val="0"/>
      </w:pPr>
      <w:r w:rsidRPr="0038484A">
        <w:t>(с указанием должности заявителя -</w:t>
      </w:r>
    </w:p>
    <w:p w:rsidR="00252D4E" w:rsidRPr="0038484A" w:rsidRDefault="00252D4E" w:rsidP="00E842C4">
      <w:pPr>
        <w:autoSpaceDE w:val="0"/>
        <w:autoSpaceDN w:val="0"/>
        <w:adjustRightInd w:val="0"/>
        <w:ind w:left="5103"/>
        <w:outlineLvl w:val="0"/>
      </w:pPr>
      <w:r w:rsidRPr="0038484A">
        <w:t>при подаче заявления от юридического лица)</w:t>
      </w:r>
    </w:p>
    <w:p w:rsidR="00252D4E" w:rsidRPr="0038484A" w:rsidRDefault="00252D4E" w:rsidP="00E842C4">
      <w:pPr>
        <w:autoSpaceDE w:val="0"/>
        <w:autoSpaceDN w:val="0"/>
        <w:adjustRightInd w:val="0"/>
        <w:ind w:left="5103"/>
        <w:outlineLvl w:val="0"/>
        <w:rPr>
          <w:sz w:val="28"/>
          <w:szCs w:val="28"/>
        </w:rPr>
      </w:pPr>
      <w:r w:rsidRPr="0038484A">
        <w:rPr>
          <w:sz w:val="28"/>
          <w:szCs w:val="28"/>
        </w:rPr>
        <w:t>________________________________</w:t>
      </w:r>
    </w:p>
    <w:p w:rsidR="00252D4E" w:rsidRPr="0038484A" w:rsidRDefault="00252D4E" w:rsidP="00E842C4">
      <w:pPr>
        <w:autoSpaceDE w:val="0"/>
        <w:autoSpaceDN w:val="0"/>
        <w:adjustRightInd w:val="0"/>
        <w:ind w:left="5103"/>
        <w:outlineLvl w:val="0"/>
      </w:pPr>
      <w:r w:rsidRPr="0038484A">
        <w:t>(данные документа, удостоверяющего</w:t>
      </w:r>
    </w:p>
    <w:p w:rsidR="00252D4E" w:rsidRPr="0038484A" w:rsidRDefault="00252D4E" w:rsidP="00E842C4">
      <w:pPr>
        <w:autoSpaceDE w:val="0"/>
        <w:autoSpaceDN w:val="0"/>
        <w:adjustRightInd w:val="0"/>
        <w:ind w:left="5103"/>
        <w:outlineLvl w:val="0"/>
      </w:pPr>
      <w:r w:rsidRPr="0038484A">
        <w:t xml:space="preserve"> личность физического лица,</w:t>
      </w:r>
    </w:p>
    <w:p w:rsidR="00252D4E" w:rsidRPr="0038484A" w:rsidRDefault="00252D4E" w:rsidP="00E842C4">
      <w:pPr>
        <w:autoSpaceDE w:val="0"/>
        <w:autoSpaceDN w:val="0"/>
        <w:adjustRightInd w:val="0"/>
        <w:ind w:left="5103"/>
        <w:outlineLvl w:val="0"/>
        <w:rPr>
          <w:sz w:val="28"/>
          <w:szCs w:val="28"/>
        </w:rPr>
      </w:pPr>
      <w:r w:rsidRPr="0038484A">
        <w:rPr>
          <w:sz w:val="28"/>
          <w:szCs w:val="28"/>
        </w:rPr>
        <w:t>________________________________</w:t>
      </w:r>
    </w:p>
    <w:p w:rsidR="00252D4E" w:rsidRPr="0038484A" w:rsidRDefault="00252D4E" w:rsidP="00E842C4">
      <w:pPr>
        <w:autoSpaceDE w:val="0"/>
        <w:autoSpaceDN w:val="0"/>
        <w:adjustRightInd w:val="0"/>
        <w:ind w:left="5103"/>
        <w:outlineLvl w:val="0"/>
      </w:pPr>
      <w:r w:rsidRPr="0038484A">
        <w:t>полное наименование с указанием</w:t>
      </w:r>
    </w:p>
    <w:p w:rsidR="00252D4E" w:rsidRPr="0038484A" w:rsidRDefault="00252D4E" w:rsidP="00E842C4">
      <w:pPr>
        <w:autoSpaceDE w:val="0"/>
        <w:autoSpaceDN w:val="0"/>
        <w:adjustRightInd w:val="0"/>
        <w:ind w:left="5103"/>
        <w:outlineLvl w:val="0"/>
      </w:pPr>
      <w:r w:rsidRPr="0038484A">
        <w:t>организационно-правовой формы</w:t>
      </w:r>
    </w:p>
    <w:p w:rsidR="00252D4E" w:rsidRPr="0038484A" w:rsidRDefault="00252D4E" w:rsidP="00E842C4">
      <w:pPr>
        <w:autoSpaceDE w:val="0"/>
        <w:autoSpaceDN w:val="0"/>
        <w:adjustRightInd w:val="0"/>
        <w:ind w:left="5103"/>
        <w:outlineLvl w:val="0"/>
      </w:pPr>
      <w:r w:rsidRPr="0038484A">
        <w:t>юридического лица)</w:t>
      </w:r>
    </w:p>
    <w:p w:rsidR="00252D4E" w:rsidRPr="0038484A" w:rsidRDefault="00252D4E" w:rsidP="00E842C4">
      <w:pPr>
        <w:autoSpaceDE w:val="0"/>
        <w:autoSpaceDN w:val="0"/>
        <w:adjustRightInd w:val="0"/>
        <w:ind w:left="5103"/>
        <w:outlineLvl w:val="0"/>
        <w:rPr>
          <w:sz w:val="28"/>
          <w:szCs w:val="28"/>
        </w:rPr>
      </w:pPr>
      <w:r w:rsidRPr="0038484A">
        <w:rPr>
          <w:sz w:val="28"/>
          <w:szCs w:val="28"/>
        </w:rPr>
        <w:t>________________________________</w:t>
      </w:r>
    </w:p>
    <w:p w:rsidR="00252D4E" w:rsidRPr="0038484A" w:rsidRDefault="00252D4E" w:rsidP="00E842C4">
      <w:pPr>
        <w:autoSpaceDE w:val="0"/>
        <w:autoSpaceDN w:val="0"/>
        <w:adjustRightInd w:val="0"/>
        <w:ind w:left="5103"/>
        <w:outlineLvl w:val="0"/>
        <w:rPr>
          <w:sz w:val="22"/>
          <w:szCs w:val="22"/>
        </w:rPr>
      </w:pPr>
      <w:r w:rsidRPr="0038484A">
        <w:t>адрес места жительства/нахождения)</w:t>
      </w:r>
      <w:r w:rsidRPr="0038484A">
        <w:rPr>
          <w:sz w:val="28"/>
          <w:szCs w:val="28"/>
        </w:rPr>
        <w:t xml:space="preserve">                                   ________________________________</w:t>
      </w:r>
    </w:p>
    <w:p w:rsidR="00252D4E" w:rsidRPr="0038484A" w:rsidRDefault="00252D4E" w:rsidP="00E842C4">
      <w:pPr>
        <w:autoSpaceDE w:val="0"/>
        <w:autoSpaceDN w:val="0"/>
        <w:adjustRightInd w:val="0"/>
        <w:ind w:left="5103"/>
        <w:outlineLvl w:val="0"/>
        <w:rPr>
          <w:sz w:val="22"/>
          <w:szCs w:val="22"/>
        </w:rPr>
      </w:pPr>
      <w:r w:rsidRPr="0038484A">
        <w:rPr>
          <w:sz w:val="22"/>
          <w:szCs w:val="22"/>
        </w:rPr>
        <w:t>телефон: __________, факс _________________</w:t>
      </w:r>
    </w:p>
    <w:p w:rsidR="00252D4E" w:rsidRPr="0038484A" w:rsidRDefault="00252D4E" w:rsidP="00E842C4">
      <w:pPr>
        <w:autoSpaceDE w:val="0"/>
        <w:autoSpaceDN w:val="0"/>
        <w:adjustRightInd w:val="0"/>
        <w:ind w:left="5103"/>
        <w:outlineLvl w:val="0"/>
        <w:rPr>
          <w:sz w:val="28"/>
          <w:szCs w:val="28"/>
        </w:rPr>
      </w:pPr>
      <w:r w:rsidRPr="0038484A">
        <w:rPr>
          <w:sz w:val="22"/>
          <w:szCs w:val="22"/>
        </w:rPr>
        <w:t xml:space="preserve">эл. адрес/почта:   </w:t>
      </w:r>
      <w:r w:rsidRPr="0038484A">
        <w:rPr>
          <w:sz w:val="28"/>
          <w:szCs w:val="28"/>
        </w:rPr>
        <w:t>____________________</w:t>
      </w:r>
    </w:p>
    <w:p w:rsidR="00252D4E" w:rsidRPr="0038484A" w:rsidRDefault="00252D4E" w:rsidP="00E842C4">
      <w:pPr>
        <w:autoSpaceDE w:val="0"/>
        <w:autoSpaceDN w:val="0"/>
        <w:adjustRightInd w:val="0"/>
        <w:ind w:left="5103"/>
        <w:jc w:val="both"/>
        <w:outlineLvl w:val="0"/>
        <w:rPr>
          <w:sz w:val="28"/>
          <w:szCs w:val="28"/>
        </w:rPr>
      </w:pPr>
    </w:p>
    <w:p w:rsidR="00252D4E" w:rsidRPr="0038484A" w:rsidRDefault="00252D4E" w:rsidP="00E842C4">
      <w:pPr>
        <w:autoSpaceDE w:val="0"/>
        <w:autoSpaceDN w:val="0"/>
        <w:adjustRightInd w:val="0"/>
        <w:jc w:val="center"/>
        <w:outlineLvl w:val="0"/>
        <w:rPr>
          <w:b/>
          <w:bCs/>
        </w:rPr>
      </w:pPr>
      <w:r w:rsidRPr="0038484A">
        <w:rPr>
          <w:b/>
          <w:bCs/>
        </w:rPr>
        <w:t>ЗАЯВЛЕНИЕ</w:t>
      </w:r>
    </w:p>
    <w:p w:rsidR="00252D4E" w:rsidRPr="0038484A" w:rsidRDefault="00252D4E" w:rsidP="00E842C4">
      <w:pPr>
        <w:autoSpaceDE w:val="0"/>
        <w:autoSpaceDN w:val="0"/>
        <w:adjustRightInd w:val="0"/>
        <w:jc w:val="center"/>
        <w:outlineLvl w:val="0"/>
      </w:pPr>
      <w:r w:rsidRPr="0038484A">
        <w:t xml:space="preserve">о даче письменных разъяснений налогоплательщикам и налоговым агентам по вопросам применения нормативных правовых актов </w:t>
      </w:r>
      <w:r w:rsidRPr="00F24FB3">
        <w:t>Стародеревянковского сельского поселения Каневского</w:t>
      </w:r>
      <w:r>
        <w:rPr>
          <w:sz w:val="28"/>
          <w:szCs w:val="28"/>
        </w:rPr>
        <w:t xml:space="preserve"> </w:t>
      </w:r>
      <w:r w:rsidRPr="00F24FB3">
        <w:t>района</w:t>
      </w:r>
      <w:r w:rsidRPr="0038484A">
        <w:t xml:space="preserve"> о местных налогах и сборах</w:t>
      </w:r>
    </w:p>
    <w:p w:rsidR="00252D4E" w:rsidRPr="0038484A" w:rsidRDefault="00252D4E" w:rsidP="00E842C4">
      <w:pPr>
        <w:autoSpaceDE w:val="0"/>
        <w:autoSpaceDN w:val="0"/>
        <w:adjustRightInd w:val="0"/>
        <w:jc w:val="both"/>
        <w:outlineLvl w:val="0"/>
        <w:rPr>
          <w:sz w:val="28"/>
          <w:szCs w:val="28"/>
        </w:rPr>
      </w:pPr>
      <w:r w:rsidRPr="0038484A">
        <w:rPr>
          <w:sz w:val="28"/>
          <w:szCs w:val="28"/>
        </w:rPr>
        <w:t>____________________________________________________________________</w:t>
      </w:r>
    </w:p>
    <w:p w:rsidR="00252D4E" w:rsidRPr="0038484A" w:rsidRDefault="00252D4E" w:rsidP="00E842C4">
      <w:pPr>
        <w:autoSpaceDE w:val="0"/>
        <w:autoSpaceDN w:val="0"/>
        <w:adjustRightInd w:val="0"/>
        <w:jc w:val="both"/>
        <w:outlineLvl w:val="0"/>
        <w:rPr>
          <w:sz w:val="28"/>
          <w:szCs w:val="28"/>
        </w:rPr>
      </w:pPr>
      <w:r w:rsidRPr="0038484A">
        <w:rPr>
          <w:sz w:val="28"/>
          <w:szCs w:val="28"/>
        </w:rPr>
        <w:t>____________________________________________________________________</w:t>
      </w:r>
    </w:p>
    <w:p w:rsidR="00252D4E" w:rsidRPr="0038484A" w:rsidRDefault="00252D4E" w:rsidP="00E842C4">
      <w:pPr>
        <w:autoSpaceDE w:val="0"/>
        <w:autoSpaceDN w:val="0"/>
        <w:adjustRightInd w:val="0"/>
        <w:jc w:val="both"/>
        <w:outlineLvl w:val="0"/>
        <w:rPr>
          <w:sz w:val="28"/>
          <w:szCs w:val="28"/>
        </w:rPr>
      </w:pPr>
      <w:r w:rsidRPr="0038484A">
        <w:rPr>
          <w:sz w:val="28"/>
          <w:szCs w:val="28"/>
        </w:rPr>
        <w:t>____________________________________________________________________</w:t>
      </w:r>
    </w:p>
    <w:p w:rsidR="00252D4E" w:rsidRPr="0038484A" w:rsidRDefault="00252D4E" w:rsidP="00E842C4">
      <w:pPr>
        <w:autoSpaceDE w:val="0"/>
        <w:autoSpaceDN w:val="0"/>
        <w:adjustRightInd w:val="0"/>
        <w:jc w:val="both"/>
        <w:outlineLvl w:val="0"/>
        <w:rPr>
          <w:sz w:val="28"/>
          <w:szCs w:val="28"/>
        </w:rPr>
      </w:pPr>
      <w:r w:rsidRPr="0038484A">
        <w:rPr>
          <w:sz w:val="28"/>
          <w:szCs w:val="28"/>
        </w:rPr>
        <w:t>____________________________________________________________________</w:t>
      </w:r>
    </w:p>
    <w:p w:rsidR="00252D4E" w:rsidRPr="0038484A" w:rsidRDefault="00252D4E" w:rsidP="00E842C4">
      <w:pPr>
        <w:autoSpaceDE w:val="0"/>
        <w:autoSpaceDN w:val="0"/>
        <w:adjustRightInd w:val="0"/>
        <w:jc w:val="center"/>
        <w:outlineLvl w:val="0"/>
      </w:pPr>
      <w:r w:rsidRPr="0038484A">
        <w:t>(содержание обращения)</w:t>
      </w:r>
    </w:p>
    <w:p w:rsidR="00252D4E" w:rsidRDefault="00252D4E" w:rsidP="00E842C4">
      <w:pPr>
        <w:pStyle w:val="unformattext"/>
        <w:rPr>
          <w:sz w:val="20"/>
          <w:szCs w:val="20"/>
        </w:rPr>
      </w:pPr>
      <w:r>
        <w:t>Способ  получения результата предоставления муниципальной услуги</w:t>
      </w:r>
      <w:r>
        <w:br/>
      </w:r>
      <w:r w:rsidRPr="00245E80">
        <w:rPr>
          <w:sz w:val="28"/>
          <w:szCs w:val="28"/>
        </w:rPr>
        <w:t>__________________________________</w:t>
      </w:r>
      <w:r>
        <w:rPr>
          <w:sz w:val="28"/>
          <w:szCs w:val="28"/>
        </w:rPr>
        <w:t>_____________________________</w:t>
      </w:r>
    </w:p>
    <w:p w:rsidR="00252D4E" w:rsidRPr="00A0056A" w:rsidRDefault="00252D4E" w:rsidP="00E842C4">
      <w:pPr>
        <w:pStyle w:val="unformattext"/>
        <w:ind w:left="2124" w:firstLine="708"/>
        <w:rPr>
          <w:sz w:val="20"/>
          <w:szCs w:val="20"/>
        </w:rPr>
      </w:pPr>
      <w:r w:rsidRPr="00A0056A">
        <w:rPr>
          <w:sz w:val="20"/>
          <w:szCs w:val="20"/>
        </w:rPr>
        <w:t>(лично, почтовым отправлением, на электронную почту)</w:t>
      </w:r>
    </w:p>
    <w:p w:rsidR="00252D4E" w:rsidRPr="0038484A" w:rsidRDefault="00252D4E" w:rsidP="00E842C4">
      <w:pPr>
        <w:autoSpaceDE w:val="0"/>
        <w:autoSpaceDN w:val="0"/>
        <w:adjustRightInd w:val="0"/>
        <w:jc w:val="both"/>
        <w:outlineLvl w:val="0"/>
        <w:rPr>
          <w:sz w:val="28"/>
          <w:szCs w:val="28"/>
        </w:rPr>
      </w:pPr>
      <w:r w:rsidRPr="0038484A">
        <w:rPr>
          <w:sz w:val="28"/>
          <w:szCs w:val="28"/>
        </w:rPr>
        <w:t>__________________   _________________                ________________________</w:t>
      </w:r>
    </w:p>
    <w:p w:rsidR="00252D4E" w:rsidRPr="0038484A" w:rsidRDefault="00252D4E" w:rsidP="00E842C4">
      <w:pPr>
        <w:autoSpaceDE w:val="0"/>
        <w:autoSpaceDN w:val="0"/>
        <w:adjustRightInd w:val="0"/>
        <w:jc w:val="both"/>
        <w:outlineLvl w:val="0"/>
      </w:pPr>
      <w:r w:rsidRPr="0038484A">
        <w:t xml:space="preserve">         (число, месяц, год)                              (подпись)                                                       (расшифровка)</w:t>
      </w:r>
    </w:p>
    <w:p w:rsidR="00252D4E" w:rsidRPr="0038484A" w:rsidRDefault="00252D4E" w:rsidP="00E842C4">
      <w:pPr>
        <w:spacing w:after="200" w:line="276" w:lineRule="auto"/>
      </w:pPr>
      <w:r w:rsidRPr="0038484A">
        <w:br w:type="page"/>
      </w:r>
    </w:p>
    <w:p w:rsidR="00252D4E" w:rsidRPr="006A31C2" w:rsidRDefault="00252D4E" w:rsidP="00EF790D">
      <w:pPr>
        <w:autoSpaceDE w:val="0"/>
        <w:autoSpaceDN w:val="0"/>
        <w:adjustRightInd w:val="0"/>
        <w:jc w:val="right"/>
        <w:outlineLvl w:val="0"/>
        <w:rPr>
          <w:sz w:val="28"/>
          <w:szCs w:val="28"/>
        </w:rPr>
      </w:pPr>
      <w:r w:rsidRPr="006A31C2">
        <w:rPr>
          <w:sz w:val="28"/>
          <w:szCs w:val="28"/>
        </w:rPr>
        <w:t xml:space="preserve">Приложение </w:t>
      </w:r>
      <w:r>
        <w:rPr>
          <w:sz w:val="28"/>
          <w:szCs w:val="28"/>
        </w:rPr>
        <w:t>№</w:t>
      </w:r>
      <w:r w:rsidRPr="006A31C2">
        <w:rPr>
          <w:sz w:val="28"/>
          <w:szCs w:val="28"/>
        </w:rPr>
        <w:t>2</w:t>
      </w:r>
    </w:p>
    <w:p w:rsidR="00252D4E" w:rsidRPr="006A31C2" w:rsidRDefault="00252D4E" w:rsidP="00EF790D">
      <w:pPr>
        <w:autoSpaceDE w:val="0"/>
        <w:autoSpaceDN w:val="0"/>
        <w:adjustRightInd w:val="0"/>
        <w:jc w:val="right"/>
        <w:rPr>
          <w:sz w:val="28"/>
          <w:szCs w:val="28"/>
        </w:rPr>
      </w:pPr>
      <w:r w:rsidRPr="006A31C2">
        <w:rPr>
          <w:sz w:val="28"/>
          <w:szCs w:val="28"/>
        </w:rPr>
        <w:t>к Административному регламенту</w:t>
      </w:r>
    </w:p>
    <w:p w:rsidR="00252D4E" w:rsidRPr="006A31C2" w:rsidRDefault="00252D4E" w:rsidP="00EF790D">
      <w:pPr>
        <w:autoSpaceDE w:val="0"/>
        <w:autoSpaceDN w:val="0"/>
        <w:adjustRightInd w:val="0"/>
        <w:jc w:val="right"/>
        <w:rPr>
          <w:sz w:val="28"/>
          <w:szCs w:val="28"/>
        </w:rPr>
      </w:pPr>
      <w:r w:rsidRPr="006A31C2">
        <w:rPr>
          <w:sz w:val="28"/>
          <w:szCs w:val="28"/>
        </w:rPr>
        <w:t>предоставления муниципальной услуги</w:t>
      </w:r>
    </w:p>
    <w:p w:rsidR="00252D4E" w:rsidRPr="006A31C2" w:rsidRDefault="00252D4E" w:rsidP="00EF790D">
      <w:pPr>
        <w:autoSpaceDE w:val="0"/>
        <w:autoSpaceDN w:val="0"/>
        <w:adjustRightInd w:val="0"/>
        <w:jc w:val="right"/>
        <w:rPr>
          <w:sz w:val="28"/>
          <w:szCs w:val="28"/>
        </w:rPr>
      </w:pPr>
      <w:r w:rsidRPr="006A31C2">
        <w:rPr>
          <w:sz w:val="28"/>
          <w:szCs w:val="28"/>
        </w:rPr>
        <w:t>«Дача письменных разъяснений</w:t>
      </w:r>
    </w:p>
    <w:p w:rsidR="00252D4E" w:rsidRPr="006A31C2" w:rsidRDefault="00252D4E" w:rsidP="00EF790D">
      <w:pPr>
        <w:autoSpaceDE w:val="0"/>
        <w:autoSpaceDN w:val="0"/>
        <w:adjustRightInd w:val="0"/>
        <w:jc w:val="right"/>
        <w:rPr>
          <w:sz w:val="28"/>
          <w:szCs w:val="28"/>
        </w:rPr>
      </w:pPr>
      <w:r w:rsidRPr="006A31C2">
        <w:rPr>
          <w:sz w:val="28"/>
          <w:szCs w:val="28"/>
        </w:rPr>
        <w:t>налогоплательщикам и налоговым агентам</w:t>
      </w:r>
    </w:p>
    <w:p w:rsidR="00252D4E" w:rsidRPr="006A31C2" w:rsidRDefault="00252D4E" w:rsidP="00EF790D">
      <w:pPr>
        <w:autoSpaceDE w:val="0"/>
        <w:autoSpaceDN w:val="0"/>
        <w:adjustRightInd w:val="0"/>
        <w:jc w:val="right"/>
        <w:rPr>
          <w:sz w:val="28"/>
          <w:szCs w:val="28"/>
        </w:rPr>
      </w:pPr>
      <w:r w:rsidRPr="006A31C2">
        <w:rPr>
          <w:sz w:val="28"/>
          <w:szCs w:val="28"/>
        </w:rPr>
        <w:t>по вопросам применения нормативных</w:t>
      </w:r>
    </w:p>
    <w:p w:rsidR="00252D4E" w:rsidRPr="006A31C2" w:rsidRDefault="00252D4E" w:rsidP="00EF790D">
      <w:pPr>
        <w:autoSpaceDE w:val="0"/>
        <w:autoSpaceDN w:val="0"/>
        <w:adjustRightInd w:val="0"/>
        <w:jc w:val="right"/>
        <w:rPr>
          <w:sz w:val="28"/>
          <w:szCs w:val="28"/>
        </w:rPr>
      </w:pPr>
      <w:r w:rsidRPr="006A31C2">
        <w:rPr>
          <w:sz w:val="28"/>
          <w:szCs w:val="28"/>
        </w:rPr>
        <w:t>правовых актов Стародеревянковского сельского поселения</w:t>
      </w:r>
    </w:p>
    <w:p w:rsidR="00252D4E" w:rsidRPr="006A31C2" w:rsidRDefault="00252D4E" w:rsidP="00EF790D">
      <w:pPr>
        <w:autoSpaceDE w:val="0"/>
        <w:autoSpaceDN w:val="0"/>
        <w:adjustRightInd w:val="0"/>
        <w:jc w:val="right"/>
        <w:rPr>
          <w:sz w:val="28"/>
          <w:szCs w:val="28"/>
        </w:rPr>
      </w:pPr>
      <w:r w:rsidRPr="006A31C2">
        <w:rPr>
          <w:sz w:val="28"/>
          <w:szCs w:val="28"/>
        </w:rPr>
        <w:t>Каневского района о местных налогах и сборах»</w:t>
      </w: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center"/>
        <w:outlineLvl w:val="0"/>
        <w:rPr>
          <w:b/>
          <w:bCs/>
        </w:rPr>
      </w:pPr>
      <w:r w:rsidRPr="0038484A">
        <w:rPr>
          <w:b/>
          <w:bCs/>
        </w:rPr>
        <w:t>РАСПИСКА</w:t>
      </w:r>
    </w:p>
    <w:p w:rsidR="00252D4E" w:rsidRPr="0038484A" w:rsidRDefault="00252D4E" w:rsidP="00E842C4">
      <w:pPr>
        <w:autoSpaceDE w:val="0"/>
        <w:autoSpaceDN w:val="0"/>
        <w:adjustRightInd w:val="0"/>
        <w:jc w:val="center"/>
        <w:outlineLvl w:val="0"/>
      </w:pPr>
      <w:r w:rsidRPr="0038484A">
        <w:t xml:space="preserve">о приеме заявления письменных разъяснений налогоплательщикам и налоговым агентам по вопросам применения нормативных правовых актов </w:t>
      </w:r>
      <w:r>
        <w:t>Стародеревянковского сельского поселения Каневского района</w:t>
      </w:r>
      <w:r w:rsidRPr="0038484A">
        <w:t xml:space="preserve"> о местных налогах и сборах</w:t>
      </w: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both"/>
        <w:outlineLvl w:val="0"/>
        <w:rPr>
          <w:sz w:val="28"/>
          <w:szCs w:val="28"/>
        </w:rPr>
      </w:pPr>
      <w:r w:rsidRPr="0038484A">
        <w:t>Заявление</w:t>
      </w:r>
      <w:r w:rsidRPr="0038484A">
        <w:rPr>
          <w:sz w:val="28"/>
          <w:szCs w:val="28"/>
        </w:rPr>
        <w:t>_____________________________________________________________</w:t>
      </w:r>
    </w:p>
    <w:p w:rsidR="00252D4E" w:rsidRPr="0038484A" w:rsidRDefault="00252D4E" w:rsidP="00E842C4">
      <w:pPr>
        <w:autoSpaceDE w:val="0"/>
        <w:autoSpaceDN w:val="0"/>
        <w:adjustRightInd w:val="0"/>
        <w:jc w:val="both"/>
        <w:outlineLvl w:val="0"/>
      </w:pPr>
      <w:r w:rsidRPr="0038484A">
        <w:t xml:space="preserve">              (ФИО физического лица, ФИО индивидуального предпринимателя, наименование юридического лица)</w:t>
      </w: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both"/>
        <w:outlineLvl w:val="0"/>
      </w:pPr>
      <w:r w:rsidRPr="0038484A">
        <w:t>принято в соответствии с описью.</w:t>
      </w:r>
    </w:p>
    <w:p w:rsidR="00252D4E" w:rsidRPr="0038484A" w:rsidRDefault="00252D4E" w:rsidP="00E842C4">
      <w:pPr>
        <w:autoSpaceDE w:val="0"/>
        <w:autoSpaceDN w:val="0"/>
        <w:adjustRightInd w:val="0"/>
        <w:jc w:val="both"/>
        <w:outlineLvl w:val="0"/>
      </w:pPr>
    </w:p>
    <w:p w:rsidR="00252D4E" w:rsidRPr="0038484A" w:rsidRDefault="00252D4E" w:rsidP="00E842C4">
      <w:pPr>
        <w:autoSpaceDE w:val="0"/>
        <w:autoSpaceDN w:val="0"/>
        <w:adjustRightInd w:val="0"/>
        <w:jc w:val="both"/>
        <w:outlineLvl w:val="0"/>
        <w:rPr>
          <w:sz w:val="28"/>
          <w:szCs w:val="28"/>
        </w:rPr>
      </w:pPr>
      <w:r w:rsidRPr="0038484A">
        <w:rPr>
          <w:sz w:val="28"/>
          <w:szCs w:val="28"/>
        </w:rPr>
        <w:t>___________________                                                                       ______________</w:t>
      </w:r>
    </w:p>
    <w:p w:rsidR="00252D4E" w:rsidRPr="0038484A" w:rsidRDefault="00252D4E" w:rsidP="00E842C4">
      <w:pPr>
        <w:autoSpaceDE w:val="0"/>
        <w:autoSpaceDN w:val="0"/>
        <w:adjustRightInd w:val="0"/>
        <w:jc w:val="both"/>
        <w:outlineLvl w:val="0"/>
      </w:pPr>
      <w:r w:rsidRPr="0038484A">
        <w:t xml:space="preserve">   (регистрационный номер)                                                                                                                               (дата)</w:t>
      </w:r>
    </w:p>
    <w:p w:rsidR="00252D4E" w:rsidRPr="0038484A" w:rsidRDefault="00252D4E" w:rsidP="00E842C4">
      <w:pPr>
        <w:autoSpaceDE w:val="0"/>
        <w:autoSpaceDN w:val="0"/>
        <w:adjustRightInd w:val="0"/>
        <w:jc w:val="both"/>
        <w:outlineLvl w:val="0"/>
      </w:pPr>
    </w:p>
    <w:p w:rsidR="00252D4E" w:rsidRPr="0038484A" w:rsidRDefault="00252D4E" w:rsidP="00E842C4">
      <w:pPr>
        <w:autoSpaceDE w:val="0"/>
        <w:autoSpaceDN w:val="0"/>
        <w:adjustRightInd w:val="0"/>
        <w:jc w:val="both"/>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outlineLvl w:val="0"/>
      </w:pPr>
      <w:r w:rsidRPr="0038484A">
        <w:t>Подпись специалиста,</w:t>
      </w:r>
    </w:p>
    <w:p w:rsidR="00252D4E" w:rsidRPr="0038484A" w:rsidRDefault="00252D4E" w:rsidP="00E842C4">
      <w:pPr>
        <w:autoSpaceDE w:val="0"/>
        <w:autoSpaceDN w:val="0"/>
        <w:adjustRightInd w:val="0"/>
        <w:outlineLvl w:val="0"/>
      </w:pPr>
      <w:r w:rsidRPr="0038484A">
        <w:t>принявшего документы</w:t>
      </w: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both"/>
        <w:outlineLvl w:val="0"/>
        <w:rPr>
          <w:sz w:val="28"/>
          <w:szCs w:val="28"/>
        </w:rPr>
      </w:pPr>
      <w:r w:rsidRPr="0038484A">
        <w:rPr>
          <w:sz w:val="28"/>
          <w:szCs w:val="28"/>
        </w:rPr>
        <w:t>________________          __________________     _______________________________</w:t>
      </w:r>
    </w:p>
    <w:p w:rsidR="00252D4E" w:rsidRPr="0038484A" w:rsidRDefault="00252D4E" w:rsidP="00E842C4">
      <w:pPr>
        <w:autoSpaceDE w:val="0"/>
        <w:autoSpaceDN w:val="0"/>
        <w:adjustRightInd w:val="0"/>
        <w:jc w:val="both"/>
        <w:outlineLvl w:val="0"/>
      </w:pPr>
      <w:r w:rsidRPr="0038484A">
        <w:t xml:space="preserve">               (должность)                                    (подпись)                                              (расшифровка)</w:t>
      </w: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center"/>
        <w:outlineLvl w:val="0"/>
      </w:pPr>
      <w:r w:rsidRPr="0038484A">
        <w:t>_______________________</w:t>
      </w: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38484A" w:rsidRDefault="00252D4E" w:rsidP="00E842C4">
      <w:pPr>
        <w:autoSpaceDE w:val="0"/>
        <w:autoSpaceDN w:val="0"/>
        <w:adjustRightInd w:val="0"/>
        <w:jc w:val="right"/>
        <w:outlineLvl w:val="0"/>
      </w:pPr>
    </w:p>
    <w:p w:rsidR="00252D4E" w:rsidRPr="00F74B5C" w:rsidRDefault="00252D4E" w:rsidP="00E842C4">
      <w:pPr>
        <w:autoSpaceDE w:val="0"/>
        <w:autoSpaceDN w:val="0"/>
        <w:adjustRightInd w:val="0"/>
        <w:jc w:val="right"/>
        <w:outlineLvl w:val="0"/>
        <w:rPr>
          <w:sz w:val="28"/>
          <w:szCs w:val="28"/>
        </w:rPr>
      </w:pPr>
      <w:r w:rsidRPr="00F74B5C">
        <w:rPr>
          <w:sz w:val="28"/>
          <w:szCs w:val="28"/>
        </w:rPr>
        <w:t xml:space="preserve">Приложение </w:t>
      </w:r>
      <w:r>
        <w:rPr>
          <w:sz w:val="28"/>
          <w:szCs w:val="28"/>
        </w:rPr>
        <w:t>№</w:t>
      </w:r>
      <w:r w:rsidRPr="00F74B5C">
        <w:rPr>
          <w:sz w:val="28"/>
          <w:szCs w:val="28"/>
        </w:rPr>
        <w:t>3</w:t>
      </w:r>
    </w:p>
    <w:p w:rsidR="00252D4E" w:rsidRPr="00F74B5C" w:rsidRDefault="00252D4E" w:rsidP="00E842C4">
      <w:pPr>
        <w:autoSpaceDE w:val="0"/>
        <w:autoSpaceDN w:val="0"/>
        <w:adjustRightInd w:val="0"/>
        <w:jc w:val="right"/>
        <w:rPr>
          <w:sz w:val="28"/>
          <w:szCs w:val="28"/>
        </w:rPr>
      </w:pPr>
      <w:r w:rsidRPr="00F74B5C">
        <w:rPr>
          <w:sz w:val="28"/>
          <w:szCs w:val="28"/>
        </w:rPr>
        <w:t>к Административному регламенту</w:t>
      </w:r>
    </w:p>
    <w:p w:rsidR="00252D4E" w:rsidRPr="00F74B5C" w:rsidRDefault="00252D4E" w:rsidP="00E842C4">
      <w:pPr>
        <w:autoSpaceDE w:val="0"/>
        <w:autoSpaceDN w:val="0"/>
        <w:adjustRightInd w:val="0"/>
        <w:jc w:val="right"/>
        <w:rPr>
          <w:sz w:val="28"/>
          <w:szCs w:val="28"/>
        </w:rPr>
      </w:pPr>
      <w:r w:rsidRPr="00F74B5C">
        <w:rPr>
          <w:sz w:val="28"/>
          <w:szCs w:val="28"/>
        </w:rPr>
        <w:t>предоставления муниципальной услуги</w:t>
      </w:r>
    </w:p>
    <w:p w:rsidR="00252D4E" w:rsidRPr="00F74B5C" w:rsidRDefault="00252D4E" w:rsidP="00E842C4">
      <w:pPr>
        <w:autoSpaceDE w:val="0"/>
        <w:autoSpaceDN w:val="0"/>
        <w:adjustRightInd w:val="0"/>
        <w:jc w:val="right"/>
        <w:rPr>
          <w:sz w:val="28"/>
          <w:szCs w:val="28"/>
        </w:rPr>
      </w:pPr>
      <w:r w:rsidRPr="00F74B5C">
        <w:rPr>
          <w:sz w:val="28"/>
          <w:szCs w:val="28"/>
        </w:rPr>
        <w:t>«Дача письменных разъяснений</w:t>
      </w:r>
    </w:p>
    <w:p w:rsidR="00252D4E" w:rsidRPr="00F74B5C" w:rsidRDefault="00252D4E" w:rsidP="00E842C4">
      <w:pPr>
        <w:autoSpaceDE w:val="0"/>
        <w:autoSpaceDN w:val="0"/>
        <w:adjustRightInd w:val="0"/>
        <w:jc w:val="right"/>
        <w:rPr>
          <w:sz w:val="28"/>
          <w:szCs w:val="28"/>
        </w:rPr>
      </w:pPr>
      <w:r w:rsidRPr="00F74B5C">
        <w:rPr>
          <w:sz w:val="28"/>
          <w:szCs w:val="28"/>
        </w:rPr>
        <w:t>налогоплательщикам и налоговым агентам</w:t>
      </w:r>
    </w:p>
    <w:p w:rsidR="00252D4E" w:rsidRPr="00F74B5C" w:rsidRDefault="00252D4E" w:rsidP="00E842C4">
      <w:pPr>
        <w:autoSpaceDE w:val="0"/>
        <w:autoSpaceDN w:val="0"/>
        <w:adjustRightInd w:val="0"/>
        <w:jc w:val="right"/>
        <w:rPr>
          <w:sz w:val="28"/>
          <w:szCs w:val="28"/>
        </w:rPr>
      </w:pPr>
      <w:r w:rsidRPr="00F74B5C">
        <w:rPr>
          <w:sz w:val="28"/>
          <w:szCs w:val="28"/>
        </w:rPr>
        <w:t>по вопросам применения нормативных</w:t>
      </w:r>
    </w:p>
    <w:p w:rsidR="00252D4E" w:rsidRPr="00F74B5C" w:rsidRDefault="00252D4E" w:rsidP="00E842C4">
      <w:pPr>
        <w:autoSpaceDE w:val="0"/>
        <w:autoSpaceDN w:val="0"/>
        <w:adjustRightInd w:val="0"/>
        <w:jc w:val="right"/>
        <w:rPr>
          <w:sz w:val="28"/>
          <w:szCs w:val="28"/>
        </w:rPr>
      </w:pPr>
      <w:r w:rsidRPr="00F74B5C">
        <w:rPr>
          <w:sz w:val="28"/>
          <w:szCs w:val="28"/>
        </w:rPr>
        <w:t>правовых актов Стародеревянковского</w:t>
      </w:r>
    </w:p>
    <w:p w:rsidR="00252D4E" w:rsidRPr="00F74B5C" w:rsidRDefault="00252D4E" w:rsidP="00E842C4">
      <w:pPr>
        <w:autoSpaceDE w:val="0"/>
        <w:autoSpaceDN w:val="0"/>
        <w:adjustRightInd w:val="0"/>
        <w:jc w:val="right"/>
        <w:rPr>
          <w:sz w:val="28"/>
          <w:szCs w:val="28"/>
        </w:rPr>
      </w:pPr>
      <w:r w:rsidRPr="00F74B5C">
        <w:rPr>
          <w:sz w:val="28"/>
          <w:szCs w:val="28"/>
        </w:rPr>
        <w:t>сельского поселения Каневского района</w:t>
      </w:r>
    </w:p>
    <w:p w:rsidR="00252D4E" w:rsidRPr="00F74B5C" w:rsidRDefault="00252D4E" w:rsidP="00E842C4">
      <w:pPr>
        <w:autoSpaceDE w:val="0"/>
        <w:autoSpaceDN w:val="0"/>
        <w:adjustRightInd w:val="0"/>
        <w:jc w:val="right"/>
        <w:rPr>
          <w:sz w:val="28"/>
          <w:szCs w:val="28"/>
        </w:rPr>
      </w:pPr>
      <w:r w:rsidRPr="00F74B5C">
        <w:rPr>
          <w:sz w:val="28"/>
          <w:szCs w:val="28"/>
        </w:rPr>
        <w:t>о местных налогах и сборах»</w:t>
      </w:r>
    </w:p>
    <w:p w:rsidR="00252D4E" w:rsidRPr="0038484A" w:rsidRDefault="00252D4E" w:rsidP="00E842C4">
      <w:pPr>
        <w:autoSpaceDE w:val="0"/>
        <w:autoSpaceDN w:val="0"/>
        <w:adjustRightInd w:val="0"/>
        <w:ind w:firstLine="540"/>
        <w:jc w:val="both"/>
        <w:rPr>
          <w:sz w:val="28"/>
          <w:szCs w:val="28"/>
        </w:rPr>
      </w:pPr>
    </w:p>
    <w:p w:rsidR="00252D4E" w:rsidRDefault="00252D4E" w:rsidP="00E842C4">
      <w:pPr>
        <w:pStyle w:val="unformattext"/>
        <w:spacing w:before="0" w:beforeAutospacing="0" w:after="0" w:afterAutospacing="0"/>
        <w:jc w:val="right"/>
      </w:pPr>
    </w:p>
    <w:p w:rsidR="00252D4E" w:rsidRDefault="00252D4E" w:rsidP="00E842C4">
      <w:pPr>
        <w:pStyle w:val="unformattext"/>
        <w:spacing w:before="0" w:beforeAutospacing="0" w:after="0" w:afterAutospacing="0"/>
        <w:jc w:val="right"/>
      </w:pPr>
      <w:r>
        <w:t xml:space="preserve">                    Наименование заявителя </w:t>
      </w:r>
    </w:p>
    <w:p w:rsidR="00252D4E" w:rsidRDefault="00252D4E" w:rsidP="00E842C4">
      <w:pPr>
        <w:pStyle w:val="unformattext"/>
        <w:spacing w:before="0" w:beforeAutospacing="0" w:after="0" w:afterAutospacing="0"/>
        <w:jc w:val="right"/>
      </w:pPr>
      <w:r>
        <w:t>                                                  (Ф.И.О. физического лица,</w:t>
      </w:r>
    </w:p>
    <w:p w:rsidR="00252D4E" w:rsidRDefault="00252D4E" w:rsidP="00E842C4">
      <w:pPr>
        <w:pStyle w:val="unformattext"/>
        <w:spacing w:before="0" w:beforeAutospacing="0" w:after="0" w:afterAutospacing="0"/>
        <w:jc w:val="right"/>
      </w:pPr>
      <w:r>
        <w:t xml:space="preserve">                                                     Ф.И.О. индивидуального </w:t>
      </w:r>
    </w:p>
    <w:p w:rsidR="00252D4E" w:rsidRDefault="00252D4E" w:rsidP="00E842C4">
      <w:pPr>
        <w:pStyle w:val="unformattext"/>
        <w:spacing w:before="0" w:beforeAutospacing="0" w:after="0" w:afterAutospacing="0"/>
        <w:jc w:val="right"/>
      </w:pPr>
      <w:r>
        <w:t xml:space="preserve">                                              предпринимателя, наименование </w:t>
      </w:r>
    </w:p>
    <w:p w:rsidR="00252D4E" w:rsidRDefault="00252D4E" w:rsidP="00E842C4">
      <w:pPr>
        <w:pStyle w:val="unformattext"/>
        <w:spacing w:before="0" w:beforeAutospacing="0" w:after="0" w:afterAutospacing="0"/>
        <w:jc w:val="right"/>
      </w:pPr>
      <w:r>
        <w:t>                                                         юридического лица)</w:t>
      </w:r>
    </w:p>
    <w:p w:rsidR="00252D4E" w:rsidRDefault="00252D4E" w:rsidP="00E842C4">
      <w:pPr>
        <w:pStyle w:val="unformattext"/>
        <w:spacing w:before="0" w:beforeAutospacing="0" w:after="0" w:afterAutospacing="0"/>
        <w:jc w:val="right"/>
      </w:pPr>
      <w:r>
        <w:t xml:space="preserve">                                                             Почтовый адрес </w:t>
      </w:r>
    </w:p>
    <w:p w:rsidR="00252D4E" w:rsidRPr="0038484A" w:rsidRDefault="00252D4E" w:rsidP="00E842C4">
      <w:pPr>
        <w:autoSpaceDE w:val="0"/>
        <w:autoSpaceDN w:val="0"/>
        <w:adjustRightInd w:val="0"/>
        <w:ind w:firstLine="540"/>
        <w:jc w:val="both"/>
        <w:rPr>
          <w:sz w:val="28"/>
          <w:szCs w:val="28"/>
        </w:rPr>
      </w:pPr>
    </w:p>
    <w:p w:rsidR="00252D4E" w:rsidRPr="0038484A" w:rsidRDefault="00252D4E" w:rsidP="00E842C4">
      <w:pPr>
        <w:autoSpaceDE w:val="0"/>
        <w:autoSpaceDN w:val="0"/>
        <w:adjustRightInd w:val="0"/>
        <w:ind w:firstLine="540"/>
        <w:jc w:val="both"/>
        <w:rPr>
          <w:sz w:val="28"/>
          <w:szCs w:val="28"/>
        </w:rPr>
      </w:pPr>
    </w:p>
    <w:p w:rsidR="00252D4E" w:rsidRPr="0038484A" w:rsidRDefault="00252D4E" w:rsidP="00E842C4">
      <w:pPr>
        <w:autoSpaceDE w:val="0"/>
        <w:autoSpaceDN w:val="0"/>
        <w:adjustRightInd w:val="0"/>
        <w:jc w:val="center"/>
        <w:outlineLvl w:val="0"/>
        <w:rPr>
          <w:b/>
          <w:bCs/>
        </w:rPr>
      </w:pPr>
      <w:r w:rsidRPr="0038484A">
        <w:rPr>
          <w:b/>
          <w:bCs/>
        </w:rPr>
        <w:t>УВЕДОМЛЕНИЕ</w:t>
      </w:r>
    </w:p>
    <w:p w:rsidR="00252D4E" w:rsidRPr="0038484A" w:rsidRDefault="00252D4E" w:rsidP="00E842C4">
      <w:pPr>
        <w:autoSpaceDE w:val="0"/>
        <w:autoSpaceDN w:val="0"/>
        <w:adjustRightInd w:val="0"/>
        <w:jc w:val="center"/>
        <w:outlineLvl w:val="0"/>
      </w:pPr>
      <w:r w:rsidRPr="0038484A">
        <w:t xml:space="preserve">об отказе в предоставлении муниципальной услуги «Дача письменных разъяснений налогоплательщикам и налоговым агентам по вопросам применения нормативных правовых актов </w:t>
      </w:r>
      <w:r>
        <w:t>Стародеревянковского сельского поселения Каневского района</w:t>
      </w:r>
      <w:r w:rsidRPr="0038484A">
        <w:t xml:space="preserve"> о местных налогах и сборах</w:t>
      </w:r>
    </w:p>
    <w:p w:rsidR="00252D4E" w:rsidRPr="0038484A" w:rsidRDefault="00252D4E" w:rsidP="00E842C4">
      <w:pPr>
        <w:autoSpaceDE w:val="0"/>
        <w:autoSpaceDN w:val="0"/>
        <w:adjustRightInd w:val="0"/>
        <w:jc w:val="center"/>
        <w:outlineLvl w:val="0"/>
      </w:pPr>
    </w:p>
    <w:p w:rsidR="00252D4E" w:rsidRPr="0038484A" w:rsidRDefault="00252D4E" w:rsidP="00E842C4">
      <w:pPr>
        <w:autoSpaceDE w:val="0"/>
        <w:autoSpaceDN w:val="0"/>
        <w:adjustRightInd w:val="0"/>
        <w:jc w:val="center"/>
        <w:outlineLvl w:val="0"/>
      </w:pPr>
    </w:p>
    <w:p w:rsidR="00252D4E" w:rsidRPr="0038484A" w:rsidRDefault="00252D4E" w:rsidP="00E842C4">
      <w:pPr>
        <w:autoSpaceDE w:val="0"/>
        <w:autoSpaceDN w:val="0"/>
        <w:adjustRightInd w:val="0"/>
        <w:jc w:val="both"/>
        <w:outlineLvl w:val="0"/>
      </w:pPr>
      <w:r w:rsidRPr="0038484A">
        <w:t>«____» _________ 20__ г.                                                                                                 № _______</w:t>
      </w:r>
    </w:p>
    <w:p w:rsidR="00252D4E" w:rsidRPr="0038484A" w:rsidRDefault="00252D4E" w:rsidP="00E842C4">
      <w:pPr>
        <w:autoSpaceDE w:val="0"/>
        <w:autoSpaceDN w:val="0"/>
        <w:adjustRightInd w:val="0"/>
        <w:jc w:val="both"/>
        <w:outlineLvl w:val="0"/>
      </w:pPr>
    </w:p>
    <w:p w:rsidR="00252D4E" w:rsidRDefault="00252D4E" w:rsidP="00E842C4">
      <w:pPr>
        <w:pStyle w:val="unformattext"/>
        <w:ind w:firstLine="708"/>
        <w:jc w:val="both"/>
      </w:pPr>
      <w:r>
        <w:t xml:space="preserve">Управление финансов Администрации </w:t>
      </w:r>
      <w:bookmarkStart w:id="20" w:name="_GoBack"/>
      <w:bookmarkEnd w:id="20"/>
      <w:r>
        <w:t>Стародеревянковского сельского поселения Каневского района, рассмотрев Ваше  заявление от «____» ____________ 20___ г., приняло решение об отказе в предоставлении муниципальной услуги по следующим основаниям:</w:t>
      </w:r>
    </w:p>
    <w:p w:rsidR="00252D4E" w:rsidRDefault="00252D4E" w:rsidP="00E842C4">
      <w:pPr>
        <w:pStyle w:val="unformattext"/>
        <w:jc w:val="both"/>
      </w:pPr>
      <w:r>
        <w:t>________________________________________________________________________________</w:t>
      </w:r>
    </w:p>
    <w:p w:rsidR="00252D4E" w:rsidRDefault="00252D4E" w:rsidP="00E842C4">
      <w:pPr>
        <w:pStyle w:val="unformattext"/>
        <w:jc w:val="both"/>
      </w:pPr>
      <w:r>
        <w:t>________________________________________________________________________________</w:t>
      </w:r>
    </w:p>
    <w:p w:rsidR="00252D4E" w:rsidRDefault="00252D4E" w:rsidP="00E842C4">
      <w:pPr>
        <w:pStyle w:val="unformattext"/>
        <w:jc w:val="both"/>
      </w:pPr>
      <w:r>
        <w:t>________________________________________________________________________________</w:t>
      </w:r>
    </w:p>
    <w:p w:rsidR="00252D4E" w:rsidRPr="0038484A" w:rsidRDefault="00252D4E" w:rsidP="00E842C4">
      <w:pPr>
        <w:autoSpaceDE w:val="0"/>
        <w:autoSpaceDN w:val="0"/>
        <w:adjustRightInd w:val="0"/>
        <w:jc w:val="both"/>
        <w:outlineLvl w:val="0"/>
        <w:rPr>
          <w:sz w:val="28"/>
          <w:szCs w:val="28"/>
        </w:rPr>
      </w:pPr>
      <w:r w:rsidRPr="0038484A">
        <w:rPr>
          <w:sz w:val="28"/>
          <w:szCs w:val="28"/>
        </w:rPr>
        <w:t>____________________________________________________________________</w:t>
      </w:r>
    </w:p>
    <w:p w:rsidR="00252D4E" w:rsidRPr="0038484A" w:rsidRDefault="00252D4E" w:rsidP="00E842C4">
      <w:pPr>
        <w:autoSpaceDE w:val="0"/>
        <w:autoSpaceDN w:val="0"/>
        <w:adjustRightInd w:val="0"/>
        <w:jc w:val="center"/>
        <w:outlineLvl w:val="0"/>
      </w:pPr>
      <w:r w:rsidRPr="0038484A">
        <w:t>(указываются основания отказа в предоставлении муниципальной услуги)</w:t>
      </w:r>
    </w:p>
    <w:p w:rsidR="00252D4E" w:rsidRPr="0038484A" w:rsidRDefault="00252D4E" w:rsidP="00E842C4">
      <w:pPr>
        <w:autoSpaceDE w:val="0"/>
        <w:autoSpaceDN w:val="0"/>
        <w:adjustRightInd w:val="0"/>
        <w:ind w:firstLine="540"/>
        <w:jc w:val="both"/>
        <w:rPr>
          <w:sz w:val="28"/>
          <w:szCs w:val="28"/>
        </w:rPr>
      </w:pPr>
    </w:p>
    <w:p w:rsidR="00252D4E" w:rsidRPr="0038484A" w:rsidRDefault="00252D4E" w:rsidP="00E842C4">
      <w:pPr>
        <w:autoSpaceDE w:val="0"/>
        <w:autoSpaceDN w:val="0"/>
        <w:adjustRightInd w:val="0"/>
        <w:ind w:firstLine="540"/>
        <w:jc w:val="both"/>
        <w:rPr>
          <w:sz w:val="28"/>
          <w:szCs w:val="28"/>
        </w:rPr>
      </w:pPr>
    </w:p>
    <w:p w:rsidR="00252D4E" w:rsidRPr="00245E80" w:rsidRDefault="00252D4E" w:rsidP="00E842C4">
      <w:pPr>
        <w:autoSpaceDE w:val="0"/>
        <w:autoSpaceDN w:val="0"/>
        <w:adjustRightInd w:val="0"/>
        <w:jc w:val="both"/>
        <w:outlineLvl w:val="0"/>
        <w:rPr>
          <w:sz w:val="28"/>
          <w:szCs w:val="28"/>
        </w:rPr>
      </w:pPr>
      <w:r>
        <w:rPr>
          <w:sz w:val="28"/>
          <w:szCs w:val="28"/>
        </w:rPr>
        <w:t>______________</w:t>
      </w:r>
      <w:r w:rsidRPr="00245E80">
        <w:rPr>
          <w:sz w:val="28"/>
          <w:szCs w:val="28"/>
        </w:rPr>
        <w:t xml:space="preserve"> </w:t>
      </w:r>
      <w:r>
        <w:rPr>
          <w:sz w:val="28"/>
          <w:szCs w:val="28"/>
        </w:rPr>
        <w:t xml:space="preserve">       </w:t>
      </w:r>
      <w:r w:rsidRPr="00245E80">
        <w:rPr>
          <w:sz w:val="28"/>
          <w:szCs w:val="28"/>
        </w:rPr>
        <w:t xml:space="preserve"> ________________     </w:t>
      </w:r>
      <w:r>
        <w:rPr>
          <w:sz w:val="28"/>
          <w:szCs w:val="28"/>
        </w:rPr>
        <w:t xml:space="preserve">    </w:t>
      </w:r>
      <w:r w:rsidRPr="00245E80">
        <w:rPr>
          <w:sz w:val="28"/>
          <w:szCs w:val="28"/>
        </w:rPr>
        <w:t>_____________________________</w:t>
      </w:r>
    </w:p>
    <w:p w:rsidR="00252D4E" w:rsidRPr="00092280" w:rsidRDefault="00252D4E" w:rsidP="00E842C4">
      <w:pPr>
        <w:autoSpaceDE w:val="0"/>
        <w:autoSpaceDN w:val="0"/>
        <w:adjustRightInd w:val="0"/>
        <w:jc w:val="both"/>
        <w:outlineLvl w:val="0"/>
      </w:pPr>
      <w:r>
        <w:t xml:space="preserve">   </w:t>
      </w:r>
      <w:r w:rsidRPr="00092280">
        <w:t xml:space="preserve"> </w:t>
      </w:r>
      <w:r>
        <w:t xml:space="preserve">         </w:t>
      </w:r>
      <w:r w:rsidRPr="00092280">
        <w:t xml:space="preserve">  (должность)                            </w:t>
      </w:r>
      <w:r>
        <w:t xml:space="preserve">         </w:t>
      </w:r>
      <w:r w:rsidRPr="00092280">
        <w:t xml:space="preserve">  (подпись)                            </w:t>
      </w:r>
      <w:r>
        <w:t xml:space="preserve">                  </w:t>
      </w:r>
      <w:r w:rsidRPr="00092280">
        <w:t xml:space="preserve">     (расшифровка)</w:t>
      </w:r>
    </w:p>
    <w:p w:rsidR="00252D4E" w:rsidRDefault="00252D4E" w:rsidP="00E842C4">
      <w:pPr>
        <w:autoSpaceDE w:val="0"/>
        <w:autoSpaceDN w:val="0"/>
        <w:adjustRightInd w:val="0"/>
        <w:jc w:val="right"/>
        <w:outlineLvl w:val="0"/>
        <w:rPr>
          <w:sz w:val="28"/>
          <w:szCs w:val="28"/>
        </w:rPr>
      </w:pPr>
    </w:p>
    <w:p w:rsidR="00252D4E" w:rsidRPr="00392442" w:rsidRDefault="00252D4E" w:rsidP="0008125E">
      <w:pPr>
        <w:autoSpaceDE w:val="0"/>
        <w:rPr>
          <w:rFonts w:ascii="Times New Roman CYR" w:hAnsi="Times New Roman CYR" w:cs="Times New Roman CYR"/>
          <w:color w:val="FF0000"/>
          <w:sz w:val="28"/>
          <w:szCs w:val="28"/>
        </w:rPr>
      </w:pPr>
    </w:p>
    <w:sectPr w:rsidR="00252D4E" w:rsidRPr="00392442" w:rsidSect="00D72AE6">
      <w:pgSz w:w="11909" w:h="16834" w:code="9"/>
      <w:pgMar w:top="993" w:right="567" w:bottom="993" w:left="1701" w:header="227" w:footer="601"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D4E" w:rsidRDefault="00252D4E">
      <w:r>
        <w:separator/>
      </w:r>
    </w:p>
  </w:endnote>
  <w:endnote w:type="continuationSeparator" w:id="0">
    <w:p w:rsidR="00252D4E" w:rsidRDefault="00252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D4E" w:rsidRDefault="00252D4E">
      <w:r>
        <w:separator/>
      </w:r>
    </w:p>
  </w:footnote>
  <w:footnote w:type="continuationSeparator" w:id="0">
    <w:p w:rsidR="00252D4E" w:rsidRDefault="00252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nsid w:val="00000002"/>
    <w:multiLevelType w:val="multilevel"/>
    <w:tmpl w:val="0000000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03C43310"/>
    <w:multiLevelType w:val="multilevel"/>
    <w:tmpl w:val="0000000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5">
    <w:nsid w:val="146F298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6A27A27"/>
    <w:multiLevelType w:val="hybridMultilevel"/>
    <w:tmpl w:val="E34A177C"/>
    <w:lvl w:ilvl="0" w:tplc="190EA5EC">
      <w:start w:val="2"/>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342591C"/>
    <w:multiLevelType w:val="hybridMultilevel"/>
    <w:tmpl w:val="9D8C9F00"/>
    <w:lvl w:ilvl="0" w:tplc="10027B60">
      <w:start w:val="1"/>
      <w:numFmt w:val="decimal"/>
      <w:suff w:val="space"/>
      <w:lvlText w:val="%1."/>
      <w:lvlJc w:val="left"/>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3D139BB"/>
    <w:multiLevelType w:val="hybridMultilevel"/>
    <w:tmpl w:val="D6D2DBDA"/>
    <w:lvl w:ilvl="0" w:tplc="4E4E82A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26606992"/>
    <w:multiLevelType w:val="hybridMultilevel"/>
    <w:tmpl w:val="28861BCA"/>
    <w:lvl w:ilvl="0" w:tplc="10CE23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7F465F1"/>
    <w:multiLevelType w:val="hybridMultilevel"/>
    <w:tmpl w:val="22A0C6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9E9049E"/>
    <w:multiLevelType w:val="hybridMultilevel"/>
    <w:tmpl w:val="76CA7DAE"/>
    <w:lvl w:ilvl="0" w:tplc="035413A2">
      <w:start w:val="1"/>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482273A5"/>
    <w:multiLevelType w:val="hybridMultilevel"/>
    <w:tmpl w:val="D4BE15D4"/>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5">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6DA92FFE"/>
    <w:multiLevelType w:val="hybridMultilevel"/>
    <w:tmpl w:val="7C3A1E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EC83E1F"/>
    <w:multiLevelType w:val="singleLevel"/>
    <w:tmpl w:val="BE9CF980"/>
    <w:lvl w:ilvl="0">
      <w:start w:val="1"/>
      <w:numFmt w:val="bullet"/>
      <w:lvlText w:val="-"/>
      <w:lvlJc w:val="left"/>
      <w:pPr>
        <w:tabs>
          <w:tab w:val="num" w:pos="900"/>
        </w:tabs>
        <w:ind w:left="900" w:hanging="360"/>
      </w:pPr>
      <w:rPr>
        <w:rFonts w:hint="default"/>
      </w:rPr>
    </w:lvl>
  </w:abstractNum>
  <w:abstractNum w:abstractNumId="19">
    <w:nsid w:val="7CA645C7"/>
    <w:multiLevelType w:val="hybridMultilevel"/>
    <w:tmpl w:val="C744F2C4"/>
    <w:lvl w:ilvl="0" w:tplc="302EAB4A">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14"/>
  </w:num>
  <w:num w:numId="3">
    <w:abstractNumId w:val="12"/>
  </w:num>
  <w:num w:numId="4">
    <w:abstractNumId w:val="17"/>
  </w:num>
  <w:num w:numId="5">
    <w:abstractNumId w:val="19"/>
  </w:num>
  <w:num w:numId="6">
    <w:abstractNumId w:val="18"/>
  </w:num>
  <w:num w:numId="7">
    <w:abstractNumId w:val="6"/>
  </w:num>
  <w:num w:numId="8">
    <w:abstractNumId w:val="11"/>
  </w:num>
  <w:num w:numId="9">
    <w:abstractNumId w:val="2"/>
  </w:num>
  <w:num w:numId="10">
    <w:abstractNumId w:val="0"/>
  </w:num>
  <w:num w:numId="11">
    <w:abstractNumId w:val="1"/>
  </w:num>
  <w:num w:numId="12">
    <w:abstractNumId w:val="16"/>
  </w:num>
  <w:num w:numId="13">
    <w:abstractNumId w:val="13"/>
  </w:num>
  <w:num w:numId="14">
    <w:abstractNumId w:val="15"/>
  </w:num>
  <w:num w:numId="15">
    <w:abstractNumId w:val="7"/>
  </w:num>
  <w:num w:numId="16">
    <w:abstractNumId w:val="10"/>
  </w:num>
  <w:num w:numId="17">
    <w:abstractNumId w:val="3"/>
  </w:num>
  <w:num w:numId="18">
    <w:abstractNumId w:val="8"/>
  </w:num>
  <w:num w:numId="19">
    <w:abstractNumId w:val="9"/>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FCE"/>
    <w:rsid w:val="00001389"/>
    <w:rsid w:val="00002FA2"/>
    <w:rsid w:val="00003025"/>
    <w:rsid w:val="00003E22"/>
    <w:rsid w:val="000047AB"/>
    <w:rsid w:val="00004DD9"/>
    <w:rsid w:val="00005068"/>
    <w:rsid w:val="000057D7"/>
    <w:rsid w:val="00005989"/>
    <w:rsid w:val="00005AAB"/>
    <w:rsid w:val="00005CE5"/>
    <w:rsid w:val="00005F01"/>
    <w:rsid w:val="0000778A"/>
    <w:rsid w:val="00007BB0"/>
    <w:rsid w:val="00007DFF"/>
    <w:rsid w:val="0001030E"/>
    <w:rsid w:val="00010EC7"/>
    <w:rsid w:val="00011BF7"/>
    <w:rsid w:val="0001233B"/>
    <w:rsid w:val="0001261C"/>
    <w:rsid w:val="00013275"/>
    <w:rsid w:val="00013934"/>
    <w:rsid w:val="00013C61"/>
    <w:rsid w:val="00014072"/>
    <w:rsid w:val="000149AD"/>
    <w:rsid w:val="0001521F"/>
    <w:rsid w:val="0001598F"/>
    <w:rsid w:val="00015D6D"/>
    <w:rsid w:val="00016424"/>
    <w:rsid w:val="00016949"/>
    <w:rsid w:val="00016CAB"/>
    <w:rsid w:val="0001761A"/>
    <w:rsid w:val="00017CC9"/>
    <w:rsid w:val="00020544"/>
    <w:rsid w:val="00020E58"/>
    <w:rsid w:val="000216E3"/>
    <w:rsid w:val="00021C4A"/>
    <w:rsid w:val="00021E54"/>
    <w:rsid w:val="00023542"/>
    <w:rsid w:val="00023A9C"/>
    <w:rsid w:val="00024243"/>
    <w:rsid w:val="000249C5"/>
    <w:rsid w:val="00024C6F"/>
    <w:rsid w:val="00025212"/>
    <w:rsid w:val="000257E2"/>
    <w:rsid w:val="000259EF"/>
    <w:rsid w:val="00025ADD"/>
    <w:rsid w:val="00025BFA"/>
    <w:rsid w:val="00026524"/>
    <w:rsid w:val="000269CA"/>
    <w:rsid w:val="00026AF1"/>
    <w:rsid w:val="000272D8"/>
    <w:rsid w:val="00027704"/>
    <w:rsid w:val="0003046E"/>
    <w:rsid w:val="00030636"/>
    <w:rsid w:val="00030706"/>
    <w:rsid w:val="00031559"/>
    <w:rsid w:val="00031CD6"/>
    <w:rsid w:val="0003227B"/>
    <w:rsid w:val="000322C3"/>
    <w:rsid w:val="00033602"/>
    <w:rsid w:val="00033DAC"/>
    <w:rsid w:val="000342FF"/>
    <w:rsid w:val="00034304"/>
    <w:rsid w:val="0003448E"/>
    <w:rsid w:val="00034601"/>
    <w:rsid w:val="00034802"/>
    <w:rsid w:val="00034937"/>
    <w:rsid w:val="00035189"/>
    <w:rsid w:val="00035472"/>
    <w:rsid w:val="00036F33"/>
    <w:rsid w:val="00036FAB"/>
    <w:rsid w:val="00037F18"/>
    <w:rsid w:val="000406E3"/>
    <w:rsid w:val="000409B7"/>
    <w:rsid w:val="00040E15"/>
    <w:rsid w:val="00041328"/>
    <w:rsid w:val="000413D0"/>
    <w:rsid w:val="0004152A"/>
    <w:rsid w:val="00041BF0"/>
    <w:rsid w:val="00041F20"/>
    <w:rsid w:val="00041FC9"/>
    <w:rsid w:val="000420CA"/>
    <w:rsid w:val="000423CA"/>
    <w:rsid w:val="00042583"/>
    <w:rsid w:val="000426C3"/>
    <w:rsid w:val="00042A1D"/>
    <w:rsid w:val="00042CEC"/>
    <w:rsid w:val="00043640"/>
    <w:rsid w:val="0004365A"/>
    <w:rsid w:val="0004393D"/>
    <w:rsid w:val="000451A4"/>
    <w:rsid w:val="00045829"/>
    <w:rsid w:val="00046428"/>
    <w:rsid w:val="00046670"/>
    <w:rsid w:val="00046B9D"/>
    <w:rsid w:val="00046F0C"/>
    <w:rsid w:val="000477FD"/>
    <w:rsid w:val="00047C91"/>
    <w:rsid w:val="00047DDE"/>
    <w:rsid w:val="000500C7"/>
    <w:rsid w:val="0005039B"/>
    <w:rsid w:val="00051163"/>
    <w:rsid w:val="00051B5D"/>
    <w:rsid w:val="00051C5C"/>
    <w:rsid w:val="00051DB0"/>
    <w:rsid w:val="00052061"/>
    <w:rsid w:val="00052472"/>
    <w:rsid w:val="000532DC"/>
    <w:rsid w:val="00053603"/>
    <w:rsid w:val="00053797"/>
    <w:rsid w:val="00054141"/>
    <w:rsid w:val="000542CB"/>
    <w:rsid w:val="000549C4"/>
    <w:rsid w:val="000552E2"/>
    <w:rsid w:val="000558A5"/>
    <w:rsid w:val="00055A39"/>
    <w:rsid w:val="00055BE4"/>
    <w:rsid w:val="00055CCC"/>
    <w:rsid w:val="000560DB"/>
    <w:rsid w:val="0005623A"/>
    <w:rsid w:val="00056578"/>
    <w:rsid w:val="0005758D"/>
    <w:rsid w:val="0005784F"/>
    <w:rsid w:val="00057BC6"/>
    <w:rsid w:val="00057C80"/>
    <w:rsid w:val="00057E3F"/>
    <w:rsid w:val="000600F4"/>
    <w:rsid w:val="0006012E"/>
    <w:rsid w:val="0006026F"/>
    <w:rsid w:val="000605F9"/>
    <w:rsid w:val="00060C79"/>
    <w:rsid w:val="00060ECB"/>
    <w:rsid w:val="00060F15"/>
    <w:rsid w:val="00060FCA"/>
    <w:rsid w:val="0006104F"/>
    <w:rsid w:val="00061185"/>
    <w:rsid w:val="000616D4"/>
    <w:rsid w:val="00062564"/>
    <w:rsid w:val="00062E37"/>
    <w:rsid w:val="00063445"/>
    <w:rsid w:val="00064055"/>
    <w:rsid w:val="00064E86"/>
    <w:rsid w:val="00065933"/>
    <w:rsid w:val="00066150"/>
    <w:rsid w:val="000661B5"/>
    <w:rsid w:val="0006695C"/>
    <w:rsid w:val="00066D85"/>
    <w:rsid w:val="00066DFC"/>
    <w:rsid w:val="00067C3E"/>
    <w:rsid w:val="0007018A"/>
    <w:rsid w:val="00070C45"/>
    <w:rsid w:val="00070D53"/>
    <w:rsid w:val="00070F72"/>
    <w:rsid w:val="00070F96"/>
    <w:rsid w:val="00070FC8"/>
    <w:rsid w:val="00071010"/>
    <w:rsid w:val="000727F7"/>
    <w:rsid w:val="000731A5"/>
    <w:rsid w:val="000731BA"/>
    <w:rsid w:val="0007341F"/>
    <w:rsid w:val="0007370C"/>
    <w:rsid w:val="0007393A"/>
    <w:rsid w:val="000749CA"/>
    <w:rsid w:val="00074FB4"/>
    <w:rsid w:val="00075BC2"/>
    <w:rsid w:val="00076D7E"/>
    <w:rsid w:val="00076DB8"/>
    <w:rsid w:val="00076E68"/>
    <w:rsid w:val="00077079"/>
    <w:rsid w:val="0007726E"/>
    <w:rsid w:val="0007778E"/>
    <w:rsid w:val="00077EA3"/>
    <w:rsid w:val="00077ED6"/>
    <w:rsid w:val="0008103F"/>
    <w:rsid w:val="0008125E"/>
    <w:rsid w:val="000824F2"/>
    <w:rsid w:val="000830CD"/>
    <w:rsid w:val="00083A0F"/>
    <w:rsid w:val="00083B66"/>
    <w:rsid w:val="00084871"/>
    <w:rsid w:val="000848C6"/>
    <w:rsid w:val="00084B27"/>
    <w:rsid w:val="00084FD6"/>
    <w:rsid w:val="00085576"/>
    <w:rsid w:val="00085A2B"/>
    <w:rsid w:val="00085EBE"/>
    <w:rsid w:val="0008660D"/>
    <w:rsid w:val="000867A9"/>
    <w:rsid w:val="00086C20"/>
    <w:rsid w:val="00086D86"/>
    <w:rsid w:val="00087082"/>
    <w:rsid w:val="000870BB"/>
    <w:rsid w:val="0008773F"/>
    <w:rsid w:val="00090445"/>
    <w:rsid w:val="0009094E"/>
    <w:rsid w:val="000913E8"/>
    <w:rsid w:val="0009184B"/>
    <w:rsid w:val="00091AB0"/>
    <w:rsid w:val="00091DCF"/>
    <w:rsid w:val="00092280"/>
    <w:rsid w:val="0009281D"/>
    <w:rsid w:val="00092E45"/>
    <w:rsid w:val="000933C7"/>
    <w:rsid w:val="00093BE4"/>
    <w:rsid w:val="00094F7B"/>
    <w:rsid w:val="000956AA"/>
    <w:rsid w:val="00096787"/>
    <w:rsid w:val="00096841"/>
    <w:rsid w:val="00097A47"/>
    <w:rsid w:val="00097FB5"/>
    <w:rsid w:val="000A013B"/>
    <w:rsid w:val="000A0B87"/>
    <w:rsid w:val="000A128F"/>
    <w:rsid w:val="000A1922"/>
    <w:rsid w:val="000A2FD1"/>
    <w:rsid w:val="000A3FC6"/>
    <w:rsid w:val="000B095B"/>
    <w:rsid w:val="000B0B52"/>
    <w:rsid w:val="000B2822"/>
    <w:rsid w:val="000B34F5"/>
    <w:rsid w:val="000B36C3"/>
    <w:rsid w:val="000B3857"/>
    <w:rsid w:val="000B39E7"/>
    <w:rsid w:val="000B41DF"/>
    <w:rsid w:val="000B4508"/>
    <w:rsid w:val="000B483D"/>
    <w:rsid w:val="000B605F"/>
    <w:rsid w:val="000B628B"/>
    <w:rsid w:val="000B6AFD"/>
    <w:rsid w:val="000B6BB1"/>
    <w:rsid w:val="000B6DE1"/>
    <w:rsid w:val="000B7154"/>
    <w:rsid w:val="000B73AD"/>
    <w:rsid w:val="000B7A77"/>
    <w:rsid w:val="000B7B2D"/>
    <w:rsid w:val="000C0A07"/>
    <w:rsid w:val="000C0E1A"/>
    <w:rsid w:val="000C1295"/>
    <w:rsid w:val="000C2817"/>
    <w:rsid w:val="000C3625"/>
    <w:rsid w:val="000C362B"/>
    <w:rsid w:val="000C4410"/>
    <w:rsid w:val="000C45B0"/>
    <w:rsid w:val="000C4A82"/>
    <w:rsid w:val="000C4FCD"/>
    <w:rsid w:val="000C53C5"/>
    <w:rsid w:val="000C6680"/>
    <w:rsid w:val="000C7C31"/>
    <w:rsid w:val="000C7D8D"/>
    <w:rsid w:val="000D057C"/>
    <w:rsid w:val="000D0EB7"/>
    <w:rsid w:val="000D1118"/>
    <w:rsid w:val="000D1425"/>
    <w:rsid w:val="000D1C18"/>
    <w:rsid w:val="000D1D3B"/>
    <w:rsid w:val="000D22E9"/>
    <w:rsid w:val="000D23A5"/>
    <w:rsid w:val="000D29BB"/>
    <w:rsid w:val="000D3096"/>
    <w:rsid w:val="000D3209"/>
    <w:rsid w:val="000D3C0D"/>
    <w:rsid w:val="000D4B64"/>
    <w:rsid w:val="000D5096"/>
    <w:rsid w:val="000D57D1"/>
    <w:rsid w:val="000D58D7"/>
    <w:rsid w:val="000D5C3C"/>
    <w:rsid w:val="000D651F"/>
    <w:rsid w:val="000D6E0D"/>
    <w:rsid w:val="000E08B2"/>
    <w:rsid w:val="000E1187"/>
    <w:rsid w:val="000E22D2"/>
    <w:rsid w:val="000E28A3"/>
    <w:rsid w:val="000E2E9D"/>
    <w:rsid w:val="000E3207"/>
    <w:rsid w:val="000E3210"/>
    <w:rsid w:val="000E36FE"/>
    <w:rsid w:val="000E3B69"/>
    <w:rsid w:val="000E3BCA"/>
    <w:rsid w:val="000E3FE7"/>
    <w:rsid w:val="000E425F"/>
    <w:rsid w:val="000E45D9"/>
    <w:rsid w:val="000E4F5D"/>
    <w:rsid w:val="000E5D79"/>
    <w:rsid w:val="000E6391"/>
    <w:rsid w:val="000E6A7A"/>
    <w:rsid w:val="000E6DF7"/>
    <w:rsid w:val="000F1274"/>
    <w:rsid w:val="000F132D"/>
    <w:rsid w:val="000F165A"/>
    <w:rsid w:val="000F26DF"/>
    <w:rsid w:val="000F29E1"/>
    <w:rsid w:val="000F2AD1"/>
    <w:rsid w:val="000F2C68"/>
    <w:rsid w:val="000F30F1"/>
    <w:rsid w:val="000F325D"/>
    <w:rsid w:val="000F351C"/>
    <w:rsid w:val="000F36D8"/>
    <w:rsid w:val="000F3CF5"/>
    <w:rsid w:val="000F3DDF"/>
    <w:rsid w:val="000F444F"/>
    <w:rsid w:val="000F469D"/>
    <w:rsid w:val="000F48E7"/>
    <w:rsid w:val="000F6277"/>
    <w:rsid w:val="000F64CE"/>
    <w:rsid w:val="000F68B6"/>
    <w:rsid w:val="000F6B2B"/>
    <w:rsid w:val="000F6FEF"/>
    <w:rsid w:val="000F71BD"/>
    <w:rsid w:val="000F71E3"/>
    <w:rsid w:val="000F7BAE"/>
    <w:rsid w:val="000F7C57"/>
    <w:rsid w:val="000F7CF0"/>
    <w:rsid w:val="000F7F2C"/>
    <w:rsid w:val="00100373"/>
    <w:rsid w:val="00100BCC"/>
    <w:rsid w:val="001013B3"/>
    <w:rsid w:val="001018B5"/>
    <w:rsid w:val="0010191C"/>
    <w:rsid w:val="00101A22"/>
    <w:rsid w:val="00101AA7"/>
    <w:rsid w:val="00102B81"/>
    <w:rsid w:val="00102DD6"/>
    <w:rsid w:val="001031E5"/>
    <w:rsid w:val="00103D2B"/>
    <w:rsid w:val="00103D65"/>
    <w:rsid w:val="00104EA3"/>
    <w:rsid w:val="001056E1"/>
    <w:rsid w:val="00105B11"/>
    <w:rsid w:val="00106770"/>
    <w:rsid w:val="00106DAE"/>
    <w:rsid w:val="00107218"/>
    <w:rsid w:val="001075E0"/>
    <w:rsid w:val="00110537"/>
    <w:rsid w:val="0011111C"/>
    <w:rsid w:val="001112D7"/>
    <w:rsid w:val="00111749"/>
    <w:rsid w:val="00111858"/>
    <w:rsid w:val="00111FBF"/>
    <w:rsid w:val="00112796"/>
    <w:rsid w:val="001127BE"/>
    <w:rsid w:val="001127C0"/>
    <w:rsid w:val="001127D3"/>
    <w:rsid w:val="00112A6C"/>
    <w:rsid w:val="00112E5C"/>
    <w:rsid w:val="00112EFC"/>
    <w:rsid w:val="00113D32"/>
    <w:rsid w:val="00114186"/>
    <w:rsid w:val="001143A5"/>
    <w:rsid w:val="001148B4"/>
    <w:rsid w:val="00114CF8"/>
    <w:rsid w:val="00114DDC"/>
    <w:rsid w:val="00115039"/>
    <w:rsid w:val="00115A67"/>
    <w:rsid w:val="00115B16"/>
    <w:rsid w:val="00117A40"/>
    <w:rsid w:val="00117CE5"/>
    <w:rsid w:val="00120262"/>
    <w:rsid w:val="00120F23"/>
    <w:rsid w:val="00121180"/>
    <w:rsid w:val="0012122A"/>
    <w:rsid w:val="001214CD"/>
    <w:rsid w:val="001214DF"/>
    <w:rsid w:val="0012180A"/>
    <w:rsid w:val="00122AEB"/>
    <w:rsid w:val="00122C89"/>
    <w:rsid w:val="001230A0"/>
    <w:rsid w:val="001230AE"/>
    <w:rsid w:val="00123302"/>
    <w:rsid w:val="00123B28"/>
    <w:rsid w:val="001244B9"/>
    <w:rsid w:val="001245BF"/>
    <w:rsid w:val="00124ABF"/>
    <w:rsid w:val="00125359"/>
    <w:rsid w:val="00125BE7"/>
    <w:rsid w:val="00126A7D"/>
    <w:rsid w:val="00126B07"/>
    <w:rsid w:val="00126DEB"/>
    <w:rsid w:val="001273C5"/>
    <w:rsid w:val="001307F1"/>
    <w:rsid w:val="001309E3"/>
    <w:rsid w:val="00130FE3"/>
    <w:rsid w:val="001322A7"/>
    <w:rsid w:val="00132E38"/>
    <w:rsid w:val="001332D0"/>
    <w:rsid w:val="00133973"/>
    <w:rsid w:val="00133D21"/>
    <w:rsid w:val="0013459C"/>
    <w:rsid w:val="00135171"/>
    <w:rsid w:val="00135366"/>
    <w:rsid w:val="00135937"/>
    <w:rsid w:val="00135AC9"/>
    <w:rsid w:val="00135B45"/>
    <w:rsid w:val="00136471"/>
    <w:rsid w:val="001369DE"/>
    <w:rsid w:val="00136BD4"/>
    <w:rsid w:val="001377DB"/>
    <w:rsid w:val="00137EC0"/>
    <w:rsid w:val="0014018F"/>
    <w:rsid w:val="001402CA"/>
    <w:rsid w:val="00140744"/>
    <w:rsid w:val="00140912"/>
    <w:rsid w:val="00140CBA"/>
    <w:rsid w:val="00141217"/>
    <w:rsid w:val="0014174C"/>
    <w:rsid w:val="001432FD"/>
    <w:rsid w:val="00144339"/>
    <w:rsid w:val="0014499D"/>
    <w:rsid w:val="00144D72"/>
    <w:rsid w:val="0014512C"/>
    <w:rsid w:val="00145307"/>
    <w:rsid w:val="00145867"/>
    <w:rsid w:val="00146BC0"/>
    <w:rsid w:val="001472CA"/>
    <w:rsid w:val="001514B6"/>
    <w:rsid w:val="001518BF"/>
    <w:rsid w:val="001518F2"/>
    <w:rsid w:val="001519E2"/>
    <w:rsid w:val="001521BD"/>
    <w:rsid w:val="00152759"/>
    <w:rsid w:val="00152DBA"/>
    <w:rsid w:val="00152E46"/>
    <w:rsid w:val="0015391F"/>
    <w:rsid w:val="00154053"/>
    <w:rsid w:val="0015409B"/>
    <w:rsid w:val="00154CCD"/>
    <w:rsid w:val="00154EE3"/>
    <w:rsid w:val="00154F26"/>
    <w:rsid w:val="00154FC0"/>
    <w:rsid w:val="001552F9"/>
    <w:rsid w:val="00155742"/>
    <w:rsid w:val="001557E8"/>
    <w:rsid w:val="00155BC5"/>
    <w:rsid w:val="00156239"/>
    <w:rsid w:val="00156896"/>
    <w:rsid w:val="00157887"/>
    <w:rsid w:val="001602C6"/>
    <w:rsid w:val="00160354"/>
    <w:rsid w:val="00160476"/>
    <w:rsid w:val="001607C3"/>
    <w:rsid w:val="00160964"/>
    <w:rsid w:val="001609B7"/>
    <w:rsid w:val="00160AE0"/>
    <w:rsid w:val="001613F6"/>
    <w:rsid w:val="00161501"/>
    <w:rsid w:val="0016194C"/>
    <w:rsid w:val="00161AB7"/>
    <w:rsid w:val="00162CDD"/>
    <w:rsid w:val="00162F53"/>
    <w:rsid w:val="00163491"/>
    <w:rsid w:val="00163523"/>
    <w:rsid w:val="0016421B"/>
    <w:rsid w:val="00164410"/>
    <w:rsid w:val="00164CDC"/>
    <w:rsid w:val="00164E2C"/>
    <w:rsid w:val="0016500A"/>
    <w:rsid w:val="001650DF"/>
    <w:rsid w:val="0016537F"/>
    <w:rsid w:val="001658EB"/>
    <w:rsid w:val="00166063"/>
    <w:rsid w:val="00166137"/>
    <w:rsid w:val="001668F4"/>
    <w:rsid w:val="00166CB5"/>
    <w:rsid w:val="00166F34"/>
    <w:rsid w:val="0016739D"/>
    <w:rsid w:val="0016771A"/>
    <w:rsid w:val="001678CD"/>
    <w:rsid w:val="001708FB"/>
    <w:rsid w:val="001715B3"/>
    <w:rsid w:val="0017197C"/>
    <w:rsid w:val="00171B46"/>
    <w:rsid w:val="00171BE1"/>
    <w:rsid w:val="00172385"/>
    <w:rsid w:val="001728DD"/>
    <w:rsid w:val="001728E4"/>
    <w:rsid w:val="00172A3B"/>
    <w:rsid w:val="00172B86"/>
    <w:rsid w:val="00172F78"/>
    <w:rsid w:val="00173293"/>
    <w:rsid w:val="001734EE"/>
    <w:rsid w:val="00173CCE"/>
    <w:rsid w:val="00174E8E"/>
    <w:rsid w:val="00174FF8"/>
    <w:rsid w:val="00175707"/>
    <w:rsid w:val="00176E49"/>
    <w:rsid w:val="001815A6"/>
    <w:rsid w:val="00182B52"/>
    <w:rsid w:val="00182F4B"/>
    <w:rsid w:val="00182FD4"/>
    <w:rsid w:val="001830A5"/>
    <w:rsid w:val="00183298"/>
    <w:rsid w:val="001836C8"/>
    <w:rsid w:val="00183CC0"/>
    <w:rsid w:val="001846B3"/>
    <w:rsid w:val="00184F29"/>
    <w:rsid w:val="00184FF1"/>
    <w:rsid w:val="00185B1E"/>
    <w:rsid w:val="0018678E"/>
    <w:rsid w:val="00186B65"/>
    <w:rsid w:val="00187043"/>
    <w:rsid w:val="001870B3"/>
    <w:rsid w:val="00187424"/>
    <w:rsid w:val="001875AC"/>
    <w:rsid w:val="0018798F"/>
    <w:rsid w:val="00187CCC"/>
    <w:rsid w:val="00187E3D"/>
    <w:rsid w:val="0019059B"/>
    <w:rsid w:val="00190A4D"/>
    <w:rsid w:val="001911B6"/>
    <w:rsid w:val="001914BF"/>
    <w:rsid w:val="00191579"/>
    <w:rsid w:val="00191A89"/>
    <w:rsid w:val="00191D8A"/>
    <w:rsid w:val="00191EDD"/>
    <w:rsid w:val="00192695"/>
    <w:rsid w:val="00192DB4"/>
    <w:rsid w:val="00192F25"/>
    <w:rsid w:val="00193977"/>
    <w:rsid w:val="00193D94"/>
    <w:rsid w:val="001945B9"/>
    <w:rsid w:val="001956E3"/>
    <w:rsid w:val="0019599A"/>
    <w:rsid w:val="00196B0B"/>
    <w:rsid w:val="00196B43"/>
    <w:rsid w:val="00197226"/>
    <w:rsid w:val="001A06AB"/>
    <w:rsid w:val="001A13A3"/>
    <w:rsid w:val="001A2E86"/>
    <w:rsid w:val="001A3809"/>
    <w:rsid w:val="001A39A1"/>
    <w:rsid w:val="001A3A39"/>
    <w:rsid w:val="001A4221"/>
    <w:rsid w:val="001A46A5"/>
    <w:rsid w:val="001A4705"/>
    <w:rsid w:val="001A4FDB"/>
    <w:rsid w:val="001A51DC"/>
    <w:rsid w:val="001A59F4"/>
    <w:rsid w:val="001A5C06"/>
    <w:rsid w:val="001A6A82"/>
    <w:rsid w:val="001A6C69"/>
    <w:rsid w:val="001A6C9F"/>
    <w:rsid w:val="001A780E"/>
    <w:rsid w:val="001B03CA"/>
    <w:rsid w:val="001B102F"/>
    <w:rsid w:val="001B1C57"/>
    <w:rsid w:val="001B216F"/>
    <w:rsid w:val="001B26DB"/>
    <w:rsid w:val="001B2E93"/>
    <w:rsid w:val="001B2EFC"/>
    <w:rsid w:val="001B33CD"/>
    <w:rsid w:val="001B48F1"/>
    <w:rsid w:val="001B493C"/>
    <w:rsid w:val="001B4F79"/>
    <w:rsid w:val="001B5D17"/>
    <w:rsid w:val="001B5E91"/>
    <w:rsid w:val="001B65A6"/>
    <w:rsid w:val="001B6854"/>
    <w:rsid w:val="001B6AF1"/>
    <w:rsid w:val="001B6E64"/>
    <w:rsid w:val="001B711B"/>
    <w:rsid w:val="001B7CE9"/>
    <w:rsid w:val="001C0CDE"/>
    <w:rsid w:val="001C0E5F"/>
    <w:rsid w:val="001C1062"/>
    <w:rsid w:val="001C131A"/>
    <w:rsid w:val="001C1A57"/>
    <w:rsid w:val="001C311F"/>
    <w:rsid w:val="001C35AE"/>
    <w:rsid w:val="001C372C"/>
    <w:rsid w:val="001C386E"/>
    <w:rsid w:val="001C416C"/>
    <w:rsid w:val="001C45B5"/>
    <w:rsid w:val="001C5214"/>
    <w:rsid w:val="001C5736"/>
    <w:rsid w:val="001C61F8"/>
    <w:rsid w:val="001C6589"/>
    <w:rsid w:val="001C6EB1"/>
    <w:rsid w:val="001C7846"/>
    <w:rsid w:val="001C7C59"/>
    <w:rsid w:val="001D0DB4"/>
    <w:rsid w:val="001D11DE"/>
    <w:rsid w:val="001D2314"/>
    <w:rsid w:val="001D27DA"/>
    <w:rsid w:val="001D2E38"/>
    <w:rsid w:val="001D30DF"/>
    <w:rsid w:val="001D36C8"/>
    <w:rsid w:val="001D370E"/>
    <w:rsid w:val="001D3B73"/>
    <w:rsid w:val="001D4374"/>
    <w:rsid w:val="001D4CDA"/>
    <w:rsid w:val="001D5178"/>
    <w:rsid w:val="001D56A5"/>
    <w:rsid w:val="001D56DF"/>
    <w:rsid w:val="001D578C"/>
    <w:rsid w:val="001D78E3"/>
    <w:rsid w:val="001E04F0"/>
    <w:rsid w:val="001E06AB"/>
    <w:rsid w:val="001E122F"/>
    <w:rsid w:val="001E1822"/>
    <w:rsid w:val="001E2B05"/>
    <w:rsid w:val="001E2E66"/>
    <w:rsid w:val="001E2F01"/>
    <w:rsid w:val="001E3415"/>
    <w:rsid w:val="001E3777"/>
    <w:rsid w:val="001E3A74"/>
    <w:rsid w:val="001E3B96"/>
    <w:rsid w:val="001E3E6D"/>
    <w:rsid w:val="001E5228"/>
    <w:rsid w:val="001E59C9"/>
    <w:rsid w:val="001E6187"/>
    <w:rsid w:val="001E7546"/>
    <w:rsid w:val="001E78A3"/>
    <w:rsid w:val="001E7997"/>
    <w:rsid w:val="001E7AAD"/>
    <w:rsid w:val="001F0151"/>
    <w:rsid w:val="001F08F9"/>
    <w:rsid w:val="001F0E19"/>
    <w:rsid w:val="001F1C39"/>
    <w:rsid w:val="001F20B9"/>
    <w:rsid w:val="001F2197"/>
    <w:rsid w:val="001F2E47"/>
    <w:rsid w:val="001F308C"/>
    <w:rsid w:val="001F31E6"/>
    <w:rsid w:val="001F3215"/>
    <w:rsid w:val="001F37A6"/>
    <w:rsid w:val="001F38C4"/>
    <w:rsid w:val="001F3D84"/>
    <w:rsid w:val="001F446E"/>
    <w:rsid w:val="001F47EA"/>
    <w:rsid w:val="001F56B9"/>
    <w:rsid w:val="001F57AE"/>
    <w:rsid w:val="001F5DAB"/>
    <w:rsid w:val="001F6456"/>
    <w:rsid w:val="001F70A8"/>
    <w:rsid w:val="001F745D"/>
    <w:rsid w:val="001F7DE4"/>
    <w:rsid w:val="001F7F3B"/>
    <w:rsid w:val="002002AB"/>
    <w:rsid w:val="00200919"/>
    <w:rsid w:val="00201783"/>
    <w:rsid w:val="00201791"/>
    <w:rsid w:val="00201C74"/>
    <w:rsid w:val="00202B79"/>
    <w:rsid w:val="00203242"/>
    <w:rsid w:val="00203567"/>
    <w:rsid w:val="00204454"/>
    <w:rsid w:val="002048DB"/>
    <w:rsid w:val="00205A49"/>
    <w:rsid w:val="00205A95"/>
    <w:rsid w:val="00207177"/>
    <w:rsid w:val="00207EA6"/>
    <w:rsid w:val="00211AB6"/>
    <w:rsid w:val="00212AEA"/>
    <w:rsid w:val="00212B9C"/>
    <w:rsid w:val="00213D21"/>
    <w:rsid w:val="00214EE2"/>
    <w:rsid w:val="00214F5D"/>
    <w:rsid w:val="00215957"/>
    <w:rsid w:val="00215BFC"/>
    <w:rsid w:val="00215F7A"/>
    <w:rsid w:val="002174AA"/>
    <w:rsid w:val="002178E7"/>
    <w:rsid w:val="00217A4F"/>
    <w:rsid w:val="00217B94"/>
    <w:rsid w:val="00217FCC"/>
    <w:rsid w:val="00220505"/>
    <w:rsid w:val="00221DAD"/>
    <w:rsid w:val="00221E87"/>
    <w:rsid w:val="00222756"/>
    <w:rsid w:val="002227BC"/>
    <w:rsid w:val="00223677"/>
    <w:rsid w:val="00224570"/>
    <w:rsid w:val="00225BC1"/>
    <w:rsid w:val="00225C06"/>
    <w:rsid w:val="002269AE"/>
    <w:rsid w:val="00227162"/>
    <w:rsid w:val="00227455"/>
    <w:rsid w:val="00227AC0"/>
    <w:rsid w:val="0023092C"/>
    <w:rsid w:val="00230F7D"/>
    <w:rsid w:val="00232CA7"/>
    <w:rsid w:val="00232CCE"/>
    <w:rsid w:val="00232E07"/>
    <w:rsid w:val="00233C16"/>
    <w:rsid w:val="00233F0D"/>
    <w:rsid w:val="002340A7"/>
    <w:rsid w:val="00234FAD"/>
    <w:rsid w:val="002365B0"/>
    <w:rsid w:val="0023669E"/>
    <w:rsid w:val="00237127"/>
    <w:rsid w:val="0023721E"/>
    <w:rsid w:val="002376F4"/>
    <w:rsid w:val="00237897"/>
    <w:rsid w:val="00237C31"/>
    <w:rsid w:val="002400B5"/>
    <w:rsid w:val="0024023D"/>
    <w:rsid w:val="00240542"/>
    <w:rsid w:val="00240BED"/>
    <w:rsid w:val="002422A4"/>
    <w:rsid w:val="00242DDB"/>
    <w:rsid w:val="00242FF0"/>
    <w:rsid w:val="002432AB"/>
    <w:rsid w:val="0024389B"/>
    <w:rsid w:val="002439F2"/>
    <w:rsid w:val="002441BD"/>
    <w:rsid w:val="0024433A"/>
    <w:rsid w:val="00244866"/>
    <w:rsid w:val="00245570"/>
    <w:rsid w:val="00245E80"/>
    <w:rsid w:val="00246D0F"/>
    <w:rsid w:val="00246DD9"/>
    <w:rsid w:val="002501A9"/>
    <w:rsid w:val="00250722"/>
    <w:rsid w:val="00250B38"/>
    <w:rsid w:val="0025120E"/>
    <w:rsid w:val="0025175B"/>
    <w:rsid w:val="002517F7"/>
    <w:rsid w:val="00251924"/>
    <w:rsid w:val="00251F78"/>
    <w:rsid w:val="00252B69"/>
    <w:rsid w:val="00252D4E"/>
    <w:rsid w:val="00252F46"/>
    <w:rsid w:val="00253486"/>
    <w:rsid w:val="0025371B"/>
    <w:rsid w:val="00253DC4"/>
    <w:rsid w:val="002541EE"/>
    <w:rsid w:val="0025469C"/>
    <w:rsid w:val="0025477D"/>
    <w:rsid w:val="0025568B"/>
    <w:rsid w:val="00255A18"/>
    <w:rsid w:val="00255F69"/>
    <w:rsid w:val="00256417"/>
    <w:rsid w:val="00256E42"/>
    <w:rsid w:val="00256F2F"/>
    <w:rsid w:val="00256F79"/>
    <w:rsid w:val="00257E9C"/>
    <w:rsid w:val="00257FAE"/>
    <w:rsid w:val="00260C49"/>
    <w:rsid w:val="00260D9E"/>
    <w:rsid w:val="00260DF4"/>
    <w:rsid w:val="00260E99"/>
    <w:rsid w:val="002618E7"/>
    <w:rsid w:val="00263E2A"/>
    <w:rsid w:val="002647AA"/>
    <w:rsid w:val="00264A2D"/>
    <w:rsid w:val="00265261"/>
    <w:rsid w:val="00265B47"/>
    <w:rsid w:val="00266517"/>
    <w:rsid w:val="002668AA"/>
    <w:rsid w:val="00266944"/>
    <w:rsid w:val="002669C5"/>
    <w:rsid w:val="00266CEB"/>
    <w:rsid w:val="00266D81"/>
    <w:rsid w:val="00266F20"/>
    <w:rsid w:val="00266FE0"/>
    <w:rsid w:val="00267651"/>
    <w:rsid w:val="002703B2"/>
    <w:rsid w:val="002704D2"/>
    <w:rsid w:val="00270987"/>
    <w:rsid w:val="00270D90"/>
    <w:rsid w:val="0027108D"/>
    <w:rsid w:val="002715DC"/>
    <w:rsid w:val="00271DDA"/>
    <w:rsid w:val="0027251B"/>
    <w:rsid w:val="0027268D"/>
    <w:rsid w:val="00272B45"/>
    <w:rsid w:val="00272F79"/>
    <w:rsid w:val="002736B3"/>
    <w:rsid w:val="00273A7E"/>
    <w:rsid w:val="00273D65"/>
    <w:rsid w:val="002765E0"/>
    <w:rsid w:val="0027703F"/>
    <w:rsid w:val="002771D7"/>
    <w:rsid w:val="00277536"/>
    <w:rsid w:val="0027765B"/>
    <w:rsid w:val="002776D5"/>
    <w:rsid w:val="00277798"/>
    <w:rsid w:val="00280A5E"/>
    <w:rsid w:val="00280ACB"/>
    <w:rsid w:val="00281072"/>
    <w:rsid w:val="0028224D"/>
    <w:rsid w:val="00282D1E"/>
    <w:rsid w:val="002833F1"/>
    <w:rsid w:val="00283AF4"/>
    <w:rsid w:val="00284D63"/>
    <w:rsid w:val="0028513D"/>
    <w:rsid w:val="002860D1"/>
    <w:rsid w:val="00286B41"/>
    <w:rsid w:val="0029043B"/>
    <w:rsid w:val="002905E1"/>
    <w:rsid w:val="002905FE"/>
    <w:rsid w:val="002909A0"/>
    <w:rsid w:val="002915E1"/>
    <w:rsid w:val="00291CCD"/>
    <w:rsid w:val="00292221"/>
    <w:rsid w:val="0029288B"/>
    <w:rsid w:val="00293439"/>
    <w:rsid w:val="00293662"/>
    <w:rsid w:val="002937A0"/>
    <w:rsid w:val="0029388F"/>
    <w:rsid w:val="00294350"/>
    <w:rsid w:val="00294424"/>
    <w:rsid w:val="00294626"/>
    <w:rsid w:val="00294763"/>
    <w:rsid w:val="00294A3C"/>
    <w:rsid w:val="00294FCE"/>
    <w:rsid w:val="0029528A"/>
    <w:rsid w:val="002953E5"/>
    <w:rsid w:val="002955FB"/>
    <w:rsid w:val="0029642C"/>
    <w:rsid w:val="00296AE5"/>
    <w:rsid w:val="002978EE"/>
    <w:rsid w:val="00297BA0"/>
    <w:rsid w:val="00297EB2"/>
    <w:rsid w:val="002A02F4"/>
    <w:rsid w:val="002A0E4D"/>
    <w:rsid w:val="002A1072"/>
    <w:rsid w:val="002A1183"/>
    <w:rsid w:val="002A1260"/>
    <w:rsid w:val="002A15CA"/>
    <w:rsid w:val="002A166F"/>
    <w:rsid w:val="002A1E64"/>
    <w:rsid w:val="002A2004"/>
    <w:rsid w:val="002A21E6"/>
    <w:rsid w:val="002A287D"/>
    <w:rsid w:val="002A2B13"/>
    <w:rsid w:val="002A3040"/>
    <w:rsid w:val="002A3196"/>
    <w:rsid w:val="002A3303"/>
    <w:rsid w:val="002A33CF"/>
    <w:rsid w:val="002A4565"/>
    <w:rsid w:val="002A4A59"/>
    <w:rsid w:val="002A4D5B"/>
    <w:rsid w:val="002A511D"/>
    <w:rsid w:val="002A5694"/>
    <w:rsid w:val="002A5EC3"/>
    <w:rsid w:val="002A63E5"/>
    <w:rsid w:val="002A65A3"/>
    <w:rsid w:val="002A66F6"/>
    <w:rsid w:val="002A6976"/>
    <w:rsid w:val="002A698A"/>
    <w:rsid w:val="002A69F9"/>
    <w:rsid w:val="002A6DB7"/>
    <w:rsid w:val="002A742B"/>
    <w:rsid w:val="002A7895"/>
    <w:rsid w:val="002B052B"/>
    <w:rsid w:val="002B0AB7"/>
    <w:rsid w:val="002B0B1A"/>
    <w:rsid w:val="002B1828"/>
    <w:rsid w:val="002B18FC"/>
    <w:rsid w:val="002B1F74"/>
    <w:rsid w:val="002B3540"/>
    <w:rsid w:val="002B46AD"/>
    <w:rsid w:val="002B4D70"/>
    <w:rsid w:val="002B5505"/>
    <w:rsid w:val="002B7B7D"/>
    <w:rsid w:val="002B7B89"/>
    <w:rsid w:val="002C05DC"/>
    <w:rsid w:val="002C0D1A"/>
    <w:rsid w:val="002C0F60"/>
    <w:rsid w:val="002C14DF"/>
    <w:rsid w:val="002C1AFB"/>
    <w:rsid w:val="002C2612"/>
    <w:rsid w:val="002C3BF8"/>
    <w:rsid w:val="002C4C95"/>
    <w:rsid w:val="002C4E83"/>
    <w:rsid w:val="002C5387"/>
    <w:rsid w:val="002C5394"/>
    <w:rsid w:val="002C5865"/>
    <w:rsid w:val="002C58EB"/>
    <w:rsid w:val="002C5B07"/>
    <w:rsid w:val="002C61EA"/>
    <w:rsid w:val="002C61F6"/>
    <w:rsid w:val="002C61FC"/>
    <w:rsid w:val="002C68B5"/>
    <w:rsid w:val="002D0437"/>
    <w:rsid w:val="002D0CC3"/>
    <w:rsid w:val="002D0DEF"/>
    <w:rsid w:val="002D0E0F"/>
    <w:rsid w:val="002D0F3C"/>
    <w:rsid w:val="002D14E7"/>
    <w:rsid w:val="002D1C1B"/>
    <w:rsid w:val="002D33D9"/>
    <w:rsid w:val="002D362E"/>
    <w:rsid w:val="002D3E48"/>
    <w:rsid w:val="002D41DA"/>
    <w:rsid w:val="002D424C"/>
    <w:rsid w:val="002D4763"/>
    <w:rsid w:val="002D4FE9"/>
    <w:rsid w:val="002D5336"/>
    <w:rsid w:val="002D53D6"/>
    <w:rsid w:val="002D5916"/>
    <w:rsid w:val="002D5F3F"/>
    <w:rsid w:val="002D6988"/>
    <w:rsid w:val="002D6F45"/>
    <w:rsid w:val="002D7860"/>
    <w:rsid w:val="002D7E5B"/>
    <w:rsid w:val="002E04BD"/>
    <w:rsid w:val="002E0882"/>
    <w:rsid w:val="002E0D32"/>
    <w:rsid w:val="002E0D57"/>
    <w:rsid w:val="002E0E15"/>
    <w:rsid w:val="002E1756"/>
    <w:rsid w:val="002E2824"/>
    <w:rsid w:val="002E2BEA"/>
    <w:rsid w:val="002E2C1E"/>
    <w:rsid w:val="002E3383"/>
    <w:rsid w:val="002E460B"/>
    <w:rsid w:val="002E6D02"/>
    <w:rsid w:val="002E7157"/>
    <w:rsid w:val="002F0613"/>
    <w:rsid w:val="002F1435"/>
    <w:rsid w:val="002F1FC3"/>
    <w:rsid w:val="002F3F6A"/>
    <w:rsid w:val="002F4118"/>
    <w:rsid w:val="002F439C"/>
    <w:rsid w:val="002F4662"/>
    <w:rsid w:val="002F4D11"/>
    <w:rsid w:val="002F5140"/>
    <w:rsid w:val="002F54BF"/>
    <w:rsid w:val="002F565E"/>
    <w:rsid w:val="002F61E0"/>
    <w:rsid w:val="002F715E"/>
    <w:rsid w:val="002F720A"/>
    <w:rsid w:val="002F73E9"/>
    <w:rsid w:val="002F7428"/>
    <w:rsid w:val="002F76D6"/>
    <w:rsid w:val="002F77B7"/>
    <w:rsid w:val="002F7D59"/>
    <w:rsid w:val="002F7DB2"/>
    <w:rsid w:val="0030086F"/>
    <w:rsid w:val="00301546"/>
    <w:rsid w:val="003018F4"/>
    <w:rsid w:val="00301B06"/>
    <w:rsid w:val="00301E50"/>
    <w:rsid w:val="00302373"/>
    <w:rsid w:val="00302513"/>
    <w:rsid w:val="00302BAB"/>
    <w:rsid w:val="00303426"/>
    <w:rsid w:val="0030384A"/>
    <w:rsid w:val="00304C0B"/>
    <w:rsid w:val="0030532A"/>
    <w:rsid w:val="003055B6"/>
    <w:rsid w:val="003056F4"/>
    <w:rsid w:val="0030642D"/>
    <w:rsid w:val="00306766"/>
    <w:rsid w:val="00306C47"/>
    <w:rsid w:val="00306FEC"/>
    <w:rsid w:val="003072A3"/>
    <w:rsid w:val="003076C4"/>
    <w:rsid w:val="00307981"/>
    <w:rsid w:val="003101C4"/>
    <w:rsid w:val="003105B6"/>
    <w:rsid w:val="00311044"/>
    <w:rsid w:val="0031121A"/>
    <w:rsid w:val="003114ED"/>
    <w:rsid w:val="00311C88"/>
    <w:rsid w:val="00311E9F"/>
    <w:rsid w:val="003125DD"/>
    <w:rsid w:val="0031272E"/>
    <w:rsid w:val="00312A47"/>
    <w:rsid w:val="00313184"/>
    <w:rsid w:val="00313310"/>
    <w:rsid w:val="003136FB"/>
    <w:rsid w:val="00313974"/>
    <w:rsid w:val="0031397C"/>
    <w:rsid w:val="00314459"/>
    <w:rsid w:val="00315A75"/>
    <w:rsid w:val="00315B87"/>
    <w:rsid w:val="0031629A"/>
    <w:rsid w:val="00316347"/>
    <w:rsid w:val="0031692C"/>
    <w:rsid w:val="003202DB"/>
    <w:rsid w:val="003204B8"/>
    <w:rsid w:val="003204DF"/>
    <w:rsid w:val="00320884"/>
    <w:rsid w:val="00320980"/>
    <w:rsid w:val="00321696"/>
    <w:rsid w:val="00321B58"/>
    <w:rsid w:val="00322D75"/>
    <w:rsid w:val="003232EC"/>
    <w:rsid w:val="003233E4"/>
    <w:rsid w:val="003235D9"/>
    <w:rsid w:val="003235F0"/>
    <w:rsid w:val="00323B57"/>
    <w:rsid w:val="00323F9A"/>
    <w:rsid w:val="003249F9"/>
    <w:rsid w:val="00324F59"/>
    <w:rsid w:val="0032652B"/>
    <w:rsid w:val="0032696E"/>
    <w:rsid w:val="00326A34"/>
    <w:rsid w:val="00326FD5"/>
    <w:rsid w:val="00327577"/>
    <w:rsid w:val="00330247"/>
    <w:rsid w:val="0033029E"/>
    <w:rsid w:val="00330A67"/>
    <w:rsid w:val="00330A6D"/>
    <w:rsid w:val="00330AE5"/>
    <w:rsid w:val="00330AEC"/>
    <w:rsid w:val="00330B19"/>
    <w:rsid w:val="00331368"/>
    <w:rsid w:val="003315B0"/>
    <w:rsid w:val="00331E13"/>
    <w:rsid w:val="00332963"/>
    <w:rsid w:val="00332CEF"/>
    <w:rsid w:val="00333F91"/>
    <w:rsid w:val="00334195"/>
    <w:rsid w:val="0033434E"/>
    <w:rsid w:val="00334528"/>
    <w:rsid w:val="00334654"/>
    <w:rsid w:val="00335B80"/>
    <w:rsid w:val="003364FD"/>
    <w:rsid w:val="00336842"/>
    <w:rsid w:val="0033685A"/>
    <w:rsid w:val="0033695E"/>
    <w:rsid w:val="00336A2E"/>
    <w:rsid w:val="00336D5C"/>
    <w:rsid w:val="00336EB6"/>
    <w:rsid w:val="00336FC5"/>
    <w:rsid w:val="00340556"/>
    <w:rsid w:val="003406E3"/>
    <w:rsid w:val="003411E7"/>
    <w:rsid w:val="00341C35"/>
    <w:rsid w:val="00341F9B"/>
    <w:rsid w:val="0034250B"/>
    <w:rsid w:val="0034412E"/>
    <w:rsid w:val="0034416F"/>
    <w:rsid w:val="0034440C"/>
    <w:rsid w:val="003447BD"/>
    <w:rsid w:val="003447FF"/>
    <w:rsid w:val="00344936"/>
    <w:rsid w:val="00344944"/>
    <w:rsid w:val="00344997"/>
    <w:rsid w:val="003456CF"/>
    <w:rsid w:val="003456D7"/>
    <w:rsid w:val="00345CD4"/>
    <w:rsid w:val="00346B00"/>
    <w:rsid w:val="00346C8F"/>
    <w:rsid w:val="003474F6"/>
    <w:rsid w:val="00347825"/>
    <w:rsid w:val="00347900"/>
    <w:rsid w:val="00347B9A"/>
    <w:rsid w:val="00350D3C"/>
    <w:rsid w:val="00350EB2"/>
    <w:rsid w:val="003515CE"/>
    <w:rsid w:val="0035165D"/>
    <w:rsid w:val="00351D23"/>
    <w:rsid w:val="00352978"/>
    <w:rsid w:val="00352A76"/>
    <w:rsid w:val="00353574"/>
    <w:rsid w:val="003539CF"/>
    <w:rsid w:val="00353BFE"/>
    <w:rsid w:val="003542E9"/>
    <w:rsid w:val="00354525"/>
    <w:rsid w:val="00354684"/>
    <w:rsid w:val="00354696"/>
    <w:rsid w:val="0035586A"/>
    <w:rsid w:val="00355EC4"/>
    <w:rsid w:val="0035612F"/>
    <w:rsid w:val="0035632F"/>
    <w:rsid w:val="0035663C"/>
    <w:rsid w:val="00356781"/>
    <w:rsid w:val="00356AFA"/>
    <w:rsid w:val="003571ED"/>
    <w:rsid w:val="00357A3C"/>
    <w:rsid w:val="00357EDE"/>
    <w:rsid w:val="00360548"/>
    <w:rsid w:val="00360C34"/>
    <w:rsid w:val="00360E48"/>
    <w:rsid w:val="00363620"/>
    <w:rsid w:val="003639B2"/>
    <w:rsid w:val="00364850"/>
    <w:rsid w:val="00364CE8"/>
    <w:rsid w:val="0036529A"/>
    <w:rsid w:val="0036697D"/>
    <w:rsid w:val="003669DA"/>
    <w:rsid w:val="003675DC"/>
    <w:rsid w:val="00370982"/>
    <w:rsid w:val="00371BD5"/>
    <w:rsid w:val="00372372"/>
    <w:rsid w:val="00372472"/>
    <w:rsid w:val="0037303C"/>
    <w:rsid w:val="00374985"/>
    <w:rsid w:val="00374E5E"/>
    <w:rsid w:val="0037527C"/>
    <w:rsid w:val="003753D5"/>
    <w:rsid w:val="003754BC"/>
    <w:rsid w:val="003757FC"/>
    <w:rsid w:val="00375877"/>
    <w:rsid w:val="003759B9"/>
    <w:rsid w:val="00376713"/>
    <w:rsid w:val="0037730C"/>
    <w:rsid w:val="00377955"/>
    <w:rsid w:val="00377A1C"/>
    <w:rsid w:val="00377CA1"/>
    <w:rsid w:val="00377EDF"/>
    <w:rsid w:val="00380BF2"/>
    <w:rsid w:val="00381065"/>
    <w:rsid w:val="00381B65"/>
    <w:rsid w:val="00381C46"/>
    <w:rsid w:val="00381FA0"/>
    <w:rsid w:val="00382EAB"/>
    <w:rsid w:val="00383613"/>
    <w:rsid w:val="00383B14"/>
    <w:rsid w:val="00384227"/>
    <w:rsid w:val="0038484A"/>
    <w:rsid w:val="00384A7F"/>
    <w:rsid w:val="00384ECA"/>
    <w:rsid w:val="00385297"/>
    <w:rsid w:val="0038552F"/>
    <w:rsid w:val="00386136"/>
    <w:rsid w:val="00386D1D"/>
    <w:rsid w:val="00386FAB"/>
    <w:rsid w:val="0038766E"/>
    <w:rsid w:val="00387EBE"/>
    <w:rsid w:val="003903F4"/>
    <w:rsid w:val="0039057E"/>
    <w:rsid w:val="00390995"/>
    <w:rsid w:val="00390EF0"/>
    <w:rsid w:val="003917CA"/>
    <w:rsid w:val="00391C59"/>
    <w:rsid w:val="00392442"/>
    <w:rsid w:val="00392673"/>
    <w:rsid w:val="0039494B"/>
    <w:rsid w:val="0039494C"/>
    <w:rsid w:val="00394F93"/>
    <w:rsid w:val="00395549"/>
    <w:rsid w:val="003959FE"/>
    <w:rsid w:val="00396000"/>
    <w:rsid w:val="0039637E"/>
    <w:rsid w:val="003978D2"/>
    <w:rsid w:val="0039799A"/>
    <w:rsid w:val="00397AF4"/>
    <w:rsid w:val="003A14B7"/>
    <w:rsid w:val="003A15D2"/>
    <w:rsid w:val="003A1775"/>
    <w:rsid w:val="003A1C07"/>
    <w:rsid w:val="003A1DF3"/>
    <w:rsid w:val="003A2287"/>
    <w:rsid w:val="003A2949"/>
    <w:rsid w:val="003A3697"/>
    <w:rsid w:val="003A4AE3"/>
    <w:rsid w:val="003A4C1D"/>
    <w:rsid w:val="003A4EA1"/>
    <w:rsid w:val="003A540B"/>
    <w:rsid w:val="003A54D8"/>
    <w:rsid w:val="003A5625"/>
    <w:rsid w:val="003A5AB5"/>
    <w:rsid w:val="003A6302"/>
    <w:rsid w:val="003A66B7"/>
    <w:rsid w:val="003A6790"/>
    <w:rsid w:val="003A6D6F"/>
    <w:rsid w:val="003A7296"/>
    <w:rsid w:val="003A7891"/>
    <w:rsid w:val="003B05FA"/>
    <w:rsid w:val="003B0A7C"/>
    <w:rsid w:val="003B0CD4"/>
    <w:rsid w:val="003B0D41"/>
    <w:rsid w:val="003B0DC6"/>
    <w:rsid w:val="003B0F81"/>
    <w:rsid w:val="003B247A"/>
    <w:rsid w:val="003B283E"/>
    <w:rsid w:val="003B2947"/>
    <w:rsid w:val="003B2BE1"/>
    <w:rsid w:val="003B45AC"/>
    <w:rsid w:val="003B4C9D"/>
    <w:rsid w:val="003B520D"/>
    <w:rsid w:val="003B5B6A"/>
    <w:rsid w:val="003B6775"/>
    <w:rsid w:val="003B718E"/>
    <w:rsid w:val="003B71D8"/>
    <w:rsid w:val="003B721E"/>
    <w:rsid w:val="003C01F4"/>
    <w:rsid w:val="003C05D2"/>
    <w:rsid w:val="003C09F4"/>
    <w:rsid w:val="003C0C64"/>
    <w:rsid w:val="003C2B4B"/>
    <w:rsid w:val="003C2D8C"/>
    <w:rsid w:val="003C327C"/>
    <w:rsid w:val="003C3BFD"/>
    <w:rsid w:val="003C41D9"/>
    <w:rsid w:val="003C4239"/>
    <w:rsid w:val="003C446A"/>
    <w:rsid w:val="003C483E"/>
    <w:rsid w:val="003C4CA8"/>
    <w:rsid w:val="003C513F"/>
    <w:rsid w:val="003C65F4"/>
    <w:rsid w:val="003C66B1"/>
    <w:rsid w:val="003C7539"/>
    <w:rsid w:val="003C7CBA"/>
    <w:rsid w:val="003C7F13"/>
    <w:rsid w:val="003D0BF5"/>
    <w:rsid w:val="003D14D9"/>
    <w:rsid w:val="003D2430"/>
    <w:rsid w:val="003D2693"/>
    <w:rsid w:val="003D293A"/>
    <w:rsid w:val="003D2FEF"/>
    <w:rsid w:val="003D35A7"/>
    <w:rsid w:val="003D3A34"/>
    <w:rsid w:val="003D4575"/>
    <w:rsid w:val="003D48AC"/>
    <w:rsid w:val="003D4DDD"/>
    <w:rsid w:val="003D5478"/>
    <w:rsid w:val="003D55DF"/>
    <w:rsid w:val="003D663A"/>
    <w:rsid w:val="003D67B7"/>
    <w:rsid w:val="003D6A06"/>
    <w:rsid w:val="003E05B6"/>
    <w:rsid w:val="003E0D68"/>
    <w:rsid w:val="003E1243"/>
    <w:rsid w:val="003E13D8"/>
    <w:rsid w:val="003E2215"/>
    <w:rsid w:val="003E26ED"/>
    <w:rsid w:val="003E2F49"/>
    <w:rsid w:val="003E3343"/>
    <w:rsid w:val="003E3475"/>
    <w:rsid w:val="003E3A37"/>
    <w:rsid w:val="003E49AE"/>
    <w:rsid w:val="003E4A0A"/>
    <w:rsid w:val="003E4E74"/>
    <w:rsid w:val="003E553D"/>
    <w:rsid w:val="003E5D80"/>
    <w:rsid w:val="003E6442"/>
    <w:rsid w:val="003E715C"/>
    <w:rsid w:val="003E74F8"/>
    <w:rsid w:val="003E7DEE"/>
    <w:rsid w:val="003F0743"/>
    <w:rsid w:val="003F0F9F"/>
    <w:rsid w:val="003F15F8"/>
    <w:rsid w:val="003F16C6"/>
    <w:rsid w:val="003F221D"/>
    <w:rsid w:val="003F25FA"/>
    <w:rsid w:val="003F2AEC"/>
    <w:rsid w:val="003F2F28"/>
    <w:rsid w:val="003F3C50"/>
    <w:rsid w:val="003F3D94"/>
    <w:rsid w:val="003F4D4D"/>
    <w:rsid w:val="003F566A"/>
    <w:rsid w:val="003F58DA"/>
    <w:rsid w:val="003F5AB8"/>
    <w:rsid w:val="003F60E9"/>
    <w:rsid w:val="003F6511"/>
    <w:rsid w:val="003F6B2B"/>
    <w:rsid w:val="003F71FA"/>
    <w:rsid w:val="003F73F8"/>
    <w:rsid w:val="003F7DDE"/>
    <w:rsid w:val="00401F9E"/>
    <w:rsid w:val="00402369"/>
    <w:rsid w:val="00402985"/>
    <w:rsid w:val="00402BC8"/>
    <w:rsid w:val="00402D80"/>
    <w:rsid w:val="0040350E"/>
    <w:rsid w:val="0040432B"/>
    <w:rsid w:val="00404EBB"/>
    <w:rsid w:val="00405674"/>
    <w:rsid w:val="00405980"/>
    <w:rsid w:val="00407387"/>
    <w:rsid w:val="00407CA6"/>
    <w:rsid w:val="00407F91"/>
    <w:rsid w:val="0041005E"/>
    <w:rsid w:val="00411012"/>
    <w:rsid w:val="0041160B"/>
    <w:rsid w:val="004118E7"/>
    <w:rsid w:val="00411B99"/>
    <w:rsid w:val="0041229C"/>
    <w:rsid w:val="004126E5"/>
    <w:rsid w:val="00412BFB"/>
    <w:rsid w:val="00413AC9"/>
    <w:rsid w:val="00413B60"/>
    <w:rsid w:val="00413CD2"/>
    <w:rsid w:val="00413DB6"/>
    <w:rsid w:val="00414F00"/>
    <w:rsid w:val="00415A3A"/>
    <w:rsid w:val="00415CA4"/>
    <w:rsid w:val="00416AE6"/>
    <w:rsid w:val="00416AF4"/>
    <w:rsid w:val="0041758D"/>
    <w:rsid w:val="00417790"/>
    <w:rsid w:val="00420078"/>
    <w:rsid w:val="00420122"/>
    <w:rsid w:val="00420388"/>
    <w:rsid w:val="00420797"/>
    <w:rsid w:val="00420FD1"/>
    <w:rsid w:val="0042161B"/>
    <w:rsid w:val="00421D46"/>
    <w:rsid w:val="00422319"/>
    <w:rsid w:val="00422B9D"/>
    <w:rsid w:val="00423072"/>
    <w:rsid w:val="00423113"/>
    <w:rsid w:val="004232ED"/>
    <w:rsid w:val="00423A99"/>
    <w:rsid w:val="00423B61"/>
    <w:rsid w:val="00423FE5"/>
    <w:rsid w:val="00424062"/>
    <w:rsid w:val="004248C2"/>
    <w:rsid w:val="00424DFF"/>
    <w:rsid w:val="00425961"/>
    <w:rsid w:val="004263CF"/>
    <w:rsid w:val="00426C5F"/>
    <w:rsid w:val="00426EB8"/>
    <w:rsid w:val="00427946"/>
    <w:rsid w:val="00427B36"/>
    <w:rsid w:val="0043007A"/>
    <w:rsid w:val="0043025C"/>
    <w:rsid w:val="00430405"/>
    <w:rsid w:val="004311AB"/>
    <w:rsid w:val="0043227D"/>
    <w:rsid w:val="004326D2"/>
    <w:rsid w:val="00432A38"/>
    <w:rsid w:val="00432CC2"/>
    <w:rsid w:val="0043310F"/>
    <w:rsid w:val="004334B1"/>
    <w:rsid w:val="00433A33"/>
    <w:rsid w:val="0043433E"/>
    <w:rsid w:val="004353B8"/>
    <w:rsid w:val="004355F8"/>
    <w:rsid w:val="004359E1"/>
    <w:rsid w:val="00436CF2"/>
    <w:rsid w:val="00437198"/>
    <w:rsid w:val="00441433"/>
    <w:rsid w:val="004416DC"/>
    <w:rsid w:val="004417D2"/>
    <w:rsid w:val="0044203C"/>
    <w:rsid w:val="0044309E"/>
    <w:rsid w:val="004432D2"/>
    <w:rsid w:val="00443348"/>
    <w:rsid w:val="00443893"/>
    <w:rsid w:val="0044417F"/>
    <w:rsid w:val="004448CB"/>
    <w:rsid w:val="00444C05"/>
    <w:rsid w:val="00445398"/>
    <w:rsid w:val="00445A7F"/>
    <w:rsid w:val="00445B86"/>
    <w:rsid w:val="00445CF3"/>
    <w:rsid w:val="0044600C"/>
    <w:rsid w:val="004466F2"/>
    <w:rsid w:val="00446A08"/>
    <w:rsid w:val="00446EA8"/>
    <w:rsid w:val="00447B6C"/>
    <w:rsid w:val="00450096"/>
    <w:rsid w:val="00450358"/>
    <w:rsid w:val="00450EC1"/>
    <w:rsid w:val="004514CD"/>
    <w:rsid w:val="0045179F"/>
    <w:rsid w:val="00453599"/>
    <w:rsid w:val="004544D9"/>
    <w:rsid w:val="00454D3E"/>
    <w:rsid w:val="00454F03"/>
    <w:rsid w:val="00454F1B"/>
    <w:rsid w:val="0045506D"/>
    <w:rsid w:val="00455C91"/>
    <w:rsid w:val="00455E4B"/>
    <w:rsid w:val="00455E71"/>
    <w:rsid w:val="00456F2A"/>
    <w:rsid w:val="00457514"/>
    <w:rsid w:val="00460047"/>
    <w:rsid w:val="00460762"/>
    <w:rsid w:val="004607C2"/>
    <w:rsid w:val="00460B66"/>
    <w:rsid w:val="00460DB5"/>
    <w:rsid w:val="00460FAA"/>
    <w:rsid w:val="00461403"/>
    <w:rsid w:val="0046199B"/>
    <w:rsid w:val="00462FBD"/>
    <w:rsid w:val="00463892"/>
    <w:rsid w:val="0046391B"/>
    <w:rsid w:val="0046395A"/>
    <w:rsid w:val="00463CF2"/>
    <w:rsid w:val="00464413"/>
    <w:rsid w:val="004645F1"/>
    <w:rsid w:val="004660C8"/>
    <w:rsid w:val="004661DE"/>
    <w:rsid w:val="004663A1"/>
    <w:rsid w:val="004663E7"/>
    <w:rsid w:val="004667FC"/>
    <w:rsid w:val="004669EB"/>
    <w:rsid w:val="00467916"/>
    <w:rsid w:val="00467BA8"/>
    <w:rsid w:val="00467CC8"/>
    <w:rsid w:val="00467E04"/>
    <w:rsid w:val="00467E22"/>
    <w:rsid w:val="004709ED"/>
    <w:rsid w:val="00470FE2"/>
    <w:rsid w:val="00471377"/>
    <w:rsid w:val="00471808"/>
    <w:rsid w:val="00471F3A"/>
    <w:rsid w:val="00471F5C"/>
    <w:rsid w:val="004721A7"/>
    <w:rsid w:val="004739B4"/>
    <w:rsid w:val="004751E7"/>
    <w:rsid w:val="00475988"/>
    <w:rsid w:val="00476023"/>
    <w:rsid w:val="00476030"/>
    <w:rsid w:val="00476582"/>
    <w:rsid w:val="004765EA"/>
    <w:rsid w:val="004766D5"/>
    <w:rsid w:val="00476E1C"/>
    <w:rsid w:val="00476F6E"/>
    <w:rsid w:val="00476FA6"/>
    <w:rsid w:val="0047752C"/>
    <w:rsid w:val="00477721"/>
    <w:rsid w:val="00477730"/>
    <w:rsid w:val="00477BF2"/>
    <w:rsid w:val="00477CAB"/>
    <w:rsid w:val="004800E4"/>
    <w:rsid w:val="00480C81"/>
    <w:rsid w:val="00480E24"/>
    <w:rsid w:val="00480E85"/>
    <w:rsid w:val="004814DF"/>
    <w:rsid w:val="00481752"/>
    <w:rsid w:val="004820B9"/>
    <w:rsid w:val="00482AAF"/>
    <w:rsid w:val="00482B21"/>
    <w:rsid w:val="00482FEF"/>
    <w:rsid w:val="00483037"/>
    <w:rsid w:val="00483263"/>
    <w:rsid w:val="0048340A"/>
    <w:rsid w:val="00483576"/>
    <w:rsid w:val="004840F5"/>
    <w:rsid w:val="0048475D"/>
    <w:rsid w:val="00484CF0"/>
    <w:rsid w:val="00487CC0"/>
    <w:rsid w:val="00490115"/>
    <w:rsid w:val="00490E24"/>
    <w:rsid w:val="00491743"/>
    <w:rsid w:val="004918AB"/>
    <w:rsid w:val="004921E9"/>
    <w:rsid w:val="00492243"/>
    <w:rsid w:val="00493678"/>
    <w:rsid w:val="00494182"/>
    <w:rsid w:val="00495008"/>
    <w:rsid w:val="0049519C"/>
    <w:rsid w:val="00495454"/>
    <w:rsid w:val="004959E3"/>
    <w:rsid w:val="00495A39"/>
    <w:rsid w:val="00495B70"/>
    <w:rsid w:val="00496309"/>
    <w:rsid w:val="00496547"/>
    <w:rsid w:val="00496603"/>
    <w:rsid w:val="00496EBE"/>
    <w:rsid w:val="00497822"/>
    <w:rsid w:val="00497B38"/>
    <w:rsid w:val="00497BF9"/>
    <w:rsid w:val="00497E7A"/>
    <w:rsid w:val="004A056A"/>
    <w:rsid w:val="004A21D7"/>
    <w:rsid w:val="004A2B37"/>
    <w:rsid w:val="004A2E68"/>
    <w:rsid w:val="004A38FD"/>
    <w:rsid w:val="004A5A59"/>
    <w:rsid w:val="004A5BD3"/>
    <w:rsid w:val="004A5D8A"/>
    <w:rsid w:val="004A5E9F"/>
    <w:rsid w:val="004A6DD6"/>
    <w:rsid w:val="004A6F92"/>
    <w:rsid w:val="004A70A2"/>
    <w:rsid w:val="004A7E3D"/>
    <w:rsid w:val="004B03BD"/>
    <w:rsid w:val="004B045C"/>
    <w:rsid w:val="004B1F14"/>
    <w:rsid w:val="004B1F1A"/>
    <w:rsid w:val="004B2899"/>
    <w:rsid w:val="004B2AAA"/>
    <w:rsid w:val="004B2D13"/>
    <w:rsid w:val="004B3DFB"/>
    <w:rsid w:val="004B3F45"/>
    <w:rsid w:val="004B4F66"/>
    <w:rsid w:val="004B51D2"/>
    <w:rsid w:val="004B5620"/>
    <w:rsid w:val="004B576F"/>
    <w:rsid w:val="004B5E0D"/>
    <w:rsid w:val="004B6A04"/>
    <w:rsid w:val="004B6AE1"/>
    <w:rsid w:val="004B77B7"/>
    <w:rsid w:val="004B782A"/>
    <w:rsid w:val="004B7B2E"/>
    <w:rsid w:val="004B7D8F"/>
    <w:rsid w:val="004C0F70"/>
    <w:rsid w:val="004C1030"/>
    <w:rsid w:val="004C1397"/>
    <w:rsid w:val="004C1C35"/>
    <w:rsid w:val="004C24F0"/>
    <w:rsid w:val="004C26FC"/>
    <w:rsid w:val="004C28FB"/>
    <w:rsid w:val="004C30B6"/>
    <w:rsid w:val="004C38F9"/>
    <w:rsid w:val="004C3DF9"/>
    <w:rsid w:val="004C3FFF"/>
    <w:rsid w:val="004C5149"/>
    <w:rsid w:val="004C52B9"/>
    <w:rsid w:val="004C5354"/>
    <w:rsid w:val="004C6342"/>
    <w:rsid w:val="004C7288"/>
    <w:rsid w:val="004C753D"/>
    <w:rsid w:val="004C76AE"/>
    <w:rsid w:val="004D0819"/>
    <w:rsid w:val="004D0CF9"/>
    <w:rsid w:val="004D1C87"/>
    <w:rsid w:val="004D2A23"/>
    <w:rsid w:val="004D2FAE"/>
    <w:rsid w:val="004D3928"/>
    <w:rsid w:val="004D3FAE"/>
    <w:rsid w:val="004D4000"/>
    <w:rsid w:val="004D5CA2"/>
    <w:rsid w:val="004D5F62"/>
    <w:rsid w:val="004D604D"/>
    <w:rsid w:val="004D6682"/>
    <w:rsid w:val="004D7005"/>
    <w:rsid w:val="004D718D"/>
    <w:rsid w:val="004D72DE"/>
    <w:rsid w:val="004D73EF"/>
    <w:rsid w:val="004D7D07"/>
    <w:rsid w:val="004E0392"/>
    <w:rsid w:val="004E10FC"/>
    <w:rsid w:val="004E12B5"/>
    <w:rsid w:val="004E2311"/>
    <w:rsid w:val="004E234F"/>
    <w:rsid w:val="004E3111"/>
    <w:rsid w:val="004E3313"/>
    <w:rsid w:val="004E3868"/>
    <w:rsid w:val="004E388F"/>
    <w:rsid w:val="004E4087"/>
    <w:rsid w:val="004E4292"/>
    <w:rsid w:val="004E42D8"/>
    <w:rsid w:val="004E44B1"/>
    <w:rsid w:val="004E4FC0"/>
    <w:rsid w:val="004E5BD7"/>
    <w:rsid w:val="004E5C05"/>
    <w:rsid w:val="004E6226"/>
    <w:rsid w:val="004E719E"/>
    <w:rsid w:val="004F03D5"/>
    <w:rsid w:val="004F12E5"/>
    <w:rsid w:val="004F19C0"/>
    <w:rsid w:val="004F1AD2"/>
    <w:rsid w:val="004F1B0A"/>
    <w:rsid w:val="004F264F"/>
    <w:rsid w:val="004F26F5"/>
    <w:rsid w:val="004F29CA"/>
    <w:rsid w:val="004F339C"/>
    <w:rsid w:val="004F36C9"/>
    <w:rsid w:val="004F3DDA"/>
    <w:rsid w:val="004F3FAB"/>
    <w:rsid w:val="004F43D4"/>
    <w:rsid w:val="004F463F"/>
    <w:rsid w:val="004F4922"/>
    <w:rsid w:val="004F49E2"/>
    <w:rsid w:val="004F516B"/>
    <w:rsid w:val="004F57C2"/>
    <w:rsid w:val="004F587A"/>
    <w:rsid w:val="004F5B97"/>
    <w:rsid w:val="004F7FEC"/>
    <w:rsid w:val="00500113"/>
    <w:rsid w:val="0050058D"/>
    <w:rsid w:val="005005F5"/>
    <w:rsid w:val="0050175C"/>
    <w:rsid w:val="005019D5"/>
    <w:rsid w:val="00501D2F"/>
    <w:rsid w:val="00502A94"/>
    <w:rsid w:val="005030A4"/>
    <w:rsid w:val="005038B3"/>
    <w:rsid w:val="00503B79"/>
    <w:rsid w:val="00504026"/>
    <w:rsid w:val="005040CF"/>
    <w:rsid w:val="005043DA"/>
    <w:rsid w:val="005052DB"/>
    <w:rsid w:val="0050666F"/>
    <w:rsid w:val="005074CC"/>
    <w:rsid w:val="0050750A"/>
    <w:rsid w:val="00507A5D"/>
    <w:rsid w:val="00507CEE"/>
    <w:rsid w:val="0051135C"/>
    <w:rsid w:val="005120B9"/>
    <w:rsid w:val="00512330"/>
    <w:rsid w:val="0051282A"/>
    <w:rsid w:val="005128EE"/>
    <w:rsid w:val="005129C3"/>
    <w:rsid w:val="005131D6"/>
    <w:rsid w:val="005135D8"/>
    <w:rsid w:val="005136A2"/>
    <w:rsid w:val="00514001"/>
    <w:rsid w:val="00514B9D"/>
    <w:rsid w:val="00514BCE"/>
    <w:rsid w:val="0051600C"/>
    <w:rsid w:val="0051628E"/>
    <w:rsid w:val="00516944"/>
    <w:rsid w:val="00516BCC"/>
    <w:rsid w:val="00516CE5"/>
    <w:rsid w:val="00517CC8"/>
    <w:rsid w:val="005204B5"/>
    <w:rsid w:val="00520BB9"/>
    <w:rsid w:val="005211A1"/>
    <w:rsid w:val="005211C4"/>
    <w:rsid w:val="00521735"/>
    <w:rsid w:val="00521A69"/>
    <w:rsid w:val="005222A5"/>
    <w:rsid w:val="005224C8"/>
    <w:rsid w:val="00522E4D"/>
    <w:rsid w:val="00522F52"/>
    <w:rsid w:val="00524245"/>
    <w:rsid w:val="0052436B"/>
    <w:rsid w:val="005249D6"/>
    <w:rsid w:val="00524FC2"/>
    <w:rsid w:val="005251EB"/>
    <w:rsid w:val="00525621"/>
    <w:rsid w:val="00525742"/>
    <w:rsid w:val="00526913"/>
    <w:rsid w:val="00526B2B"/>
    <w:rsid w:val="00526FD9"/>
    <w:rsid w:val="005270CC"/>
    <w:rsid w:val="00527302"/>
    <w:rsid w:val="00527724"/>
    <w:rsid w:val="00530283"/>
    <w:rsid w:val="00530E57"/>
    <w:rsid w:val="00530FEB"/>
    <w:rsid w:val="005312FC"/>
    <w:rsid w:val="00531971"/>
    <w:rsid w:val="00531BBF"/>
    <w:rsid w:val="00531E96"/>
    <w:rsid w:val="0053257C"/>
    <w:rsid w:val="00532F1F"/>
    <w:rsid w:val="00534E2F"/>
    <w:rsid w:val="00534F66"/>
    <w:rsid w:val="00534F67"/>
    <w:rsid w:val="00535E5D"/>
    <w:rsid w:val="00536B1B"/>
    <w:rsid w:val="00536BAA"/>
    <w:rsid w:val="00540D90"/>
    <w:rsid w:val="00542CA4"/>
    <w:rsid w:val="00542DDF"/>
    <w:rsid w:val="00543203"/>
    <w:rsid w:val="00543623"/>
    <w:rsid w:val="00544572"/>
    <w:rsid w:val="00545545"/>
    <w:rsid w:val="005455C1"/>
    <w:rsid w:val="005455DC"/>
    <w:rsid w:val="00545A35"/>
    <w:rsid w:val="00545C10"/>
    <w:rsid w:val="00546597"/>
    <w:rsid w:val="005466E6"/>
    <w:rsid w:val="00547B8A"/>
    <w:rsid w:val="005513D9"/>
    <w:rsid w:val="00551937"/>
    <w:rsid w:val="00551BA2"/>
    <w:rsid w:val="00551E5D"/>
    <w:rsid w:val="00552AAB"/>
    <w:rsid w:val="0055305F"/>
    <w:rsid w:val="005531D9"/>
    <w:rsid w:val="00553313"/>
    <w:rsid w:val="0055334B"/>
    <w:rsid w:val="00553A0D"/>
    <w:rsid w:val="00553C35"/>
    <w:rsid w:val="005545C1"/>
    <w:rsid w:val="005547AB"/>
    <w:rsid w:val="005547F9"/>
    <w:rsid w:val="00554847"/>
    <w:rsid w:val="00554A83"/>
    <w:rsid w:val="00555745"/>
    <w:rsid w:val="00556280"/>
    <w:rsid w:val="00556368"/>
    <w:rsid w:val="00556822"/>
    <w:rsid w:val="0055697C"/>
    <w:rsid w:val="005571C1"/>
    <w:rsid w:val="00557B3A"/>
    <w:rsid w:val="00557E30"/>
    <w:rsid w:val="00557F0D"/>
    <w:rsid w:val="00557FF2"/>
    <w:rsid w:val="00560148"/>
    <w:rsid w:val="00561090"/>
    <w:rsid w:val="005615AA"/>
    <w:rsid w:val="00561640"/>
    <w:rsid w:val="005618FA"/>
    <w:rsid w:val="00562805"/>
    <w:rsid w:val="0056284F"/>
    <w:rsid w:val="0056322D"/>
    <w:rsid w:val="005632DF"/>
    <w:rsid w:val="00563CB4"/>
    <w:rsid w:val="00564835"/>
    <w:rsid w:val="00564C31"/>
    <w:rsid w:val="005653E2"/>
    <w:rsid w:val="0056595D"/>
    <w:rsid w:val="00566427"/>
    <w:rsid w:val="0056653A"/>
    <w:rsid w:val="0056680D"/>
    <w:rsid w:val="005669EC"/>
    <w:rsid w:val="00566A4C"/>
    <w:rsid w:val="00566B09"/>
    <w:rsid w:val="0056732B"/>
    <w:rsid w:val="005674DF"/>
    <w:rsid w:val="00567D4E"/>
    <w:rsid w:val="00567E75"/>
    <w:rsid w:val="00570167"/>
    <w:rsid w:val="00570FE4"/>
    <w:rsid w:val="00571566"/>
    <w:rsid w:val="0057201F"/>
    <w:rsid w:val="00572342"/>
    <w:rsid w:val="00572E45"/>
    <w:rsid w:val="005736C9"/>
    <w:rsid w:val="005737F0"/>
    <w:rsid w:val="00573A6B"/>
    <w:rsid w:val="00573E4D"/>
    <w:rsid w:val="00574011"/>
    <w:rsid w:val="005747BE"/>
    <w:rsid w:val="005756E0"/>
    <w:rsid w:val="00575A35"/>
    <w:rsid w:val="00576248"/>
    <w:rsid w:val="0057653C"/>
    <w:rsid w:val="0057668C"/>
    <w:rsid w:val="00577104"/>
    <w:rsid w:val="00577418"/>
    <w:rsid w:val="0057742C"/>
    <w:rsid w:val="0057779C"/>
    <w:rsid w:val="0058069C"/>
    <w:rsid w:val="005808F8"/>
    <w:rsid w:val="00581ECC"/>
    <w:rsid w:val="0058201F"/>
    <w:rsid w:val="0058294C"/>
    <w:rsid w:val="0058318E"/>
    <w:rsid w:val="005836E1"/>
    <w:rsid w:val="00583B71"/>
    <w:rsid w:val="00583D9E"/>
    <w:rsid w:val="005840BE"/>
    <w:rsid w:val="005840C3"/>
    <w:rsid w:val="00584624"/>
    <w:rsid w:val="00584814"/>
    <w:rsid w:val="00584901"/>
    <w:rsid w:val="00584A51"/>
    <w:rsid w:val="00585108"/>
    <w:rsid w:val="005853AA"/>
    <w:rsid w:val="005856EF"/>
    <w:rsid w:val="005856F4"/>
    <w:rsid w:val="00585C71"/>
    <w:rsid w:val="00586497"/>
    <w:rsid w:val="0058669C"/>
    <w:rsid w:val="0058683D"/>
    <w:rsid w:val="005871EC"/>
    <w:rsid w:val="00587413"/>
    <w:rsid w:val="00587BAA"/>
    <w:rsid w:val="005900CA"/>
    <w:rsid w:val="005901B1"/>
    <w:rsid w:val="00590494"/>
    <w:rsid w:val="005904E6"/>
    <w:rsid w:val="005906EB"/>
    <w:rsid w:val="00590A79"/>
    <w:rsid w:val="00590ED4"/>
    <w:rsid w:val="005915A5"/>
    <w:rsid w:val="00591994"/>
    <w:rsid w:val="00591CCD"/>
    <w:rsid w:val="0059280C"/>
    <w:rsid w:val="00592CBD"/>
    <w:rsid w:val="005934DB"/>
    <w:rsid w:val="0059357B"/>
    <w:rsid w:val="0059383D"/>
    <w:rsid w:val="00593C60"/>
    <w:rsid w:val="00594C34"/>
    <w:rsid w:val="00594C67"/>
    <w:rsid w:val="00594EF0"/>
    <w:rsid w:val="005964D4"/>
    <w:rsid w:val="00597104"/>
    <w:rsid w:val="0059740B"/>
    <w:rsid w:val="00597FEC"/>
    <w:rsid w:val="005A0546"/>
    <w:rsid w:val="005A06A3"/>
    <w:rsid w:val="005A06BE"/>
    <w:rsid w:val="005A2C96"/>
    <w:rsid w:val="005A3486"/>
    <w:rsid w:val="005A3AE7"/>
    <w:rsid w:val="005A4053"/>
    <w:rsid w:val="005A469E"/>
    <w:rsid w:val="005A52FC"/>
    <w:rsid w:val="005A5B9F"/>
    <w:rsid w:val="005A5BA1"/>
    <w:rsid w:val="005A650F"/>
    <w:rsid w:val="005A65DF"/>
    <w:rsid w:val="005A6915"/>
    <w:rsid w:val="005A789E"/>
    <w:rsid w:val="005A7CBC"/>
    <w:rsid w:val="005A7E68"/>
    <w:rsid w:val="005B004F"/>
    <w:rsid w:val="005B0EEA"/>
    <w:rsid w:val="005B0FD5"/>
    <w:rsid w:val="005B1602"/>
    <w:rsid w:val="005B1B2F"/>
    <w:rsid w:val="005B22DA"/>
    <w:rsid w:val="005B2A85"/>
    <w:rsid w:val="005B335E"/>
    <w:rsid w:val="005B357D"/>
    <w:rsid w:val="005B3A19"/>
    <w:rsid w:val="005B3D06"/>
    <w:rsid w:val="005B41B7"/>
    <w:rsid w:val="005B43BF"/>
    <w:rsid w:val="005B456B"/>
    <w:rsid w:val="005B4964"/>
    <w:rsid w:val="005B53B3"/>
    <w:rsid w:val="005B5473"/>
    <w:rsid w:val="005B59A8"/>
    <w:rsid w:val="005B60B1"/>
    <w:rsid w:val="005B623D"/>
    <w:rsid w:val="005B639E"/>
    <w:rsid w:val="005B64F2"/>
    <w:rsid w:val="005B7E7B"/>
    <w:rsid w:val="005C04A4"/>
    <w:rsid w:val="005C0D4A"/>
    <w:rsid w:val="005C0DC8"/>
    <w:rsid w:val="005C1400"/>
    <w:rsid w:val="005C1A38"/>
    <w:rsid w:val="005C283E"/>
    <w:rsid w:val="005C32C7"/>
    <w:rsid w:val="005C340C"/>
    <w:rsid w:val="005C38DA"/>
    <w:rsid w:val="005C3909"/>
    <w:rsid w:val="005C3AE6"/>
    <w:rsid w:val="005C463D"/>
    <w:rsid w:val="005C5111"/>
    <w:rsid w:val="005C543B"/>
    <w:rsid w:val="005C5987"/>
    <w:rsid w:val="005C5C7A"/>
    <w:rsid w:val="005C5D4F"/>
    <w:rsid w:val="005C6354"/>
    <w:rsid w:val="005C6505"/>
    <w:rsid w:val="005C656F"/>
    <w:rsid w:val="005C6C8F"/>
    <w:rsid w:val="005C7DA9"/>
    <w:rsid w:val="005D03D8"/>
    <w:rsid w:val="005D07FA"/>
    <w:rsid w:val="005D0B8B"/>
    <w:rsid w:val="005D119A"/>
    <w:rsid w:val="005D1A2E"/>
    <w:rsid w:val="005D1B20"/>
    <w:rsid w:val="005D1F4B"/>
    <w:rsid w:val="005D2259"/>
    <w:rsid w:val="005D2301"/>
    <w:rsid w:val="005D29D2"/>
    <w:rsid w:val="005D53F9"/>
    <w:rsid w:val="005D554A"/>
    <w:rsid w:val="005D5EE9"/>
    <w:rsid w:val="005D6AF5"/>
    <w:rsid w:val="005D6C31"/>
    <w:rsid w:val="005D7B9A"/>
    <w:rsid w:val="005E0856"/>
    <w:rsid w:val="005E0D97"/>
    <w:rsid w:val="005E0ED6"/>
    <w:rsid w:val="005E1120"/>
    <w:rsid w:val="005E11C3"/>
    <w:rsid w:val="005E15E3"/>
    <w:rsid w:val="005E1782"/>
    <w:rsid w:val="005E17B0"/>
    <w:rsid w:val="005E1897"/>
    <w:rsid w:val="005E19E4"/>
    <w:rsid w:val="005E25FB"/>
    <w:rsid w:val="005E2606"/>
    <w:rsid w:val="005E2E4D"/>
    <w:rsid w:val="005E33E4"/>
    <w:rsid w:val="005E3E5C"/>
    <w:rsid w:val="005E49B8"/>
    <w:rsid w:val="005E4D39"/>
    <w:rsid w:val="005E56EF"/>
    <w:rsid w:val="005E6311"/>
    <w:rsid w:val="005E640B"/>
    <w:rsid w:val="005E6AA1"/>
    <w:rsid w:val="005E6D88"/>
    <w:rsid w:val="005E72D8"/>
    <w:rsid w:val="005E77FB"/>
    <w:rsid w:val="005E7821"/>
    <w:rsid w:val="005E7DCF"/>
    <w:rsid w:val="005F006A"/>
    <w:rsid w:val="005F075E"/>
    <w:rsid w:val="005F0B0B"/>
    <w:rsid w:val="005F1E96"/>
    <w:rsid w:val="005F1F95"/>
    <w:rsid w:val="005F2378"/>
    <w:rsid w:val="005F2DBB"/>
    <w:rsid w:val="005F31C3"/>
    <w:rsid w:val="005F3357"/>
    <w:rsid w:val="005F4996"/>
    <w:rsid w:val="005F4E58"/>
    <w:rsid w:val="005F4EB5"/>
    <w:rsid w:val="005F553E"/>
    <w:rsid w:val="005F595C"/>
    <w:rsid w:val="005F5961"/>
    <w:rsid w:val="005F5A59"/>
    <w:rsid w:val="005F5F48"/>
    <w:rsid w:val="005F6389"/>
    <w:rsid w:val="005F6743"/>
    <w:rsid w:val="005F69A6"/>
    <w:rsid w:val="005F6C6C"/>
    <w:rsid w:val="005F7155"/>
    <w:rsid w:val="005F7212"/>
    <w:rsid w:val="005F7DD9"/>
    <w:rsid w:val="00600582"/>
    <w:rsid w:val="006015BF"/>
    <w:rsid w:val="00601C91"/>
    <w:rsid w:val="00601DCE"/>
    <w:rsid w:val="00601E61"/>
    <w:rsid w:val="0060206E"/>
    <w:rsid w:val="006022A1"/>
    <w:rsid w:val="00602730"/>
    <w:rsid w:val="0060344B"/>
    <w:rsid w:val="00603E26"/>
    <w:rsid w:val="00604213"/>
    <w:rsid w:val="0060470C"/>
    <w:rsid w:val="00604722"/>
    <w:rsid w:val="00604B65"/>
    <w:rsid w:val="00604B78"/>
    <w:rsid w:val="00605140"/>
    <w:rsid w:val="00606124"/>
    <w:rsid w:val="00606D63"/>
    <w:rsid w:val="006072CD"/>
    <w:rsid w:val="00610527"/>
    <w:rsid w:val="00610532"/>
    <w:rsid w:val="006106A4"/>
    <w:rsid w:val="006108D8"/>
    <w:rsid w:val="00610C1C"/>
    <w:rsid w:val="0061116E"/>
    <w:rsid w:val="00611A76"/>
    <w:rsid w:val="006122D9"/>
    <w:rsid w:val="006125EF"/>
    <w:rsid w:val="00612BD5"/>
    <w:rsid w:val="00613149"/>
    <w:rsid w:val="006132AD"/>
    <w:rsid w:val="00613840"/>
    <w:rsid w:val="00613881"/>
    <w:rsid w:val="006138A0"/>
    <w:rsid w:val="00613ABD"/>
    <w:rsid w:val="00615FF1"/>
    <w:rsid w:val="006160F4"/>
    <w:rsid w:val="00616E77"/>
    <w:rsid w:val="0061720C"/>
    <w:rsid w:val="00617230"/>
    <w:rsid w:val="006208BE"/>
    <w:rsid w:val="00620A8E"/>
    <w:rsid w:val="00621E4E"/>
    <w:rsid w:val="00622D8C"/>
    <w:rsid w:val="006239A6"/>
    <w:rsid w:val="00623B30"/>
    <w:rsid w:val="00624106"/>
    <w:rsid w:val="0062501D"/>
    <w:rsid w:val="00625AD0"/>
    <w:rsid w:val="00626023"/>
    <w:rsid w:val="00626307"/>
    <w:rsid w:val="006266D4"/>
    <w:rsid w:val="00627FE7"/>
    <w:rsid w:val="0063021C"/>
    <w:rsid w:val="006310D0"/>
    <w:rsid w:val="006321D2"/>
    <w:rsid w:val="00632AB7"/>
    <w:rsid w:val="00633432"/>
    <w:rsid w:val="00633665"/>
    <w:rsid w:val="00633A4C"/>
    <w:rsid w:val="00633AD8"/>
    <w:rsid w:val="00634DDD"/>
    <w:rsid w:val="006350DF"/>
    <w:rsid w:val="00635161"/>
    <w:rsid w:val="0063539F"/>
    <w:rsid w:val="00635700"/>
    <w:rsid w:val="00636C8E"/>
    <w:rsid w:val="00637195"/>
    <w:rsid w:val="006373EB"/>
    <w:rsid w:val="00637B6D"/>
    <w:rsid w:val="00641A6D"/>
    <w:rsid w:val="0064228E"/>
    <w:rsid w:val="00642588"/>
    <w:rsid w:val="00644F27"/>
    <w:rsid w:val="00645EA4"/>
    <w:rsid w:val="006461C4"/>
    <w:rsid w:val="006471F6"/>
    <w:rsid w:val="006472AE"/>
    <w:rsid w:val="0064764F"/>
    <w:rsid w:val="00650B5C"/>
    <w:rsid w:val="00650E42"/>
    <w:rsid w:val="0065238A"/>
    <w:rsid w:val="00653652"/>
    <w:rsid w:val="00653EEA"/>
    <w:rsid w:val="0065452C"/>
    <w:rsid w:val="00654653"/>
    <w:rsid w:val="00654764"/>
    <w:rsid w:val="00654D50"/>
    <w:rsid w:val="00654F1F"/>
    <w:rsid w:val="00654F46"/>
    <w:rsid w:val="0065568D"/>
    <w:rsid w:val="00655B21"/>
    <w:rsid w:val="00655C5E"/>
    <w:rsid w:val="00656608"/>
    <w:rsid w:val="00656B2A"/>
    <w:rsid w:val="00656E0D"/>
    <w:rsid w:val="006570D5"/>
    <w:rsid w:val="0065717E"/>
    <w:rsid w:val="00657AB5"/>
    <w:rsid w:val="00657F00"/>
    <w:rsid w:val="006600FF"/>
    <w:rsid w:val="00660D29"/>
    <w:rsid w:val="0066100D"/>
    <w:rsid w:val="006610DF"/>
    <w:rsid w:val="00661E14"/>
    <w:rsid w:val="00662001"/>
    <w:rsid w:val="00662E95"/>
    <w:rsid w:val="00663673"/>
    <w:rsid w:val="00663748"/>
    <w:rsid w:val="0066399E"/>
    <w:rsid w:val="00664D0D"/>
    <w:rsid w:val="00665D17"/>
    <w:rsid w:val="00666312"/>
    <w:rsid w:val="006665A4"/>
    <w:rsid w:val="00671ABA"/>
    <w:rsid w:val="006720C4"/>
    <w:rsid w:val="006722FE"/>
    <w:rsid w:val="00672638"/>
    <w:rsid w:val="00672797"/>
    <w:rsid w:val="0067294C"/>
    <w:rsid w:val="00672EEA"/>
    <w:rsid w:val="006731C2"/>
    <w:rsid w:val="006734E3"/>
    <w:rsid w:val="00673676"/>
    <w:rsid w:val="00673EC9"/>
    <w:rsid w:val="00674AD6"/>
    <w:rsid w:val="00674B6C"/>
    <w:rsid w:val="00675B5F"/>
    <w:rsid w:val="00675F29"/>
    <w:rsid w:val="006760F5"/>
    <w:rsid w:val="0067670B"/>
    <w:rsid w:val="00676A29"/>
    <w:rsid w:val="00677769"/>
    <w:rsid w:val="00680CCF"/>
    <w:rsid w:val="00681321"/>
    <w:rsid w:val="0068137C"/>
    <w:rsid w:val="0068191C"/>
    <w:rsid w:val="00681E95"/>
    <w:rsid w:val="00682191"/>
    <w:rsid w:val="006826C0"/>
    <w:rsid w:val="00682AA8"/>
    <w:rsid w:val="006833CA"/>
    <w:rsid w:val="0068352A"/>
    <w:rsid w:val="00684C8C"/>
    <w:rsid w:val="00685967"/>
    <w:rsid w:val="00685ABB"/>
    <w:rsid w:val="0068627D"/>
    <w:rsid w:val="00686556"/>
    <w:rsid w:val="00686898"/>
    <w:rsid w:val="00686D9B"/>
    <w:rsid w:val="00687031"/>
    <w:rsid w:val="006871F2"/>
    <w:rsid w:val="0068754E"/>
    <w:rsid w:val="00687C8A"/>
    <w:rsid w:val="00687F28"/>
    <w:rsid w:val="00690BC6"/>
    <w:rsid w:val="00691817"/>
    <w:rsid w:val="006924E1"/>
    <w:rsid w:val="006925CC"/>
    <w:rsid w:val="0069348B"/>
    <w:rsid w:val="006935FD"/>
    <w:rsid w:val="00693C32"/>
    <w:rsid w:val="006940CC"/>
    <w:rsid w:val="006943D3"/>
    <w:rsid w:val="006944EE"/>
    <w:rsid w:val="00694D62"/>
    <w:rsid w:val="00695590"/>
    <w:rsid w:val="00695D13"/>
    <w:rsid w:val="006969E9"/>
    <w:rsid w:val="00696C13"/>
    <w:rsid w:val="006972E2"/>
    <w:rsid w:val="0069780E"/>
    <w:rsid w:val="00697A9B"/>
    <w:rsid w:val="006A0682"/>
    <w:rsid w:val="006A0E92"/>
    <w:rsid w:val="006A0EAC"/>
    <w:rsid w:val="006A11BB"/>
    <w:rsid w:val="006A1340"/>
    <w:rsid w:val="006A1683"/>
    <w:rsid w:val="006A1997"/>
    <w:rsid w:val="006A26A0"/>
    <w:rsid w:val="006A31C2"/>
    <w:rsid w:val="006A3514"/>
    <w:rsid w:val="006A4466"/>
    <w:rsid w:val="006A47EB"/>
    <w:rsid w:val="006A4D8B"/>
    <w:rsid w:val="006A5C33"/>
    <w:rsid w:val="006A5CF2"/>
    <w:rsid w:val="006A60FD"/>
    <w:rsid w:val="006A6440"/>
    <w:rsid w:val="006A721F"/>
    <w:rsid w:val="006A7CBA"/>
    <w:rsid w:val="006B01AC"/>
    <w:rsid w:val="006B02E9"/>
    <w:rsid w:val="006B0F41"/>
    <w:rsid w:val="006B140B"/>
    <w:rsid w:val="006B1579"/>
    <w:rsid w:val="006B1658"/>
    <w:rsid w:val="006B1FC1"/>
    <w:rsid w:val="006B255E"/>
    <w:rsid w:val="006B423A"/>
    <w:rsid w:val="006B4AE9"/>
    <w:rsid w:val="006B50DF"/>
    <w:rsid w:val="006B62F6"/>
    <w:rsid w:val="006B6453"/>
    <w:rsid w:val="006B68A0"/>
    <w:rsid w:val="006B6B8F"/>
    <w:rsid w:val="006B6E57"/>
    <w:rsid w:val="006B7884"/>
    <w:rsid w:val="006B7A74"/>
    <w:rsid w:val="006C0276"/>
    <w:rsid w:val="006C1873"/>
    <w:rsid w:val="006C1CF1"/>
    <w:rsid w:val="006C2073"/>
    <w:rsid w:val="006C2A83"/>
    <w:rsid w:val="006C37FC"/>
    <w:rsid w:val="006C3FCA"/>
    <w:rsid w:val="006C53EB"/>
    <w:rsid w:val="006C5851"/>
    <w:rsid w:val="006C5AA8"/>
    <w:rsid w:val="006C6B0D"/>
    <w:rsid w:val="006C7C64"/>
    <w:rsid w:val="006D095D"/>
    <w:rsid w:val="006D0EC2"/>
    <w:rsid w:val="006D0EC8"/>
    <w:rsid w:val="006D0F96"/>
    <w:rsid w:val="006D1678"/>
    <w:rsid w:val="006D16A7"/>
    <w:rsid w:val="006D1925"/>
    <w:rsid w:val="006D1A6E"/>
    <w:rsid w:val="006D1C12"/>
    <w:rsid w:val="006D20EC"/>
    <w:rsid w:val="006D222A"/>
    <w:rsid w:val="006D24A6"/>
    <w:rsid w:val="006D3149"/>
    <w:rsid w:val="006D3503"/>
    <w:rsid w:val="006D4319"/>
    <w:rsid w:val="006D52B8"/>
    <w:rsid w:val="006D6E05"/>
    <w:rsid w:val="006D7344"/>
    <w:rsid w:val="006E02AB"/>
    <w:rsid w:val="006E0D25"/>
    <w:rsid w:val="006E0F8A"/>
    <w:rsid w:val="006E14CF"/>
    <w:rsid w:val="006E1B76"/>
    <w:rsid w:val="006E2166"/>
    <w:rsid w:val="006E246B"/>
    <w:rsid w:val="006E2582"/>
    <w:rsid w:val="006E3732"/>
    <w:rsid w:val="006E3B12"/>
    <w:rsid w:val="006E4CD6"/>
    <w:rsid w:val="006E501C"/>
    <w:rsid w:val="006E5625"/>
    <w:rsid w:val="006E61C7"/>
    <w:rsid w:val="006E72E7"/>
    <w:rsid w:val="006E7975"/>
    <w:rsid w:val="006F09CB"/>
    <w:rsid w:val="006F1929"/>
    <w:rsid w:val="006F1C03"/>
    <w:rsid w:val="006F2A77"/>
    <w:rsid w:val="006F2DCB"/>
    <w:rsid w:val="006F30E1"/>
    <w:rsid w:val="006F36FA"/>
    <w:rsid w:val="006F5981"/>
    <w:rsid w:val="006F6287"/>
    <w:rsid w:val="006F7601"/>
    <w:rsid w:val="0070032C"/>
    <w:rsid w:val="00700C79"/>
    <w:rsid w:val="0070167D"/>
    <w:rsid w:val="00701FE4"/>
    <w:rsid w:val="007030DA"/>
    <w:rsid w:val="00703322"/>
    <w:rsid w:val="00703748"/>
    <w:rsid w:val="007042BE"/>
    <w:rsid w:val="007042DF"/>
    <w:rsid w:val="00704D03"/>
    <w:rsid w:val="007053E9"/>
    <w:rsid w:val="007053FC"/>
    <w:rsid w:val="0070554D"/>
    <w:rsid w:val="00705A36"/>
    <w:rsid w:val="00706479"/>
    <w:rsid w:val="0070650B"/>
    <w:rsid w:val="00711172"/>
    <w:rsid w:val="007111C0"/>
    <w:rsid w:val="007114E9"/>
    <w:rsid w:val="00711CB0"/>
    <w:rsid w:val="007127E8"/>
    <w:rsid w:val="00712AC8"/>
    <w:rsid w:val="00712EA0"/>
    <w:rsid w:val="00712F13"/>
    <w:rsid w:val="0071349E"/>
    <w:rsid w:val="0071360D"/>
    <w:rsid w:val="00713752"/>
    <w:rsid w:val="00714243"/>
    <w:rsid w:val="00714825"/>
    <w:rsid w:val="007151F8"/>
    <w:rsid w:val="007158C7"/>
    <w:rsid w:val="00715990"/>
    <w:rsid w:val="007161B2"/>
    <w:rsid w:val="0071648A"/>
    <w:rsid w:val="007165DF"/>
    <w:rsid w:val="0071667A"/>
    <w:rsid w:val="00717504"/>
    <w:rsid w:val="0072060A"/>
    <w:rsid w:val="0072077C"/>
    <w:rsid w:val="00721732"/>
    <w:rsid w:val="00721FAC"/>
    <w:rsid w:val="007229C8"/>
    <w:rsid w:val="00722D7D"/>
    <w:rsid w:val="007231E9"/>
    <w:rsid w:val="007232A0"/>
    <w:rsid w:val="00724C98"/>
    <w:rsid w:val="0072501D"/>
    <w:rsid w:val="00725C84"/>
    <w:rsid w:val="007269B0"/>
    <w:rsid w:val="00726AE3"/>
    <w:rsid w:val="00726D56"/>
    <w:rsid w:val="007273B8"/>
    <w:rsid w:val="00727BDF"/>
    <w:rsid w:val="00727D3A"/>
    <w:rsid w:val="00730075"/>
    <w:rsid w:val="00730E4D"/>
    <w:rsid w:val="00731C41"/>
    <w:rsid w:val="00732D5C"/>
    <w:rsid w:val="00733143"/>
    <w:rsid w:val="0073330B"/>
    <w:rsid w:val="007337B4"/>
    <w:rsid w:val="00733AA6"/>
    <w:rsid w:val="00734273"/>
    <w:rsid w:val="007348CF"/>
    <w:rsid w:val="0073490C"/>
    <w:rsid w:val="00734AA1"/>
    <w:rsid w:val="00735105"/>
    <w:rsid w:val="00735128"/>
    <w:rsid w:val="007351CE"/>
    <w:rsid w:val="00735213"/>
    <w:rsid w:val="007358AD"/>
    <w:rsid w:val="00736415"/>
    <w:rsid w:val="00740801"/>
    <w:rsid w:val="00741B36"/>
    <w:rsid w:val="00741E74"/>
    <w:rsid w:val="00741F35"/>
    <w:rsid w:val="007423FF"/>
    <w:rsid w:val="0074285B"/>
    <w:rsid w:val="007430D6"/>
    <w:rsid w:val="00743383"/>
    <w:rsid w:val="00743496"/>
    <w:rsid w:val="00744DF8"/>
    <w:rsid w:val="007450AA"/>
    <w:rsid w:val="00745548"/>
    <w:rsid w:val="007459B3"/>
    <w:rsid w:val="007466CA"/>
    <w:rsid w:val="00746725"/>
    <w:rsid w:val="00747167"/>
    <w:rsid w:val="00747DDE"/>
    <w:rsid w:val="00750334"/>
    <w:rsid w:val="007508D4"/>
    <w:rsid w:val="00750C22"/>
    <w:rsid w:val="00751811"/>
    <w:rsid w:val="00751C0D"/>
    <w:rsid w:val="00751CA5"/>
    <w:rsid w:val="007520A7"/>
    <w:rsid w:val="007528CD"/>
    <w:rsid w:val="00753836"/>
    <w:rsid w:val="00753B2E"/>
    <w:rsid w:val="0075437C"/>
    <w:rsid w:val="0075486A"/>
    <w:rsid w:val="007548F4"/>
    <w:rsid w:val="00754CA7"/>
    <w:rsid w:val="00755028"/>
    <w:rsid w:val="007555E3"/>
    <w:rsid w:val="007556B5"/>
    <w:rsid w:val="007559DD"/>
    <w:rsid w:val="00755A51"/>
    <w:rsid w:val="00755E64"/>
    <w:rsid w:val="00755EEB"/>
    <w:rsid w:val="0075625D"/>
    <w:rsid w:val="0075678B"/>
    <w:rsid w:val="00756888"/>
    <w:rsid w:val="00756942"/>
    <w:rsid w:val="00756B22"/>
    <w:rsid w:val="00756D28"/>
    <w:rsid w:val="00756D64"/>
    <w:rsid w:val="00756DE5"/>
    <w:rsid w:val="00756E7B"/>
    <w:rsid w:val="007576F6"/>
    <w:rsid w:val="0075776A"/>
    <w:rsid w:val="00757D05"/>
    <w:rsid w:val="007601CB"/>
    <w:rsid w:val="00760228"/>
    <w:rsid w:val="007603FB"/>
    <w:rsid w:val="00760E9B"/>
    <w:rsid w:val="00760F45"/>
    <w:rsid w:val="0076104A"/>
    <w:rsid w:val="0076108E"/>
    <w:rsid w:val="00761163"/>
    <w:rsid w:val="00761DCF"/>
    <w:rsid w:val="007621D8"/>
    <w:rsid w:val="007622ED"/>
    <w:rsid w:val="00762ABA"/>
    <w:rsid w:val="007631A2"/>
    <w:rsid w:val="00763EBB"/>
    <w:rsid w:val="00763F30"/>
    <w:rsid w:val="00764825"/>
    <w:rsid w:val="00764EC5"/>
    <w:rsid w:val="0076515C"/>
    <w:rsid w:val="00765212"/>
    <w:rsid w:val="00765354"/>
    <w:rsid w:val="007656AC"/>
    <w:rsid w:val="007662C2"/>
    <w:rsid w:val="0076637E"/>
    <w:rsid w:val="0076684F"/>
    <w:rsid w:val="007678BE"/>
    <w:rsid w:val="00767901"/>
    <w:rsid w:val="00767BD3"/>
    <w:rsid w:val="00771082"/>
    <w:rsid w:val="007711D9"/>
    <w:rsid w:val="007712CE"/>
    <w:rsid w:val="007715C3"/>
    <w:rsid w:val="0077247A"/>
    <w:rsid w:val="00772F73"/>
    <w:rsid w:val="00773783"/>
    <w:rsid w:val="007738EC"/>
    <w:rsid w:val="00773C2C"/>
    <w:rsid w:val="00774312"/>
    <w:rsid w:val="007743A9"/>
    <w:rsid w:val="00774772"/>
    <w:rsid w:val="00774E58"/>
    <w:rsid w:val="00775126"/>
    <w:rsid w:val="0077575C"/>
    <w:rsid w:val="0077588B"/>
    <w:rsid w:val="00775896"/>
    <w:rsid w:val="00775992"/>
    <w:rsid w:val="00775C0B"/>
    <w:rsid w:val="00775CD5"/>
    <w:rsid w:val="00776D00"/>
    <w:rsid w:val="0077792A"/>
    <w:rsid w:val="00780270"/>
    <w:rsid w:val="00780296"/>
    <w:rsid w:val="00780672"/>
    <w:rsid w:val="00780C97"/>
    <w:rsid w:val="007815B8"/>
    <w:rsid w:val="007825EF"/>
    <w:rsid w:val="0078272C"/>
    <w:rsid w:val="007828C6"/>
    <w:rsid w:val="00782C7D"/>
    <w:rsid w:val="007833E3"/>
    <w:rsid w:val="00783782"/>
    <w:rsid w:val="007842F7"/>
    <w:rsid w:val="00784D86"/>
    <w:rsid w:val="00785EE9"/>
    <w:rsid w:val="0078661B"/>
    <w:rsid w:val="00786960"/>
    <w:rsid w:val="0079058E"/>
    <w:rsid w:val="00790901"/>
    <w:rsid w:val="00790F0F"/>
    <w:rsid w:val="007918FC"/>
    <w:rsid w:val="00791A9E"/>
    <w:rsid w:val="00791B69"/>
    <w:rsid w:val="007934EB"/>
    <w:rsid w:val="007936DB"/>
    <w:rsid w:val="007936F6"/>
    <w:rsid w:val="00795856"/>
    <w:rsid w:val="00795D74"/>
    <w:rsid w:val="007962C9"/>
    <w:rsid w:val="00796E35"/>
    <w:rsid w:val="00796F37"/>
    <w:rsid w:val="007A0E31"/>
    <w:rsid w:val="007A144D"/>
    <w:rsid w:val="007A1F62"/>
    <w:rsid w:val="007A2276"/>
    <w:rsid w:val="007A3073"/>
    <w:rsid w:val="007A37C9"/>
    <w:rsid w:val="007A48C2"/>
    <w:rsid w:val="007A4BDA"/>
    <w:rsid w:val="007A57A5"/>
    <w:rsid w:val="007A5AB3"/>
    <w:rsid w:val="007A5B19"/>
    <w:rsid w:val="007A5EC8"/>
    <w:rsid w:val="007A6324"/>
    <w:rsid w:val="007A679B"/>
    <w:rsid w:val="007A67B8"/>
    <w:rsid w:val="007A6C69"/>
    <w:rsid w:val="007A7055"/>
    <w:rsid w:val="007A7BCF"/>
    <w:rsid w:val="007A7FC2"/>
    <w:rsid w:val="007B01C6"/>
    <w:rsid w:val="007B064C"/>
    <w:rsid w:val="007B12A6"/>
    <w:rsid w:val="007B18EF"/>
    <w:rsid w:val="007B1C8B"/>
    <w:rsid w:val="007B1CF6"/>
    <w:rsid w:val="007B1DFA"/>
    <w:rsid w:val="007B2152"/>
    <w:rsid w:val="007B31C5"/>
    <w:rsid w:val="007B3938"/>
    <w:rsid w:val="007B49A7"/>
    <w:rsid w:val="007B4D95"/>
    <w:rsid w:val="007B4DFA"/>
    <w:rsid w:val="007B5240"/>
    <w:rsid w:val="007B5737"/>
    <w:rsid w:val="007B59D8"/>
    <w:rsid w:val="007B5D21"/>
    <w:rsid w:val="007B5FC7"/>
    <w:rsid w:val="007B6233"/>
    <w:rsid w:val="007B6B01"/>
    <w:rsid w:val="007B74C8"/>
    <w:rsid w:val="007B771A"/>
    <w:rsid w:val="007B7D0B"/>
    <w:rsid w:val="007B7E3F"/>
    <w:rsid w:val="007C0E86"/>
    <w:rsid w:val="007C10A0"/>
    <w:rsid w:val="007C1385"/>
    <w:rsid w:val="007C27C4"/>
    <w:rsid w:val="007C27DE"/>
    <w:rsid w:val="007C2D17"/>
    <w:rsid w:val="007C3643"/>
    <w:rsid w:val="007C3813"/>
    <w:rsid w:val="007C3D3D"/>
    <w:rsid w:val="007C42FA"/>
    <w:rsid w:val="007C4404"/>
    <w:rsid w:val="007C55D1"/>
    <w:rsid w:val="007C5DCE"/>
    <w:rsid w:val="007C5DE3"/>
    <w:rsid w:val="007C5E1C"/>
    <w:rsid w:val="007C675E"/>
    <w:rsid w:val="007C6D97"/>
    <w:rsid w:val="007C70E0"/>
    <w:rsid w:val="007C783B"/>
    <w:rsid w:val="007C7857"/>
    <w:rsid w:val="007C7B71"/>
    <w:rsid w:val="007C7D10"/>
    <w:rsid w:val="007D0103"/>
    <w:rsid w:val="007D08D5"/>
    <w:rsid w:val="007D0F34"/>
    <w:rsid w:val="007D0F5E"/>
    <w:rsid w:val="007D1368"/>
    <w:rsid w:val="007D1432"/>
    <w:rsid w:val="007D1838"/>
    <w:rsid w:val="007D18DF"/>
    <w:rsid w:val="007D1C01"/>
    <w:rsid w:val="007D1D1F"/>
    <w:rsid w:val="007D2304"/>
    <w:rsid w:val="007D2A44"/>
    <w:rsid w:val="007D2ED8"/>
    <w:rsid w:val="007D3820"/>
    <w:rsid w:val="007D41C8"/>
    <w:rsid w:val="007D44D3"/>
    <w:rsid w:val="007D4875"/>
    <w:rsid w:val="007D490C"/>
    <w:rsid w:val="007D62E2"/>
    <w:rsid w:val="007D6702"/>
    <w:rsid w:val="007D7D19"/>
    <w:rsid w:val="007E0141"/>
    <w:rsid w:val="007E060C"/>
    <w:rsid w:val="007E089A"/>
    <w:rsid w:val="007E0B33"/>
    <w:rsid w:val="007E0C47"/>
    <w:rsid w:val="007E0DEC"/>
    <w:rsid w:val="007E16CE"/>
    <w:rsid w:val="007E17B2"/>
    <w:rsid w:val="007E20A7"/>
    <w:rsid w:val="007E2494"/>
    <w:rsid w:val="007E271A"/>
    <w:rsid w:val="007E2765"/>
    <w:rsid w:val="007E2AFC"/>
    <w:rsid w:val="007E3C2F"/>
    <w:rsid w:val="007E4430"/>
    <w:rsid w:val="007E4B3A"/>
    <w:rsid w:val="007E4CF1"/>
    <w:rsid w:val="007E631B"/>
    <w:rsid w:val="007E64DF"/>
    <w:rsid w:val="007E6D7F"/>
    <w:rsid w:val="007E6F5F"/>
    <w:rsid w:val="007E6F60"/>
    <w:rsid w:val="007E725C"/>
    <w:rsid w:val="007E7FE1"/>
    <w:rsid w:val="007F00A4"/>
    <w:rsid w:val="007F0658"/>
    <w:rsid w:val="007F0744"/>
    <w:rsid w:val="007F12C3"/>
    <w:rsid w:val="007F1814"/>
    <w:rsid w:val="007F4D72"/>
    <w:rsid w:val="007F5272"/>
    <w:rsid w:val="007F57E3"/>
    <w:rsid w:val="007F6633"/>
    <w:rsid w:val="007F7071"/>
    <w:rsid w:val="007F7118"/>
    <w:rsid w:val="007F714D"/>
    <w:rsid w:val="007F730B"/>
    <w:rsid w:val="007F787E"/>
    <w:rsid w:val="007F78C6"/>
    <w:rsid w:val="0080025A"/>
    <w:rsid w:val="00800C64"/>
    <w:rsid w:val="008010EF"/>
    <w:rsid w:val="00801511"/>
    <w:rsid w:val="00801D2B"/>
    <w:rsid w:val="00802172"/>
    <w:rsid w:val="00802EA1"/>
    <w:rsid w:val="00803200"/>
    <w:rsid w:val="00803FE1"/>
    <w:rsid w:val="00804528"/>
    <w:rsid w:val="00804599"/>
    <w:rsid w:val="008046EC"/>
    <w:rsid w:val="00804ABC"/>
    <w:rsid w:val="00804F42"/>
    <w:rsid w:val="00805357"/>
    <w:rsid w:val="00805ACD"/>
    <w:rsid w:val="00805C79"/>
    <w:rsid w:val="008060EA"/>
    <w:rsid w:val="008065B5"/>
    <w:rsid w:val="008100F3"/>
    <w:rsid w:val="008106F2"/>
    <w:rsid w:val="00810926"/>
    <w:rsid w:val="00810D85"/>
    <w:rsid w:val="00810D9A"/>
    <w:rsid w:val="00810E0E"/>
    <w:rsid w:val="008112EE"/>
    <w:rsid w:val="008113B3"/>
    <w:rsid w:val="008113EA"/>
    <w:rsid w:val="008116E3"/>
    <w:rsid w:val="00811879"/>
    <w:rsid w:val="00811ECF"/>
    <w:rsid w:val="00812356"/>
    <w:rsid w:val="00812F57"/>
    <w:rsid w:val="00813440"/>
    <w:rsid w:val="0081395A"/>
    <w:rsid w:val="008142C1"/>
    <w:rsid w:val="00814485"/>
    <w:rsid w:val="00814A99"/>
    <w:rsid w:val="00814C62"/>
    <w:rsid w:val="00814DAF"/>
    <w:rsid w:val="00814ED5"/>
    <w:rsid w:val="00814F9A"/>
    <w:rsid w:val="00815213"/>
    <w:rsid w:val="0081539C"/>
    <w:rsid w:val="0081633B"/>
    <w:rsid w:val="00816747"/>
    <w:rsid w:val="008169C7"/>
    <w:rsid w:val="00816A3A"/>
    <w:rsid w:val="0081732E"/>
    <w:rsid w:val="00817863"/>
    <w:rsid w:val="00817A9B"/>
    <w:rsid w:val="00817B40"/>
    <w:rsid w:val="00817B7D"/>
    <w:rsid w:val="008205A6"/>
    <w:rsid w:val="00820A67"/>
    <w:rsid w:val="00820B3F"/>
    <w:rsid w:val="0082107F"/>
    <w:rsid w:val="00821841"/>
    <w:rsid w:val="00822267"/>
    <w:rsid w:val="008227C0"/>
    <w:rsid w:val="00822C24"/>
    <w:rsid w:val="008231EC"/>
    <w:rsid w:val="008239BB"/>
    <w:rsid w:val="00823B4C"/>
    <w:rsid w:val="00823D99"/>
    <w:rsid w:val="0082414F"/>
    <w:rsid w:val="008243AE"/>
    <w:rsid w:val="008245BB"/>
    <w:rsid w:val="00824E3B"/>
    <w:rsid w:val="0082521E"/>
    <w:rsid w:val="00825BBE"/>
    <w:rsid w:val="0082651A"/>
    <w:rsid w:val="00826AB7"/>
    <w:rsid w:val="00827246"/>
    <w:rsid w:val="0082750F"/>
    <w:rsid w:val="00827AD4"/>
    <w:rsid w:val="00830154"/>
    <w:rsid w:val="008305AD"/>
    <w:rsid w:val="0083075F"/>
    <w:rsid w:val="0083089A"/>
    <w:rsid w:val="00830A2D"/>
    <w:rsid w:val="00831212"/>
    <w:rsid w:val="008321BB"/>
    <w:rsid w:val="00832D5F"/>
    <w:rsid w:val="00834533"/>
    <w:rsid w:val="0083496E"/>
    <w:rsid w:val="00834D7C"/>
    <w:rsid w:val="0083537E"/>
    <w:rsid w:val="008353A6"/>
    <w:rsid w:val="0083546F"/>
    <w:rsid w:val="00835F65"/>
    <w:rsid w:val="008361DA"/>
    <w:rsid w:val="00836790"/>
    <w:rsid w:val="008368D3"/>
    <w:rsid w:val="00836F6D"/>
    <w:rsid w:val="008373D1"/>
    <w:rsid w:val="00837A32"/>
    <w:rsid w:val="008400A7"/>
    <w:rsid w:val="00841529"/>
    <w:rsid w:val="0084167A"/>
    <w:rsid w:val="00842B49"/>
    <w:rsid w:val="00842FB8"/>
    <w:rsid w:val="008438FD"/>
    <w:rsid w:val="00843B1A"/>
    <w:rsid w:val="008449CD"/>
    <w:rsid w:val="00844A5A"/>
    <w:rsid w:val="00844D28"/>
    <w:rsid w:val="00845E59"/>
    <w:rsid w:val="008465F9"/>
    <w:rsid w:val="008466E8"/>
    <w:rsid w:val="00846A5D"/>
    <w:rsid w:val="00846B32"/>
    <w:rsid w:val="00847204"/>
    <w:rsid w:val="00850B6D"/>
    <w:rsid w:val="00850EF2"/>
    <w:rsid w:val="00851F99"/>
    <w:rsid w:val="0085223D"/>
    <w:rsid w:val="008525AA"/>
    <w:rsid w:val="00852C63"/>
    <w:rsid w:val="008535EF"/>
    <w:rsid w:val="00854164"/>
    <w:rsid w:val="0085436B"/>
    <w:rsid w:val="00854804"/>
    <w:rsid w:val="00854C4D"/>
    <w:rsid w:val="00854F8B"/>
    <w:rsid w:val="00855970"/>
    <w:rsid w:val="00855E42"/>
    <w:rsid w:val="008561CB"/>
    <w:rsid w:val="00856592"/>
    <w:rsid w:val="00856710"/>
    <w:rsid w:val="0085680E"/>
    <w:rsid w:val="0085746F"/>
    <w:rsid w:val="00857DA9"/>
    <w:rsid w:val="008605E5"/>
    <w:rsid w:val="0086075D"/>
    <w:rsid w:val="00860C4F"/>
    <w:rsid w:val="00861015"/>
    <w:rsid w:val="00861158"/>
    <w:rsid w:val="008619C7"/>
    <w:rsid w:val="00861BF9"/>
    <w:rsid w:val="00862D49"/>
    <w:rsid w:val="00863414"/>
    <w:rsid w:val="00863C30"/>
    <w:rsid w:val="008641C1"/>
    <w:rsid w:val="0086441E"/>
    <w:rsid w:val="00864510"/>
    <w:rsid w:val="0086466D"/>
    <w:rsid w:val="00864A91"/>
    <w:rsid w:val="00864AFE"/>
    <w:rsid w:val="00864E7F"/>
    <w:rsid w:val="008653E1"/>
    <w:rsid w:val="00865C3B"/>
    <w:rsid w:val="00867217"/>
    <w:rsid w:val="008676F8"/>
    <w:rsid w:val="00870895"/>
    <w:rsid w:val="008713BA"/>
    <w:rsid w:val="00871634"/>
    <w:rsid w:val="008719AA"/>
    <w:rsid w:val="00871DEE"/>
    <w:rsid w:val="0087246F"/>
    <w:rsid w:val="00872F2D"/>
    <w:rsid w:val="008730F7"/>
    <w:rsid w:val="0087354B"/>
    <w:rsid w:val="00873AE3"/>
    <w:rsid w:val="00873B57"/>
    <w:rsid w:val="00873E9B"/>
    <w:rsid w:val="008747AD"/>
    <w:rsid w:val="00874FD5"/>
    <w:rsid w:val="00875328"/>
    <w:rsid w:val="00875974"/>
    <w:rsid w:val="008762B8"/>
    <w:rsid w:val="0087630B"/>
    <w:rsid w:val="00876DB9"/>
    <w:rsid w:val="00876ECA"/>
    <w:rsid w:val="00877225"/>
    <w:rsid w:val="00880740"/>
    <w:rsid w:val="00880B1E"/>
    <w:rsid w:val="00880F59"/>
    <w:rsid w:val="00881C12"/>
    <w:rsid w:val="0088296F"/>
    <w:rsid w:val="008836F3"/>
    <w:rsid w:val="00883FC0"/>
    <w:rsid w:val="008846A5"/>
    <w:rsid w:val="00884763"/>
    <w:rsid w:val="00885004"/>
    <w:rsid w:val="008856DB"/>
    <w:rsid w:val="00885B12"/>
    <w:rsid w:val="008865C0"/>
    <w:rsid w:val="00887AA2"/>
    <w:rsid w:val="00890224"/>
    <w:rsid w:val="008908D9"/>
    <w:rsid w:val="00890B70"/>
    <w:rsid w:val="00890C20"/>
    <w:rsid w:val="0089226D"/>
    <w:rsid w:val="00892440"/>
    <w:rsid w:val="008928E0"/>
    <w:rsid w:val="00892A51"/>
    <w:rsid w:val="00892D5C"/>
    <w:rsid w:val="00893329"/>
    <w:rsid w:val="00893367"/>
    <w:rsid w:val="00893F86"/>
    <w:rsid w:val="00893FC5"/>
    <w:rsid w:val="008949A2"/>
    <w:rsid w:val="00894BA9"/>
    <w:rsid w:val="00894CE1"/>
    <w:rsid w:val="00895301"/>
    <w:rsid w:val="0089541E"/>
    <w:rsid w:val="00895F34"/>
    <w:rsid w:val="00896E66"/>
    <w:rsid w:val="00896E9B"/>
    <w:rsid w:val="008972C3"/>
    <w:rsid w:val="00897C2A"/>
    <w:rsid w:val="00897C2D"/>
    <w:rsid w:val="00897CE7"/>
    <w:rsid w:val="008A0648"/>
    <w:rsid w:val="008A0E35"/>
    <w:rsid w:val="008A21F7"/>
    <w:rsid w:val="008A300D"/>
    <w:rsid w:val="008A3125"/>
    <w:rsid w:val="008A3731"/>
    <w:rsid w:val="008A38F8"/>
    <w:rsid w:val="008A3AD2"/>
    <w:rsid w:val="008A3C95"/>
    <w:rsid w:val="008A3F8E"/>
    <w:rsid w:val="008A4E2B"/>
    <w:rsid w:val="008A50EB"/>
    <w:rsid w:val="008A5199"/>
    <w:rsid w:val="008A5252"/>
    <w:rsid w:val="008A5D4F"/>
    <w:rsid w:val="008A634C"/>
    <w:rsid w:val="008A6436"/>
    <w:rsid w:val="008A67DD"/>
    <w:rsid w:val="008A7254"/>
    <w:rsid w:val="008A737A"/>
    <w:rsid w:val="008A7D59"/>
    <w:rsid w:val="008A7FB3"/>
    <w:rsid w:val="008B0047"/>
    <w:rsid w:val="008B0573"/>
    <w:rsid w:val="008B13F2"/>
    <w:rsid w:val="008B196C"/>
    <w:rsid w:val="008B2305"/>
    <w:rsid w:val="008B2E5E"/>
    <w:rsid w:val="008B39B4"/>
    <w:rsid w:val="008B5A96"/>
    <w:rsid w:val="008B68BE"/>
    <w:rsid w:val="008B6E5C"/>
    <w:rsid w:val="008B7181"/>
    <w:rsid w:val="008C27A8"/>
    <w:rsid w:val="008C282D"/>
    <w:rsid w:val="008C35CC"/>
    <w:rsid w:val="008C39F7"/>
    <w:rsid w:val="008C3B1F"/>
    <w:rsid w:val="008C3CC5"/>
    <w:rsid w:val="008C4786"/>
    <w:rsid w:val="008C579E"/>
    <w:rsid w:val="008C5938"/>
    <w:rsid w:val="008C6632"/>
    <w:rsid w:val="008C66F2"/>
    <w:rsid w:val="008C6950"/>
    <w:rsid w:val="008C6E09"/>
    <w:rsid w:val="008C7610"/>
    <w:rsid w:val="008C7CDA"/>
    <w:rsid w:val="008D044D"/>
    <w:rsid w:val="008D08EC"/>
    <w:rsid w:val="008D0B0B"/>
    <w:rsid w:val="008D11EA"/>
    <w:rsid w:val="008D1267"/>
    <w:rsid w:val="008D170A"/>
    <w:rsid w:val="008D199A"/>
    <w:rsid w:val="008D2666"/>
    <w:rsid w:val="008D2CD7"/>
    <w:rsid w:val="008D3105"/>
    <w:rsid w:val="008D3331"/>
    <w:rsid w:val="008D351C"/>
    <w:rsid w:val="008D3AC0"/>
    <w:rsid w:val="008D3B10"/>
    <w:rsid w:val="008D4BB5"/>
    <w:rsid w:val="008D4DF4"/>
    <w:rsid w:val="008D508D"/>
    <w:rsid w:val="008D58DE"/>
    <w:rsid w:val="008D5DE6"/>
    <w:rsid w:val="008D621C"/>
    <w:rsid w:val="008D78F0"/>
    <w:rsid w:val="008D7AA6"/>
    <w:rsid w:val="008E0227"/>
    <w:rsid w:val="008E043E"/>
    <w:rsid w:val="008E071B"/>
    <w:rsid w:val="008E0C25"/>
    <w:rsid w:val="008E0D62"/>
    <w:rsid w:val="008E0FC0"/>
    <w:rsid w:val="008E128D"/>
    <w:rsid w:val="008E20FF"/>
    <w:rsid w:val="008E2183"/>
    <w:rsid w:val="008E2E74"/>
    <w:rsid w:val="008E3076"/>
    <w:rsid w:val="008E3407"/>
    <w:rsid w:val="008E369E"/>
    <w:rsid w:val="008E37E6"/>
    <w:rsid w:val="008E4341"/>
    <w:rsid w:val="008E5335"/>
    <w:rsid w:val="008E5948"/>
    <w:rsid w:val="008E5F81"/>
    <w:rsid w:val="008E6ADF"/>
    <w:rsid w:val="008E6D53"/>
    <w:rsid w:val="008E7352"/>
    <w:rsid w:val="008F08A3"/>
    <w:rsid w:val="008F08A6"/>
    <w:rsid w:val="008F109A"/>
    <w:rsid w:val="008F147B"/>
    <w:rsid w:val="008F1B09"/>
    <w:rsid w:val="008F1CB3"/>
    <w:rsid w:val="008F25E9"/>
    <w:rsid w:val="008F2647"/>
    <w:rsid w:val="008F2B95"/>
    <w:rsid w:val="008F2C03"/>
    <w:rsid w:val="008F2CB0"/>
    <w:rsid w:val="008F2D06"/>
    <w:rsid w:val="008F2D11"/>
    <w:rsid w:val="008F3CF3"/>
    <w:rsid w:val="008F3F2D"/>
    <w:rsid w:val="008F5027"/>
    <w:rsid w:val="008F52AF"/>
    <w:rsid w:val="008F54FE"/>
    <w:rsid w:val="008F5831"/>
    <w:rsid w:val="008F5EED"/>
    <w:rsid w:val="008F6AE7"/>
    <w:rsid w:val="008F6BD0"/>
    <w:rsid w:val="008F6F70"/>
    <w:rsid w:val="009000AA"/>
    <w:rsid w:val="0090085D"/>
    <w:rsid w:val="00900AF8"/>
    <w:rsid w:val="00901F46"/>
    <w:rsid w:val="009026D6"/>
    <w:rsid w:val="009048BC"/>
    <w:rsid w:val="009050C2"/>
    <w:rsid w:val="009057CA"/>
    <w:rsid w:val="00905E13"/>
    <w:rsid w:val="00906848"/>
    <w:rsid w:val="00906933"/>
    <w:rsid w:val="00907657"/>
    <w:rsid w:val="009077B0"/>
    <w:rsid w:val="00907A3E"/>
    <w:rsid w:val="00910440"/>
    <w:rsid w:val="00910D16"/>
    <w:rsid w:val="00911717"/>
    <w:rsid w:val="009120E9"/>
    <w:rsid w:val="009129CD"/>
    <w:rsid w:val="00912F05"/>
    <w:rsid w:val="0091312F"/>
    <w:rsid w:val="0091319F"/>
    <w:rsid w:val="0091371A"/>
    <w:rsid w:val="00913A03"/>
    <w:rsid w:val="009148BD"/>
    <w:rsid w:val="00914B0D"/>
    <w:rsid w:val="00914E2C"/>
    <w:rsid w:val="009154E6"/>
    <w:rsid w:val="00915771"/>
    <w:rsid w:val="00916222"/>
    <w:rsid w:val="0091643A"/>
    <w:rsid w:val="00916AA7"/>
    <w:rsid w:val="00916B42"/>
    <w:rsid w:val="009175CC"/>
    <w:rsid w:val="00920290"/>
    <w:rsid w:val="009203B4"/>
    <w:rsid w:val="00920786"/>
    <w:rsid w:val="00920852"/>
    <w:rsid w:val="00920AEE"/>
    <w:rsid w:val="00920EBB"/>
    <w:rsid w:val="00921720"/>
    <w:rsid w:val="00921A0E"/>
    <w:rsid w:val="0092212E"/>
    <w:rsid w:val="009227D1"/>
    <w:rsid w:val="009248BE"/>
    <w:rsid w:val="009252E0"/>
    <w:rsid w:val="009259BB"/>
    <w:rsid w:val="00926267"/>
    <w:rsid w:val="00926AF8"/>
    <w:rsid w:val="009273E7"/>
    <w:rsid w:val="00927F8B"/>
    <w:rsid w:val="0093037D"/>
    <w:rsid w:val="009303E0"/>
    <w:rsid w:val="009303F4"/>
    <w:rsid w:val="00930A64"/>
    <w:rsid w:val="00930ECB"/>
    <w:rsid w:val="009316BD"/>
    <w:rsid w:val="009318E0"/>
    <w:rsid w:val="00931F58"/>
    <w:rsid w:val="00932EDC"/>
    <w:rsid w:val="00934B3B"/>
    <w:rsid w:val="00935221"/>
    <w:rsid w:val="00936973"/>
    <w:rsid w:val="009375CD"/>
    <w:rsid w:val="0093777D"/>
    <w:rsid w:val="0094077E"/>
    <w:rsid w:val="00940C64"/>
    <w:rsid w:val="00940D25"/>
    <w:rsid w:val="00941D34"/>
    <w:rsid w:val="009427B8"/>
    <w:rsid w:val="00942BC9"/>
    <w:rsid w:val="00942C2D"/>
    <w:rsid w:val="00944206"/>
    <w:rsid w:val="00945AFB"/>
    <w:rsid w:val="0094658F"/>
    <w:rsid w:val="00947033"/>
    <w:rsid w:val="00947249"/>
    <w:rsid w:val="0094756E"/>
    <w:rsid w:val="009476DA"/>
    <w:rsid w:val="00947824"/>
    <w:rsid w:val="009511A1"/>
    <w:rsid w:val="009519AD"/>
    <w:rsid w:val="0095202A"/>
    <w:rsid w:val="00953C1F"/>
    <w:rsid w:val="00954078"/>
    <w:rsid w:val="00954152"/>
    <w:rsid w:val="0095454A"/>
    <w:rsid w:val="00954BFC"/>
    <w:rsid w:val="00954CF5"/>
    <w:rsid w:val="0095538F"/>
    <w:rsid w:val="00955545"/>
    <w:rsid w:val="00955E4B"/>
    <w:rsid w:val="00956353"/>
    <w:rsid w:val="00956A49"/>
    <w:rsid w:val="00960002"/>
    <w:rsid w:val="0096113E"/>
    <w:rsid w:val="00961A69"/>
    <w:rsid w:val="00962F57"/>
    <w:rsid w:val="00963A86"/>
    <w:rsid w:val="00963C47"/>
    <w:rsid w:val="00964440"/>
    <w:rsid w:val="00964531"/>
    <w:rsid w:val="0096458D"/>
    <w:rsid w:val="009647E6"/>
    <w:rsid w:val="0096485E"/>
    <w:rsid w:val="00964F02"/>
    <w:rsid w:val="0096505F"/>
    <w:rsid w:val="00965511"/>
    <w:rsid w:val="00965D4D"/>
    <w:rsid w:val="0096630B"/>
    <w:rsid w:val="00966344"/>
    <w:rsid w:val="009668DD"/>
    <w:rsid w:val="009677B2"/>
    <w:rsid w:val="00967AB0"/>
    <w:rsid w:val="00967D49"/>
    <w:rsid w:val="00967E8F"/>
    <w:rsid w:val="00970232"/>
    <w:rsid w:val="0097071C"/>
    <w:rsid w:val="00970EBC"/>
    <w:rsid w:val="00971342"/>
    <w:rsid w:val="00971649"/>
    <w:rsid w:val="00971778"/>
    <w:rsid w:val="00971963"/>
    <w:rsid w:val="00972AC5"/>
    <w:rsid w:val="009730C4"/>
    <w:rsid w:val="0097378A"/>
    <w:rsid w:val="009739DC"/>
    <w:rsid w:val="00973D31"/>
    <w:rsid w:val="0097429E"/>
    <w:rsid w:val="00974ED6"/>
    <w:rsid w:val="00975166"/>
    <w:rsid w:val="00975FDA"/>
    <w:rsid w:val="00976641"/>
    <w:rsid w:val="00976698"/>
    <w:rsid w:val="0097673D"/>
    <w:rsid w:val="00976FAE"/>
    <w:rsid w:val="009774F6"/>
    <w:rsid w:val="00977598"/>
    <w:rsid w:val="009776D0"/>
    <w:rsid w:val="00977982"/>
    <w:rsid w:val="00977C0E"/>
    <w:rsid w:val="00981DC5"/>
    <w:rsid w:val="00981E08"/>
    <w:rsid w:val="00981FC2"/>
    <w:rsid w:val="009830B1"/>
    <w:rsid w:val="0098346A"/>
    <w:rsid w:val="00983470"/>
    <w:rsid w:val="0098354D"/>
    <w:rsid w:val="00983607"/>
    <w:rsid w:val="0098364D"/>
    <w:rsid w:val="00983741"/>
    <w:rsid w:val="0098507C"/>
    <w:rsid w:val="009850CC"/>
    <w:rsid w:val="00985236"/>
    <w:rsid w:val="009852EC"/>
    <w:rsid w:val="009859C6"/>
    <w:rsid w:val="00985AC8"/>
    <w:rsid w:val="00985D5B"/>
    <w:rsid w:val="0098674C"/>
    <w:rsid w:val="00986FCA"/>
    <w:rsid w:val="00990196"/>
    <w:rsid w:val="009904CC"/>
    <w:rsid w:val="00990CAF"/>
    <w:rsid w:val="00990D35"/>
    <w:rsid w:val="0099300B"/>
    <w:rsid w:val="009935F2"/>
    <w:rsid w:val="0099452A"/>
    <w:rsid w:val="00995043"/>
    <w:rsid w:val="009958C9"/>
    <w:rsid w:val="009958F1"/>
    <w:rsid w:val="00995D80"/>
    <w:rsid w:val="009963C6"/>
    <w:rsid w:val="009964CD"/>
    <w:rsid w:val="00996988"/>
    <w:rsid w:val="00997619"/>
    <w:rsid w:val="00997ABE"/>
    <w:rsid w:val="00997D51"/>
    <w:rsid w:val="009A0562"/>
    <w:rsid w:val="009A05BE"/>
    <w:rsid w:val="009A13B5"/>
    <w:rsid w:val="009A1519"/>
    <w:rsid w:val="009A1A0A"/>
    <w:rsid w:val="009A1D20"/>
    <w:rsid w:val="009A2BDE"/>
    <w:rsid w:val="009A3412"/>
    <w:rsid w:val="009A40AE"/>
    <w:rsid w:val="009A44AB"/>
    <w:rsid w:val="009A49D9"/>
    <w:rsid w:val="009A4C8D"/>
    <w:rsid w:val="009A4FAC"/>
    <w:rsid w:val="009A5090"/>
    <w:rsid w:val="009A5291"/>
    <w:rsid w:val="009A58FD"/>
    <w:rsid w:val="009A5CA2"/>
    <w:rsid w:val="009A5DC9"/>
    <w:rsid w:val="009A627B"/>
    <w:rsid w:val="009A67FE"/>
    <w:rsid w:val="009A718F"/>
    <w:rsid w:val="009A772B"/>
    <w:rsid w:val="009A7CB0"/>
    <w:rsid w:val="009B07DA"/>
    <w:rsid w:val="009B093B"/>
    <w:rsid w:val="009B0DD2"/>
    <w:rsid w:val="009B124A"/>
    <w:rsid w:val="009B15D2"/>
    <w:rsid w:val="009B1B51"/>
    <w:rsid w:val="009B2321"/>
    <w:rsid w:val="009B338E"/>
    <w:rsid w:val="009B3588"/>
    <w:rsid w:val="009B3D06"/>
    <w:rsid w:val="009B4E5D"/>
    <w:rsid w:val="009B4EFA"/>
    <w:rsid w:val="009B5F8F"/>
    <w:rsid w:val="009B5FFE"/>
    <w:rsid w:val="009B6863"/>
    <w:rsid w:val="009B6EA7"/>
    <w:rsid w:val="009B7473"/>
    <w:rsid w:val="009B7939"/>
    <w:rsid w:val="009C0302"/>
    <w:rsid w:val="009C031F"/>
    <w:rsid w:val="009C1691"/>
    <w:rsid w:val="009C1F5D"/>
    <w:rsid w:val="009C1F78"/>
    <w:rsid w:val="009C2204"/>
    <w:rsid w:val="009C2A98"/>
    <w:rsid w:val="009C2CFB"/>
    <w:rsid w:val="009C2D60"/>
    <w:rsid w:val="009C3CE6"/>
    <w:rsid w:val="009C3E65"/>
    <w:rsid w:val="009C4625"/>
    <w:rsid w:val="009C46D0"/>
    <w:rsid w:val="009C4EE6"/>
    <w:rsid w:val="009C4FB6"/>
    <w:rsid w:val="009C5113"/>
    <w:rsid w:val="009C5363"/>
    <w:rsid w:val="009C5755"/>
    <w:rsid w:val="009C5A3D"/>
    <w:rsid w:val="009C698E"/>
    <w:rsid w:val="009C7065"/>
    <w:rsid w:val="009D0079"/>
    <w:rsid w:val="009D0C4D"/>
    <w:rsid w:val="009D0F5D"/>
    <w:rsid w:val="009D1008"/>
    <w:rsid w:val="009D1767"/>
    <w:rsid w:val="009D1B3D"/>
    <w:rsid w:val="009D1B5F"/>
    <w:rsid w:val="009D20C5"/>
    <w:rsid w:val="009D2E36"/>
    <w:rsid w:val="009D2E67"/>
    <w:rsid w:val="009D412F"/>
    <w:rsid w:val="009D4705"/>
    <w:rsid w:val="009D4E03"/>
    <w:rsid w:val="009D52BE"/>
    <w:rsid w:val="009D616D"/>
    <w:rsid w:val="009D6956"/>
    <w:rsid w:val="009D6CA3"/>
    <w:rsid w:val="009D71CA"/>
    <w:rsid w:val="009E03B1"/>
    <w:rsid w:val="009E047C"/>
    <w:rsid w:val="009E089A"/>
    <w:rsid w:val="009E2258"/>
    <w:rsid w:val="009E23AD"/>
    <w:rsid w:val="009E261B"/>
    <w:rsid w:val="009E2F08"/>
    <w:rsid w:val="009E306A"/>
    <w:rsid w:val="009E372A"/>
    <w:rsid w:val="009E3FA0"/>
    <w:rsid w:val="009E4182"/>
    <w:rsid w:val="009E4BA9"/>
    <w:rsid w:val="009E52D7"/>
    <w:rsid w:val="009E5441"/>
    <w:rsid w:val="009E5D34"/>
    <w:rsid w:val="009E6790"/>
    <w:rsid w:val="009E6AC0"/>
    <w:rsid w:val="009E758B"/>
    <w:rsid w:val="009E7842"/>
    <w:rsid w:val="009F11C1"/>
    <w:rsid w:val="009F287B"/>
    <w:rsid w:val="009F2C24"/>
    <w:rsid w:val="009F3FC9"/>
    <w:rsid w:val="009F40C8"/>
    <w:rsid w:val="009F4278"/>
    <w:rsid w:val="009F4426"/>
    <w:rsid w:val="009F4A46"/>
    <w:rsid w:val="009F5755"/>
    <w:rsid w:val="009F5E3E"/>
    <w:rsid w:val="009F6119"/>
    <w:rsid w:val="009F6BEF"/>
    <w:rsid w:val="009F6FCF"/>
    <w:rsid w:val="009F702B"/>
    <w:rsid w:val="009F747B"/>
    <w:rsid w:val="009F7968"/>
    <w:rsid w:val="009F7E0C"/>
    <w:rsid w:val="00A000ED"/>
    <w:rsid w:val="00A0056A"/>
    <w:rsid w:val="00A01947"/>
    <w:rsid w:val="00A01CE6"/>
    <w:rsid w:val="00A0297B"/>
    <w:rsid w:val="00A02AB5"/>
    <w:rsid w:val="00A036B0"/>
    <w:rsid w:val="00A036D6"/>
    <w:rsid w:val="00A03B10"/>
    <w:rsid w:val="00A04140"/>
    <w:rsid w:val="00A04202"/>
    <w:rsid w:val="00A04AB1"/>
    <w:rsid w:val="00A0529D"/>
    <w:rsid w:val="00A052DF"/>
    <w:rsid w:val="00A05ECC"/>
    <w:rsid w:val="00A05F5B"/>
    <w:rsid w:val="00A061DA"/>
    <w:rsid w:val="00A067FE"/>
    <w:rsid w:val="00A068B5"/>
    <w:rsid w:val="00A06B52"/>
    <w:rsid w:val="00A10149"/>
    <w:rsid w:val="00A104F3"/>
    <w:rsid w:val="00A11289"/>
    <w:rsid w:val="00A117FB"/>
    <w:rsid w:val="00A12128"/>
    <w:rsid w:val="00A12AF4"/>
    <w:rsid w:val="00A12DC8"/>
    <w:rsid w:val="00A13261"/>
    <w:rsid w:val="00A13551"/>
    <w:rsid w:val="00A13AF3"/>
    <w:rsid w:val="00A13BBE"/>
    <w:rsid w:val="00A14B0D"/>
    <w:rsid w:val="00A15DA6"/>
    <w:rsid w:val="00A1622C"/>
    <w:rsid w:val="00A16F8F"/>
    <w:rsid w:val="00A17448"/>
    <w:rsid w:val="00A17B2A"/>
    <w:rsid w:val="00A17DE0"/>
    <w:rsid w:val="00A20169"/>
    <w:rsid w:val="00A206D8"/>
    <w:rsid w:val="00A212BC"/>
    <w:rsid w:val="00A21B85"/>
    <w:rsid w:val="00A220CE"/>
    <w:rsid w:val="00A2287D"/>
    <w:rsid w:val="00A23028"/>
    <w:rsid w:val="00A230AE"/>
    <w:rsid w:val="00A23699"/>
    <w:rsid w:val="00A237AB"/>
    <w:rsid w:val="00A23D34"/>
    <w:rsid w:val="00A242D5"/>
    <w:rsid w:val="00A25054"/>
    <w:rsid w:val="00A2545E"/>
    <w:rsid w:val="00A25D56"/>
    <w:rsid w:val="00A25DC6"/>
    <w:rsid w:val="00A265C5"/>
    <w:rsid w:val="00A27202"/>
    <w:rsid w:val="00A274ED"/>
    <w:rsid w:val="00A2766F"/>
    <w:rsid w:val="00A27C3C"/>
    <w:rsid w:val="00A3057F"/>
    <w:rsid w:val="00A30B24"/>
    <w:rsid w:val="00A31115"/>
    <w:rsid w:val="00A31907"/>
    <w:rsid w:val="00A31980"/>
    <w:rsid w:val="00A31B49"/>
    <w:rsid w:val="00A324CA"/>
    <w:rsid w:val="00A33966"/>
    <w:rsid w:val="00A339B8"/>
    <w:rsid w:val="00A33ACC"/>
    <w:rsid w:val="00A34274"/>
    <w:rsid w:val="00A344AD"/>
    <w:rsid w:val="00A358DC"/>
    <w:rsid w:val="00A35AC1"/>
    <w:rsid w:val="00A35BED"/>
    <w:rsid w:val="00A3645A"/>
    <w:rsid w:val="00A36817"/>
    <w:rsid w:val="00A37523"/>
    <w:rsid w:val="00A37588"/>
    <w:rsid w:val="00A37AFE"/>
    <w:rsid w:val="00A40BC3"/>
    <w:rsid w:val="00A42137"/>
    <w:rsid w:val="00A42F22"/>
    <w:rsid w:val="00A43106"/>
    <w:rsid w:val="00A431B5"/>
    <w:rsid w:val="00A43A04"/>
    <w:rsid w:val="00A43A4B"/>
    <w:rsid w:val="00A44577"/>
    <w:rsid w:val="00A44825"/>
    <w:rsid w:val="00A44843"/>
    <w:rsid w:val="00A44A2A"/>
    <w:rsid w:val="00A44B92"/>
    <w:rsid w:val="00A45318"/>
    <w:rsid w:val="00A46239"/>
    <w:rsid w:val="00A4675B"/>
    <w:rsid w:val="00A4676E"/>
    <w:rsid w:val="00A467A9"/>
    <w:rsid w:val="00A46850"/>
    <w:rsid w:val="00A47536"/>
    <w:rsid w:val="00A47C9C"/>
    <w:rsid w:val="00A47E6F"/>
    <w:rsid w:val="00A47EFB"/>
    <w:rsid w:val="00A5047F"/>
    <w:rsid w:val="00A50D26"/>
    <w:rsid w:val="00A527BF"/>
    <w:rsid w:val="00A5297D"/>
    <w:rsid w:val="00A52DB3"/>
    <w:rsid w:val="00A52FD9"/>
    <w:rsid w:val="00A53103"/>
    <w:rsid w:val="00A53F23"/>
    <w:rsid w:val="00A545AB"/>
    <w:rsid w:val="00A54AC4"/>
    <w:rsid w:val="00A557DC"/>
    <w:rsid w:val="00A558DE"/>
    <w:rsid w:val="00A55FCE"/>
    <w:rsid w:val="00A56A5D"/>
    <w:rsid w:val="00A56D50"/>
    <w:rsid w:val="00A57202"/>
    <w:rsid w:val="00A6013C"/>
    <w:rsid w:val="00A601D7"/>
    <w:rsid w:val="00A6072D"/>
    <w:rsid w:val="00A60ABE"/>
    <w:rsid w:val="00A60ED1"/>
    <w:rsid w:val="00A6207E"/>
    <w:rsid w:val="00A62360"/>
    <w:rsid w:val="00A623BF"/>
    <w:rsid w:val="00A64121"/>
    <w:rsid w:val="00A64236"/>
    <w:rsid w:val="00A6423D"/>
    <w:rsid w:val="00A64485"/>
    <w:rsid w:val="00A653AB"/>
    <w:rsid w:val="00A668CC"/>
    <w:rsid w:val="00A66CFD"/>
    <w:rsid w:val="00A67AC4"/>
    <w:rsid w:val="00A705A9"/>
    <w:rsid w:val="00A71E71"/>
    <w:rsid w:val="00A72891"/>
    <w:rsid w:val="00A731E0"/>
    <w:rsid w:val="00A731E2"/>
    <w:rsid w:val="00A7389C"/>
    <w:rsid w:val="00A74964"/>
    <w:rsid w:val="00A75289"/>
    <w:rsid w:val="00A7567D"/>
    <w:rsid w:val="00A75D50"/>
    <w:rsid w:val="00A7645B"/>
    <w:rsid w:val="00A76516"/>
    <w:rsid w:val="00A76E6C"/>
    <w:rsid w:val="00A80224"/>
    <w:rsid w:val="00A8027C"/>
    <w:rsid w:val="00A80CDA"/>
    <w:rsid w:val="00A82052"/>
    <w:rsid w:val="00A827BE"/>
    <w:rsid w:val="00A82ED1"/>
    <w:rsid w:val="00A83512"/>
    <w:rsid w:val="00A83951"/>
    <w:rsid w:val="00A83C93"/>
    <w:rsid w:val="00A84CFA"/>
    <w:rsid w:val="00A84FED"/>
    <w:rsid w:val="00A86DA2"/>
    <w:rsid w:val="00A873D5"/>
    <w:rsid w:val="00A87550"/>
    <w:rsid w:val="00A9028F"/>
    <w:rsid w:val="00A90814"/>
    <w:rsid w:val="00A90BE9"/>
    <w:rsid w:val="00A90D0C"/>
    <w:rsid w:val="00A913A7"/>
    <w:rsid w:val="00A914C0"/>
    <w:rsid w:val="00A91672"/>
    <w:rsid w:val="00A91783"/>
    <w:rsid w:val="00A923E1"/>
    <w:rsid w:val="00A92584"/>
    <w:rsid w:val="00A92A0F"/>
    <w:rsid w:val="00A92A33"/>
    <w:rsid w:val="00A92ACC"/>
    <w:rsid w:val="00A92FE7"/>
    <w:rsid w:val="00A9307B"/>
    <w:rsid w:val="00A93101"/>
    <w:rsid w:val="00A9360F"/>
    <w:rsid w:val="00A94683"/>
    <w:rsid w:val="00A94AD8"/>
    <w:rsid w:val="00A96140"/>
    <w:rsid w:val="00A9661B"/>
    <w:rsid w:val="00A96A1C"/>
    <w:rsid w:val="00A97328"/>
    <w:rsid w:val="00A978BC"/>
    <w:rsid w:val="00A9792A"/>
    <w:rsid w:val="00AA0243"/>
    <w:rsid w:val="00AA027A"/>
    <w:rsid w:val="00AA067A"/>
    <w:rsid w:val="00AA0F01"/>
    <w:rsid w:val="00AA0F88"/>
    <w:rsid w:val="00AA120E"/>
    <w:rsid w:val="00AA1348"/>
    <w:rsid w:val="00AA1642"/>
    <w:rsid w:val="00AA16BD"/>
    <w:rsid w:val="00AA2283"/>
    <w:rsid w:val="00AA2553"/>
    <w:rsid w:val="00AA2EE7"/>
    <w:rsid w:val="00AA35CA"/>
    <w:rsid w:val="00AA3801"/>
    <w:rsid w:val="00AA3C11"/>
    <w:rsid w:val="00AA3D5D"/>
    <w:rsid w:val="00AA405D"/>
    <w:rsid w:val="00AA5541"/>
    <w:rsid w:val="00AA62C3"/>
    <w:rsid w:val="00AA6859"/>
    <w:rsid w:val="00AA70D0"/>
    <w:rsid w:val="00AA70F7"/>
    <w:rsid w:val="00AA75D9"/>
    <w:rsid w:val="00AB0406"/>
    <w:rsid w:val="00AB08B6"/>
    <w:rsid w:val="00AB0922"/>
    <w:rsid w:val="00AB0932"/>
    <w:rsid w:val="00AB09B0"/>
    <w:rsid w:val="00AB1619"/>
    <w:rsid w:val="00AB18C2"/>
    <w:rsid w:val="00AB1E4E"/>
    <w:rsid w:val="00AB218D"/>
    <w:rsid w:val="00AB33F9"/>
    <w:rsid w:val="00AB4039"/>
    <w:rsid w:val="00AB45BE"/>
    <w:rsid w:val="00AB4A10"/>
    <w:rsid w:val="00AB4CA8"/>
    <w:rsid w:val="00AB4E67"/>
    <w:rsid w:val="00AB5442"/>
    <w:rsid w:val="00AB573B"/>
    <w:rsid w:val="00AB582D"/>
    <w:rsid w:val="00AC02A5"/>
    <w:rsid w:val="00AC1877"/>
    <w:rsid w:val="00AC2506"/>
    <w:rsid w:val="00AC3835"/>
    <w:rsid w:val="00AC3BEC"/>
    <w:rsid w:val="00AC3E0B"/>
    <w:rsid w:val="00AC4A32"/>
    <w:rsid w:val="00AC5358"/>
    <w:rsid w:val="00AC58EB"/>
    <w:rsid w:val="00AC5B66"/>
    <w:rsid w:val="00AC63D6"/>
    <w:rsid w:val="00AC6565"/>
    <w:rsid w:val="00AC6633"/>
    <w:rsid w:val="00AC6899"/>
    <w:rsid w:val="00AC6917"/>
    <w:rsid w:val="00AC7A1B"/>
    <w:rsid w:val="00AC7B71"/>
    <w:rsid w:val="00AC7EF3"/>
    <w:rsid w:val="00AD00D0"/>
    <w:rsid w:val="00AD0249"/>
    <w:rsid w:val="00AD02C0"/>
    <w:rsid w:val="00AD0810"/>
    <w:rsid w:val="00AD1BCE"/>
    <w:rsid w:val="00AD22E0"/>
    <w:rsid w:val="00AD249A"/>
    <w:rsid w:val="00AD350D"/>
    <w:rsid w:val="00AD36AE"/>
    <w:rsid w:val="00AD389D"/>
    <w:rsid w:val="00AD3E72"/>
    <w:rsid w:val="00AD4438"/>
    <w:rsid w:val="00AD45CF"/>
    <w:rsid w:val="00AD4722"/>
    <w:rsid w:val="00AD49D3"/>
    <w:rsid w:val="00AD4D45"/>
    <w:rsid w:val="00AD58DB"/>
    <w:rsid w:val="00AD59C4"/>
    <w:rsid w:val="00AD5A2A"/>
    <w:rsid w:val="00AD61F6"/>
    <w:rsid w:val="00AD623A"/>
    <w:rsid w:val="00AD6948"/>
    <w:rsid w:val="00AD6BC6"/>
    <w:rsid w:val="00AD6D1A"/>
    <w:rsid w:val="00AD6DE8"/>
    <w:rsid w:val="00AD6ECB"/>
    <w:rsid w:val="00AD7054"/>
    <w:rsid w:val="00AE098D"/>
    <w:rsid w:val="00AE0B67"/>
    <w:rsid w:val="00AE11A5"/>
    <w:rsid w:val="00AE1AD2"/>
    <w:rsid w:val="00AE1BBD"/>
    <w:rsid w:val="00AE286B"/>
    <w:rsid w:val="00AE482D"/>
    <w:rsid w:val="00AE55A0"/>
    <w:rsid w:val="00AE560E"/>
    <w:rsid w:val="00AE566E"/>
    <w:rsid w:val="00AE5ECB"/>
    <w:rsid w:val="00AE5FF8"/>
    <w:rsid w:val="00AE6157"/>
    <w:rsid w:val="00AE6602"/>
    <w:rsid w:val="00AE75C2"/>
    <w:rsid w:val="00AE77FC"/>
    <w:rsid w:val="00AE796E"/>
    <w:rsid w:val="00AF0A99"/>
    <w:rsid w:val="00AF1110"/>
    <w:rsid w:val="00AF1222"/>
    <w:rsid w:val="00AF155C"/>
    <w:rsid w:val="00AF1EA1"/>
    <w:rsid w:val="00AF29DF"/>
    <w:rsid w:val="00AF3082"/>
    <w:rsid w:val="00AF3B2F"/>
    <w:rsid w:val="00AF4030"/>
    <w:rsid w:val="00AF42E3"/>
    <w:rsid w:val="00AF4808"/>
    <w:rsid w:val="00AF48FD"/>
    <w:rsid w:val="00AF490A"/>
    <w:rsid w:val="00AF4C61"/>
    <w:rsid w:val="00AF592D"/>
    <w:rsid w:val="00AF5940"/>
    <w:rsid w:val="00AF637A"/>
    <w:rsid w:val="00AF670E"/>
    <w:rsid w:val="00AF695E"/>
    <w:rsid w:val="00AF6EC1"/>
    <w:rsid w:val="00AF72D9"/>
    <w:rsid w:val="00B00562"/>
    <w:rsid w:val="00B00ED7"/>
    <w:rsid w:val="00B0165A"/>
    <w:rsid w:val="00B018E7"/>
    <w:rsid w:val="00B01FD5"/>
    <w:rsid w:val="00B02DC4"/>
    <w:rsid w:val="00B034FD"/>
    <w:rsid w:val="00B03995"/>
    <w:rsid w:val="00B04787"/>
    <w:rsid w:val="00B05106"/>
    <w:rsid w:val="00B05292"/>
    <w:rsid w:val="00B059E5"/>
    <w:rsid w:val="00B065E1"/>
    <w:rsid w:val="00B06E42"/>
    <w:rsid w:val="00B07180"/>
    <w:rsid w:val="00B07A51"/>
    <w:rsid w:val="00B07EF4"/>
    <w:rsid w:val="00B1004B"/>
    <w:rsid w:val="00B1096C"/>
    <w:rsid w:val="00B1192C"/>
    <w:rsid w:val="00B11B46"/>
    <w:rsid w:val="00B11DDF"/>
    <w:rsid w:val="00B11F0C"/>
    <w:rsid w:val="00B13A90"/>
    <w:rsid w:val="00B14729"/>
    <w:rsid w:val="00B14834"/>
    <w:rsid w:val="00B148FF"/>
    <w:rsid w:val="00B14C33"/>
    <w:rsid w:val="00B152A0"/>
    <w:rsid w:val="00B154C5"/>
    <w:rsid w:val="00B1632E"/>
    <w:rsid w:val="00B16477"/>
    <w:rsid w:val="00B1654D"/>
    <w:rsid w:val="00B1657C"/>
    <w:rsid w:val="00B16D0E"/>
    <w:rsid w:val="00B16E5B"/>
    <w:rsid w:val="00B17FBB"/>
    <w:rsid w:val="00B207A6"/>
    <w:rsid w:val="00B20859"/>
    <w:rsid w:val="00B20B4A"/>
    <w:rsid w:val="00B20FB8"/>
    <w:rsid w:val="00B210E4"/>
    <w:rsid w:val="00B212F1"/>
    <w:rsid w:val="00B21952"/>
    <w:rsid w:val="00B22271"/>
    <w:rsid w:val="00B222A7"/>
    <w:rsid w:val="00B2308D"/>
    <w:rsid w:val="00B231E6"/>
    <w:rsid w:val="00B23658"/>
    <w:rsid w:val="00B24B6D"/>
    <w:rsid w:val="00B2612B"/>
    <w:rsid w:val="00B26153"/>
    <w:rsid w:val="00B263AF"/>
    <w:rsid w:val="00B26A45"/>
    <w:rsid w:val="00B27D01"/>
    <w:rsid w:val="00B27D5B"/>
    <w:rsid w:val="00B27D98"/>
    <w:rsid w:val="00B3053C"/>
    <w:rsid w:val="00B3084F"/>
    <w:rsid w:val="00B3096A"/>
    <w:rsid w:val="00B31051"/>
    <w:rsid w:val="00B31683"/>
    <w:rsid w:val="00B32DA6"/>
    <w:rsid w:val="00B32E4A"/>
    <w:rsid w:val="00B34354"/>
    <w:rsid w:val="00B348DE"/>
    <w:rsid w:val="00B356B1"/>
    <w:rsid w:val="00B358BC"/>
    <w:rsid w:val="00B35EC4"/>
    <w:rsid w:val="00B35EFA"/>
    <w:rsid w:val="00B366CF"/>
    <w:rsid w:val="00B368C6"/>
    <w:rsid w:val="00B37B96"/>
    <w:rsid w:val="00B40EDE"/>
    <w:rsid w:val="00B41269"/>
    <w:rsid w:val="00B41E17"/>
    <w:rsid w:val="00B4221A"/>
    <w:rsid w:val="00B42250"/>
    <w:rsid w:val="00B422DA"/>
    <w:rsid w:val="00B43D75"/>
    <w:rsid w:val="00B44367"/>
    <w:rsid w:val="00B44EFB"/>
    <w:rsid w:val="00B45082"/>
    <w:rsid w:val="00B450C8"/>
    <w:rsid w:val="00B4544E"/>
    <w:rsid w:val="00B45B25"/>
    <w:rsid w:val="00B463CD"/>
    <w:rsid w:val="00B46BCE"/>
    <w:rsid w:val="00B47191"/>
    <w:rsid w:val="00B47246"/>
    <w:rsid w:val="00B47359"/>
    <w:rsid w:val="00B47B0C"/>
    <w:rsid w:val="00B47EC5"/>
    <w:rsid w:val="00B50838"/>
    <w:rsid w:val="00B50B34"/>
    <w:rsid w:val="00B50D1A"/>
    <w:rsid w:val="00B511E4"/>
    <w:rsid w:val="00B51598"/>
    <w:rsid w:val="00B51B96"/>
    <w:rsid w:val="00B51C89"/>
    <w:rsid w:val="00B52172"/>
    <w:rsid w:val="00B5229C"/>
    <w:rsid w:val="00B52352"/>
    <w:rsid w:val="00B52691"/>
    <w:rsid w:val="00B52747"/>
    <w:rsid w:val="00B53463"/>
    <w:rsid w:val="00B535D3"/>
    <w:rsid w:val="00B53D73"/>
    <w:rsid w:val="00B545AA"/>
    <w:rsid w:val="00B54B9C"/>
    <w:rsid w:val="00B54EA6"/>
    <w:rsid w:val="00B55759"/>
    <w:rsid w:val="00B56579"/>
    <w:rsid w:val="00B56B28"/>
    <w:rsid w:val="00B57674"/>
    <w:rsid w:val="00B57D60"/>
    <w:rsid w:val="00B57FA6"/>
    <w:rsid w:val="00B60250"/>
    <w:rsid w:val="00B60585"/>
    <w:rsid w:val="00B60E6A"/>
    <w:rsid w:val="00B6107C"/>
    <w:rsid w:val="00B61103"/>
    <w:rsid w:val="00B61C6F"/>
    <w:rsid w:val="00B623DB"/>
    <w:rsid w:val="00B62AEC"/>
    <w:rsid w:val="00B63C8E"/>
    <w:rsid w:val="00B6452C"/>
    <w:rsid w:val="00B64697"/>
    <w:rsid w:val="00B654FD"/>
    <w:rsid w:val="00B65641"/>
    <w:rsid w:val="00B65794"/>
    <w:rsid w:val="00B65D0A"/>
    <w:rsid w:val="00B65E2A"/>
    <w:rsid w:val="00B663F4"/>
    <w:rsid w:val="00B66978"/>
    <w:rsid w:val="00B67987"/>
    <w:rsid w:val="00B679D5"/>
    <w:rsid w:val="00B67BF8"/>
    <w:rsid w:val="00B739F8"/>
    <w:rsid w:val="00B74388"/>
    <w:rsid w:val="00B746C6"/>
    <w:rsid w:val="00B748ED"/>
    <w:rsid w:val="00B74D67"/>
    <w:rsid w:val="00B74DE2"/>
    <w:rsid w:val="00B75640"/>
    <w:rsid w:val="00B7608A"/>
    <w:rsid w:val="00B762CE"/>
    <w:rsid w:val="00B76C5E"/>
    <w:rsid w:val="00B80589"/>
    <w:rsid w:val="00B80A07"/>
    <w:rsid w:val="00B82836"/>
    <w:rsid w:val="00B82C2B"/>
    <w:rsid w:val="00B83285"/>
    <w:rsid w:val="00B8334B"/>
    <w:rsid w:val="00B8363F"/>
    <w:rsid w:val="00B846E5"/>
    <w:rsid w:val="00B848B4"/>
    <w:rsid w:val="00B8610D"/>
    <w:rsid w:val="00B86A19"/>
    <w:rsid w:val="00B87051"/>
    <w:rsid w:val="00B8787C"/>
    <w:rsid w:val="00B87FBC"/>
    <w:rsid w:val="00B91091"/>
    <w:rsid w:val="00B91D7B"/>
    <w:rsid w:val="00B92251"/>
    <w:rsid w:val="00B92BAB"/>
    <w:rsid w:val="00B9340F"/>
    <w:rsid w:val="00B93832"/>
    <w:rsid w:val="00B93C24"/>
    <w:rsid w:val="00B9408C"/>
    <w:rsid w:val="00B94392"/>
    <w:rsid w:val="00B94794"/>
    <w:rsid w:val="00B94D07"/>
    <w:rsid w:val="00B95191"/>
    <w:rsid w:val="00B955DF"/>
    <w:rsid w:val="00B95710"/>
    <w:rsid w:val="00B962CE"/>
    <w:rsid w:val="00B965A9"/>
    <w:rsid w:val="00B96851"/>
    <w:rsid w:val="00B96B09"/>
    <w:rsid w:val="00B96F3B"/>
    <w:rsid w:val="00B979CC"/>
    <w:rsid w:val="00B97C63"/>
    <w:rsid w:val="00BA0215"/>
    <w:rsid w:val="00BA0F04"/>
    <w:rsid w:val="00BA1188"/>
    <w:rsid w:val="00BA15A5"/>
    <w:rsid w:val="00BA15D1"/>
    <w:rsid w:val="00BA2184"/>
    <w:rsid w:val="00BA26D7"/>
    <w:rsid w:val="00BA301C"/>
    <w:rsid w:val="00BA3382"/>
    <w:rsid w:val="00BA3AE1"/>
    <w:rsid w:val="00BA592E"/>
    <w:rsid w:val="00BA5D52"/>
    <w:rsid w:val="00BA615D"/>
    <w:rsid w:val="00BA728D"/>
    <w:rsid w:val="00BB0670"/>
    <w:rsid w:val="00BB0CDB"/>
    <w:rsid w:val="00BB15F7"/>
    <w:rsid w:val="00BB183C"/>
    <w:rsid w:val="00BB1861"/>
    <w:rsid w:val="00BB1FF6"/>
    <w:rsid w:val="00BB28D7"/>
    <w:rsid w:val="00BB2ACA"/>
    <w:rsid w:val="00BB2CAE"/>
    <w:rsid w:val="00BB2D3E"/>
    <w:rsid w:val="00BB3A36"/>
    <w:rsid w:val="00BB4735"/>
    <w:rsid w:val="00BB4AE5"/>
    <w:rsid w:val="00BB53D4"/>
    <w:rsid w:val="00BB6175"/>
    <w:rsid w:val="00BB6344"/>
    <w:rsid w:val="00BB65C8"/>
    <w:rsid w:val="00BB6C62"/>
    <w:rsid w:val="00BB6DDA"/>
    <w:rsid w:val="00BB780E"/>
    <w:rsid w:val="00BB7901"/>
    <w:rsid w:val="00BC00C5"/>
    <w:rsid w:val="00BC0CDF"/>
    <w:rsid w:val="00BC1030"/>
    <w:rsid w:val="00BC1AE0"/>
    <w:rsid w:val="00BC2244"/>
    <w:rsid w:val="00BC27FF"/>
    <w:rsid w:val="00BC2F5D"/>
    <w:rsid w:val="00BC3304"/>
    <w:rsid w:val="00BC3B35"/>
    <w:rsid w:val="00BC3BCB"/>
    <w:rsid w:val="00BC3C0F"/>
    <w:rsid w:val="00BC4560"/>
    <w:rsid w:val="00BC47E3"/>
    <w:rsid w:val="00BC4C24"/>
    <w:rsid w:val="00BC5247"/>
    <w:rsid w:val="00BC5558"/>
    <w:rsid w:val="00BC582A"/>
    <w:rsid w:val="00BC6067"/>
    <w:rsid w:val="00BC66D3"/>
    <w:rsid w:val="00BC78A8"/>
    <w:rsid w:val="00BD0E18"/>
    <w:rsid w:val="00BD1553"/>
    <w:rsid w:val="00BD397F"/>
    <w:rsid w:val="00BD4CB3"/>
    <w:rsid w:val="00BD5589"/>
    <w:rsid w:val="00BD575F"/>
    <w:rsid w:val="00BD5844"/>
    <w:rsid w:val="00BD5EBA"/>
    <w:rsid w:val="00BD65BB"/>
    <w:rsid w:val="00BD697A"/>
    <w:rsid w:val="00BD6A9C"/>
    <w:rsid w:val="00BD71A7"/>
    <w:rsid w:val="00BD792E"/>
    <w:rsid w:val="00BD79D0"/>
    <w:rsid w:val="00BD7D3F"/>
    <w:rsid w:val="00BE0068"/>
    <w:rsid w:val="00BE0091"/>
    <w:rsid w:val="00BE0F06"/>
    <w:rsid w:val="00BE15F4"/>
    <w:rsid w:val="00BE19F6"/>
    <w:rsid w:val="00BE1C88"/>
    <w:rsid w:val="00BE231B"/>
    <w:rsid w:val="00BE2B2C"/>
    <w:rsid w:val="00BE32F6"/>
    <w:rsid w:val="00BE3444"/>
    <w:rsid w:val="00BE3925"/>
    <w:rsid w:val="00BE3C56"/>
    <w:rsid w:val="00BE3CDB"/>
    <w:rsid w:val="00BE3F55"/>
    <w:rsid w:val="00BE4012"/>
    <w:rsid w:val="00BE40DA"/>
    <w:rsid w:val="00BE5492"/>
    <w:rsid w:val="00BE6437"/>
    <w:rsid w:val="00BE69B2"/>
    <w:rsid w:val="00BE6D1C"/>
    <w:rsid w:val="00BE716E"/>
    <w:rsid w:val="00BE796B"/>
    <w:rsid w:val="00BE7F51"/>
    <w:rsid w:val="00BE7F99"/>
    <w:rsid w:val="00BF0753"/>
    <w:rsid w:val="00BF14BA"/>
    <w:rsid w:val="00BF15C9"/>
    <w:rsid w:val="00BF1B3D"/>
    <w:rsid w:val="00BF1F7F"/>
    <w:rsid w:val="00BF2C22"/>
    <w:rsid w:val="00BF3718"/>
    <w:rsid w:val="00BF41D2"/>
    <w:rsid w:val="00BF4401"/>
    <w:rsid w:val="00BF4D29"/>
    <w:rsid w:val="00BF5802"/>
    <w:rsid w:val="00BF5F9A"/>
    <w:rsid w:val="00BF6994"/>
    <w:rsid w:val="00BF79B9"/>
    <w:rsid w:val="00C0003F"/>
    <w:rsid w:val="00C00418"/>
    <w:rsid w:val="00C00795"/>
    <w:rsid w:val="00C00DB8"/>
    <w:rsid w:val="00C01118"/>
    <w:rsid w:val="00C01AF4"/>
    <w:rsid w:val="00C01B7C"/>
    <w:rsid w:val="00C01B92"/>
    <w:rsid w:val="00C01BB3"/>
    <w:rsid w:val="00C01C0C"/>
    <w:rsid w:val="00C0275B"/>
    <w:rsid w:val="00C03762"/>
    <w:rsid w:val="00C037DD"/>
    <w:rsid w:val="00C040E0"/>
    <w:rsid w:val="00C045E7"/>
    <w:rsid w:val="00C04DA1"/>
    <w:rsid w:val="00C06250"/>
    <w:rsid w:val="00C06D36"/>
    <w:rsid w:val="00C0789E"/>
    <w:rsid w:val="00C07CBB"/>
    <w:rsid w:val="00C07D61"/>
    <w:rsid w:val="00C101E7"/>
    <w:rsid w:val="00C10B34"/>
    <w:rsid w:val="00C11839"/>
    <w:rsid w:val="00C13589"/>
    <w:rsid w:val="00C139BC"/>
    <w:rsid w:val="00C13ABF"/>
    <w:rsid w:val="00C13F9C"/>
    <w:rsid w:val="00C141B8"/>
    <w:rsid w:val="00C143C9"/>
    <w:rsid w:val="00C143FB"/>
    <w:rsid w:val="00C14712"/>
    <w:rsid w:val="00C14806"/>
    <w:rsid w:val="00C14AB8"/>
    <w:rsid w:val="00C14E2B"/>
    <w:rsid w:val="00C1633B"/>
    <w:rsid w:val="00C16A1D"/>
    <w:rsid w:val="00C16FFD"/>
    <w:rsid w:val="00C17797"/>
    <w:rsid w:val="00C17AFA"/>
    <w:rsid w:val="00C17C06"/>
    <w:rsid w:val="00C17D68"/>
    <w:rsid w:val="00C2066F"/>
    <w:rsid w:val="00C20809"/>
    <w:rsid w:val="00C20B2A"/>
    <w:rsid w:val="00C20B87"/>
    <w:rsid w:val="00C20CC0"/>
    <w:rsid w:val="00C216A4"/>
    <w:rsid w:val="00C22246"/>
    <w:rsid w:val="00C224E4"/>
    <w:rsid w:val="00C23224"/>
    <w:rsid w:val="00C239B1"/>
    <w:rsid w:val="00C23A2F"/>
    <w:rsid w:val="00C2402D"/>
    <w:rsid w:val="00C240A7"/>
    <w:rsid w:val="00C25607"/>
    <w:rsid w:val="00C260A4"/>
    <w:rsid w:val="00C26FD3"/>
    <w:rsid w:val="00C276C5"/>
    <w:rsid w:val="00C27BFC"/>
    <w:rsid w:val="00C30DBC"/>
    <w:rsid w:val="00C31689"/>
    <w:rsid w:val="00C32D39"/>
    <w:rsid w:val="00C33B0B"/>
    <w:rsid w:val="00C33B66"/>
    <w:rsid w:val="00C34A3B"/>
    <w:rsid w:val="00C3514F"/>
    <w:rsid w:val="00C35367"/>
    <w:rsid w:val="00C35780"/>
    <w:rsid w:val="00C35944"/>
    <w:rsid w:val="00C3654D"/>
    <w:rsid w:val="00C36DF7"/>
    <w:rsid w:val="00C37666"/>
    <w:rsid w:val="00C3774B"/>
    <w:rsid w:val="00C37D68"/>
    <w:rsid w:val="00C406EE"/>
    <w:rsid w:val="00C40C99"/>
    <w:rsid w:val="00C40DD0"/>
    <w:rsid w:val="00C40F8E"/>
    <w:rsid w:val="00C4168B"/>
    <w:rsid w:val="00C416B2"/>
    <w:rsid w:val="00C42477"/>
    <w:rsid w:val="00C42CDD"/>
    <w:rsid w:val="00C434D6"/>
    <w:rsid w:val="00C43606"/>
    <w:rsid w:val="00C43D23"/>
    <w:rsid w:val="00C44070"/>
    <w:rsid w:val="00C44649"/>
    <w:rsid w:val="00C44AA3"/>
    <w:rsid w:val="00C44ACA"/>
    <w:rsid w:val="00C45691"/>
    <w:rsid w:val="00C4574D"/>
    <w:rsid w:val="00C46BE7"/>
    <w:rsid w:val="00C4770E"/>
    <w:rsid w:val="00C47CBF"/>
    <w:rsid w:val="00C47FF1"/>
    <w:rsid w:val="00C5015C"/>
    <w:rsid w:val="00C50311"/>
    <w:rsid w:val="00C50456"/>
    <w:rsid w:val="00C508B6"/>
    <w:rsid w:val="00C51AF2"/>
    <w:rsid w:val="00C5207C"/>
    <w:rsid w:val="00C52711"/>
    <w:rsid w:val="00C52E53"/>
    <w:rsid w:val="00C54496"/>
    <w:rsid w:val="00C54AFC"/>
    <w:rsid w:val="00C5513C"/>
    <w:rsid w:val="00C552B8"/>
    <w:rsid w:val="00C5536B"/>
    <w:rsid w:val="00C559AE"/>
    <w:rsid w:val="00C55BC4"/>
    <w:rsid w:val="00C56817"/>
    <w:rsid w:val="00C56B76"/>
    <w:rsid w:val="00C571A3"/>
    <w:rsid w:val="00C5754A"/>
    <w:rsid w:val="00C57810"/>
    <w:rsid w:val="00C57A63"/>
    <w:rsid w:val="00C601EC"/>
    <w:rsid w:val="00C60DE0"/>
    <w:rsid w:val="00C612FF"/>
    <w:rsid w:val="00C619B7"/>
    <w:rsid w:val="00C623B8"/>
    <w:rsid w:val="00C62A91"/>
    <w:rsid w:val="00C6513D"/>
    <w:rsid w:val="00C66296"/>
    <w:rsid w:val="00C66D24"/>
    <w:rsid w:val="00C66DE5"/>
    <w:rsid w:val="00C6766B"/>
    <w:rsid w:val="00C67B8D"/>
    <w:rsid w:val="00C700F3"/>
    <w:rsid w:val="00C70131"/>
    <w:rsid w:val="00C71141"/>
    <w:rsid w:val="00C717E1"/>
    <w:rsid w:val="00C71978"/>
    <w:rsid w:val="00C71CDC"/>
    <w:rsid w:val="00C7233E"/>
    <w:rsid w:val="00C72929"/>
    <w:rsid w:val="00C733A1"/>
    <w:rsid w:val="00C74AF8"/>
    <w:rsid w:val="00C74BD0"/>
    <w:rsid w:val="00C74F13"/>
    <w:rsid w:val="00C7626E"/>
    <w:rsid w:val="00C763E2"/>
    <w:rsid w:val="00C76C6C"/>
    <w:rsid w:val="00C76E29"/>
    <w:rsid w:val="00C7713D"/>
    <w:rsid w:val="00C772CF"/>
    <w:rsid w:val="00C7762D"/>
    <w:rsid w:val="00C778B6"/>
    <w:rsid w:val="00C802E2"/>
    <w:rsid w:val="00C803C8"/>
    <w:rsid w:val="00C8046E"/>
    <w:rsid w:val="00C80863"/>
    <w:rsid w:val="00C80F92"/>
    <w:rsid w:val="00C814AE"/>
    <w:rsid w:val="00C8173E"/>
    <w:rsid w:val="00C81E18"/>
    <w:rsid w:val="00C82184"/>
    <w:rsid w:val="00C829D1"/>
    <w:rsid w:val="00C82DC0"/>
    <w:rsid w:val="00C838DC"/>
    <w:rsid w:val="00C84218"/>
    <w:rsid w:val="00C8501F"/>
    <w:rsid w:val="00C85521"/>
    <w:rsid w:val="00C8560B"/>
    <w:rsid w:val="00C856FD"/>
    <w:rsid w:val="00C8595C"/>
    <w:rsid w:val="00C85C3A"/>
    <w:rsid w:val="00C86190"/>
    <w:rsid w:val="00C86C20"/>
    <w:rsid w:val="00C86CF4"/>
    <w:rsid w:val="00C87786"/>
    <w:rsid w:val="00C87A91"/>
    <w:rsid w:val="00C908E9"/>
    <w:rsid w:val="00C90B06"/>
    <w:rsid w:val="00C91F43"/>
    <w:rsid w:val="00C921A7"/>
    <w:rsid w:val="00C928FE"/>
    <w:rsid w:val="00C9391A"/>
    <w:rsid w:val="00C93ECE"/>
    <w:rsid w:val="00C941A9"/>
    <w:rsid w:val="00C942CA"/>
    <w:rsid w:val="00C945B0"/>
    <w:rsid w:val="00C94AD7"/>
    <w:rsid w:val="00C95D39"/>
    <w:rsid w:val="00C96D4A"/>
    <w:rsid w:val="00C97303"/>
    <w:rsid w:val="00CA02FA"/>
    <w:rsid w:val="00CA05A2"/>
    <w:rsid w:val="00CA09D7"/>
    <w:rsid w:val="00CA0F97"/>
    <w:rsid w:val="00CA108D"/>
    <w:rsid w:val="00CA10C9"/>
    <w:rsid w:val="00CA1808"/>
    <w:rsid w:val="00CA1DCC"/>
    <w:rsid w:val="00CA217F"/>
    <w:rsid w:val="00CA250E"/>
    <w:rsid w:val="00CA2ADD"/>
    <w:rsid w:val="00CA3ED7"/>
    <w:rsid w:val="00CA438B"/>
    <w:rsid w:val="00CA4C90"/>
    <w:rsid w:val="00CA4FB7"/>
    <w:rsid w:val="00CA52B6"/>
    <w:rsid w:val="00CA5BD1"/>
    <w:rsid w:val="00CA607D"/>
    <w:rsid w:val="00CA635B"/>
    <w:rsid w:val="00CA7466"/>
    <w:rsid w:val="00CA766B"/>
    <w:rsid w:val="00CA792D"/>
    <w:rsid w:val="00CA7EB8"/>
    <w:rsid w:val="00CB0169"/>
    <w:rsid w:val="00CB02B7"/>
    <w:rsid w:val="00CB05E5"/>
    <w:rsid w:val="00CB09C4"/>
    <w:rsid w:val="00CB09C9"/>
    <w:rsid w:val="00CB09D3"/>
    <w:rsid w:val="00CB0A20"/>
    <w:rsid w:val="00CB0A87"/>
    <w:rsid w:val="00CB0E67"/>
    <w:rsid w:val="00CB1760"/>
    <w:rsid w:val="00CB17D3"/>
    <w:rsid w:val="00CB1C54"/>
    <w:rsid w:val="00CB23CA"/>
    <w:rsid w:val="00CB24C0"/>
    <w:rsid w:val="00CB2738"/>
    <w:rsid w:val="00CB29CD"/>
    <w:rsid w:val="00CB31A8"/>
    <w:rsid w:val="00CB3499"/>
    <w:rsid w:val="00CB3877"/>
    <w:rsid w:val="00CB3E26"/>
    <w:rsid w:val="00CB3ED0"/>
    <w:rsid w:val="00CB3F70"/>
    <w:rsid w:val="00CB3FEB"/>
    <w:rsid w:val="00CB41F1"/>
    <w:rsid w:val="00CB4621"/>
    <w:rsid w:val="00CB589D"/>
    <w:rsid w:val="00CB5E0F"/>
    <w:rsid w:val="00CB6DD1"/>
    <w:rsid w:val="00CB6F69"/>
    <w:rsid w:val="00CB73EA"/>
    <w:rsid w:val="00CB73F1"/>
    <w:rsid w:val="00CC01A0"/>
    <w:rsid w:val="00CC22F8"/>
    <w:rsid w:val="00CC24F0"/>
    <w:rsid w:val="00CC2A05"/>
    <w:rsid w:val="00CC2FBA"/>
    <w:rsid w:val="00CC3BF4"/>
    <w:rsid w:val="00CC3C9B"/>
    <w:rsid w:val="00CC410A"/>
    <w:rsid w:val="00CC4B83"/>
    <w:rsid w:val="00CC4C9C"/>
    <w:rsid w:val="00CC4FAB"/>
    <w:rsid w:val="00CC4FD3"/>
    <w:rsid w:val="00CC53EA"/>
    <w:rsid w:val="00CC5B08"/>
    <w:rsid w:val="00CC612A"/>
    <w:rsid w:val="00CC6912"/>
    <w:rsid w:val="00CC78DE"/>
    <w:rsid w:val="00CD057C"/>
    <w:rsid w:val="00CD060A"/>
    <w:rsid w:val="00CD0610"/>
    <w:rsid w:val="00CD0693"/>
    <w:rsid w:val="00CD0CD1"/>
    <w:rsid w:val="00CD10A7"/>
    <w:rsid w:val="00CD1A3B"/>
    <w:rsid w:val="00CD2032"/>
    <w:rsid w:val="00CD30F2"/>
    <w:rsid w:val="00CD31F3"/>
    <w:rsid w:val="00CD39EB"/>
    <w:rsid w:val="00CD3BE2"/>
    <w:rsid w:val="00CD461D"/>
    <w:rsid w:val="00CD4C2D"/>
    <w:rsid w:val="00CD4EF9"/>
    <w:rsid w:val="00CD6AE1"/>
    <w:rsid w:val="00CD6BDD"/>
    <w:rsid w:val="00CE0321"/>
    <w:rsid w:val="00CE061C"/>
    <w:rsid w:val="00CE1AFD"/>
    <w:rsid w:val="00CE2334"/>
    <w:rsid w:val="00CE2DB9"/>
    <w:rsid w:val="00CE3451"/>
    <w:rsid w:val="00CE34F3"/>
    <w:rsid w:val="00CE3A1C"/>
    <w:rsid w:val="00CE3BE6"/>
    <w:rsid w:val="00CE3E91"/>
    <w:rsid w:val="00CE4005"/>
    <w:rsid w:val="00CE5289"/>
    <w:rsid w:val="00CE5BC1"/>
    <w:rsid w:val="00CE6140"/>
    <w:rsid w:val="00CE6355"/>
    <w:rsid w:val="00CE6413"/>
    <w:rsid w:val="00CE6C2A"/>
    <w:rsid w:val="00CE7118"/>
    <w:rsid w:val="00CE7E20"/>
    <w:rsid w:val="00CE7FEE"/>
    <w:rsid w:val="00CF0209"/>
    <w:rsid w:val="00CF0464"/>
    <w:rsid w:val="00CF11CF"/>
    <w:rsid w:val="00CF230A"/>
    <w:rsid w:val="00CF2B06"/>
    <w:rsid w:val="00CF3AA3"/>
    <w:rsid w:val="00CF3EBA"/>
    <w:rsid w:val="00CF47C4"/>
    <w:rsid w:val="00CF53CB"/>
    <w:rsid w:val="00CF5DEA"/>
    <w:rsid w:val="00CF6A83"/>
    <w:rsid w:val="00CF6B38"/>
    <w:rsid w:val="00CF7224"/>
    <w:rsid w:val="00D0019F"/>
    <w:rsid w:val="00D01F00"/>
    <w:rsid w:val="00D022DD"/>
    <w:rsid w:val="00D024A4"/>
    <w:rsid w:val="00D03153"/>
    <w:rsid w:val="00D04E64"/>
    <w:rsid w:val="00D04E95"/>
    <w:rsid w:val="00D05625"/>
    <w:rsid w:val="00D05FFD"/>
    <w:rsid w:val="00D061BD"/>
    <w:rsid w:val="00D076C0"/>
    <w:rsid w:val="00D07955"/>
    <w:rsid w:val="00D07BEB"/>
    <w:rsid w:val="00D07E60"/>
    <w:rsid w:val="00D1027F"/>
    <w:rsid w:val="00D10827"/>
    <w:rsid w:val="00D1264F"/>
    <w:rsid w:val="00D1393F"/>
    <w:rsid w:val="00D15664"/>
    <w:rsid w:val="00D15A94"/>
    <w:rsid w:val="00D15B53"/>
    <w:rsid w:val="00D16DEF"/>
    <w:rsid w:val="00D16E71"/>
    <w:rsid w:val="00D16F4E"/>
    <w:rsid w:val="00D17485"/>
    <w:rsid w:val="00D174FA"/>
    <w:rsid w:val="00D17BA4"/>
    <w:rsid w:val="00D17FB9"/>
    <w:rsid w:val="00D201C8"/>
    <w:rsid w:val="00D2055D"/>
    <w:rsid w:val="00D2118A"/>
    <w:rsid w:val="00D21431"/>
    <w:rsid w:val="00D2168C"/>
    <w:rsid w:val="00D21697"/>
    <w:rsid w:val="00D217BB"/>
    <w:rsid w:val="00D218BA"/>
    <w:rsid w:val="00D21F01"/>
    <w:rsid w:val="00D22A43"/>
    <w:rsid w:val="00D22CE5"/>
    <w:rsid w:val="00D23581"/>
    <w:rsid w:val="00D24391"/>
    <w:rsid w:val="00D24A6C"/>
    <w:rsid w:val="00D24ED9"/>
    <w:rsid w:val="00D262D8"/>
    <w:rsid w:val="00D267BE"/>
    <w:rsid w:val="00D26C4D"/>
    <w:rsid w:val="00D26F7D"/>
    <w:rsid w:val="00D27B01"/>
    <w:rsid w:val="00D27FAA"/>
    <w:rsid w:val="00D300DA"/>
    <w:rsid w:val="00D30957"/>
    <w:rsid w:val="00D30F6C"/>
    <w:rsid w:val="00D3105F"/>
    <w:rsid w:val="00D31D67"/>
    <w:rsid w:val="00D32268"/>
    <w:rsid w:val="00D3239B"/>
    <w:rsid w:val="00D3305A"/>
    <w:rsid w:val="00D338BB"/>
    <w:rsid w:val="00D33F0C"/>
    <w:rsid w:val="00D34953"/>
    <w:rsid w:val="00D349BB"/>
    <w:rsid w:val="00D34B0A"/>
    <w:rsid w:val="00D35211"/>
    <w:rsid w:val="00D36C41"/>
    <w:rsid w:val="00D36F61"/>
    <w:rsid w:val="00D3707B"/>
    <w:rsid w:val="00D371AF"/>
    <w:rsid w:val="00D37EC8"/>
    <w:rsid w:val="00D41931"/>
    <w:rsid w:val="00D41B73"/>
    <w:rsid w:val="00D41B7E"/>
    <w:rsid w:val="00D42E31"/>
    <w:rsid w:val="00D4350F"/>
    <w:rsid w:val="00D44054"/>
    <w:rsid w:val="00D4463D"/>
    <w:rsid w:val="00D44D7E"/>
    <w:rsid w:val="00D44E10"/>
    <w:rsid w:val="00D45178"/>
    <w:rsid w:val="00D451A4"/>
    <w:rsid w:val="00D459EA"/>
    <w:rsid w:val="00D45B21"/>
    <w:rsid w:val="00D45EAA"/>
    <w:rsid w:val="00D507AB"/>
    <w:rsid w:val="00D50934"/>
    <w:rsid w:val="00D50A0B"/>
    <w:rsid w:val="00D50EED"/>
    <w:rsid w:val="00D516CA"/>
    <w:rsid w:val="00D51932"/>
    <w:rsid w:val="00D51AD0"/>
    <w:rsid w:val="00D51C87"/>
    <w:rsid w:val="00D52106"/>
    <w:rsid w:val="00D52376"/>
    <w:rsid w:val="00D523FE"/>
    <w:rsid w:val="00D537B9"/>
    <w:rsid w:val="00D53841"/>
    <w:rsid w:val="00D54095"/>
    <w:rsid w:val="00D54BD8"/>
    <w:rsid w:val="00D54C3D"/>
    <w:rsid w:val="00D54FD6"/>
    <w:rsid w:val="00D552D5"/>
    <w:rsid w:val="00D5550D"/>
    <w:rsid w:val="00D5567E"/>
    <w:rsid w:val="00D56083"/>
    <w:rsid w:val="00D564E4"/>
    <w:rsid w:val="00D56D01"/>
    <w:rsid w:val="00D56EC0"/>
    <w:rsid w:val="00D573A3"/>
    <w:rsid w:val="00D57EFC"/>
    <w:rsid w:val="00D60145"/>
    <w:rsid w:val="00D60681"/>
    <w:rsid w:val="00D60DD2"/>
    <w:rsid w:val="00D61371"/>
    <w:rsid w:val="00D61653"/>
    <w:rsid w:val="00D616B4"/>
    <w:rsid w:val="00D61CCB"/>
    <w:rsid w:val="00D620C8"/>
    <w:rsid w:val="00D62498"/>
    <w:rsid w:val="00D62A6A"/>
    <w:rsid w:val="00D62C44"/>
    <w:rsid w:val="00D63688"/>
    <w:rsid w:val="00D63D4A"/>
    <w:rsid w:val="00D65690"/>
    <w:rsid w:val="00D6580C"/>
    <w:rsid w:val="00D6637C"/>
    <w:rsid w:val="00D66C46"/>
    <w:rsid w:val="00D67034"/>
    <w:rsid w:val="00D6757E"/>
    <w:rsid w:val="00D701F0"/>
    <w:rsid w:val="00D71483"/>
    <w:rsid w:val="00D71961"/>
    <w:rsid w:val="00D7230D"/>
    <w:rsid w:val="00D72866"/>
    <w:rsid w:val="00D72AE6"/>
    <w:rsid w:val="00D72EF7"/>
    <w:rsid w:val="00D73CD5"/>
    <w:rsid w:val="00D7458F"/>
    <w:rsid w:val="00D752F3"/>
    <w:rsid w:val="00D75832"/>
    <w:rsid w:val="00D76055"/>
    <w:rsid w:val="00D765DA"/>
    <w:rsid w:val="00D770C8"/>
    <w:rsid w:val="00D7770D"/>
    <w:rsid w:val="00D77B50"/>
    <w:rsid w:val="00D8031D"/>
    <w:rsid w:val="00D80732"/>
    <w:rsid w:val="00D8139E"/>
    <w:rsid w:val="00D815AF"/>
    <w:rsid w:val="00D81FA1"/>
    <w:rsid w:val="00D820D9"/>
    <w:rsid w:val="00D82310"/>
    <w:rsid w:val="00D82E96"/>
    <w:rsid w:val="00D83205"/>
    <w:rsid w:val="00D83919"/>
    <w:rsid w:val="00D83BD2"/>
    <w:rsid w:val="00D844AC"/>
    <w:rsid w:val="00D8516F"/>
    <w:rsid w:val="00D85773"/>
    <w:rsid w:val="00D85872"/>
    <w:rsid w:val="00D86241"/>
    <w:rsid w:val="00D863CC"/>
    <w:rsid w:val="00D86860"/>
    <w:rsid w:val="00D87072"/>
    <w:rsid w:val="00D87201"/>
    <w:rsid w:val="00D8798B"/>
    <w:rsid w:val="00D87E24"/>
    <w:rsid w:val="00D90037"/>
    <w:rsid w:val="00D90E72"/>
    <w:rsid w:val="00D91880"/>
    <w:rsid w:val="00D91F7A"/>
    <w:rsid w:val="00D9209B"/>
    <w:rsid w:val="00D92A55"/>
    <w:rsid w:val="00D92B44"/>
    <w:rsid w:val="00D92F64"/>
    <w:rsid w:val="00D93793"/>
    <w:rsid w:val="00D94348"/>
    <w:rsid w:val="00D94BFC"/>
    <w:rsid w:val="00D9522B"/>
    <w:rsid w:val="00D9533A"/>
    <w:rsid w:val="00D95D44"/>
    <w:rsid w:val="00D95D45"/>
    <w:rsid w:val="00D9756A"/>
    <w:rsid w:val="00D9763F"/>
    <w:rsid w:val="00D976AA"/>
    <w:rsid w:val="00D97BCF"/>
    <w:rsid w:val="00D97F68"/>
    <w:rsid w:val="00D97F6F"/>
    <w:rsid w:val="00DA05D4"/>
    <w:rsid w:val="00DA0663"/>
    <w:rsid w:val="00DA0A0D"/>
    <w:rsid w:val="00DA1163"/>
    <w:rsid w:val="00DA122F"/>
    <w:rsid w:val="00DA15B9"/>
    <w:rsid w:val="00DA175D"/>
    <w:rsid w:val="00DA183F"/>
    <w:rsid w:val="00DA19DF"/>
    <w:rsid w:val="00DA19EC"/>
    <w:rsid w:val="00DA2AEB"/>
    <w:rsid w:val="00DA2C9D"/>
    <w:rsid w:val="00DA2D29"/>
    <w:rsid w:val="00DA3604"/>
    <w:rsid w:val="00DA37A3"/>
    <w:rsid w:val="00DA5C1A"/>
    <w:rsid w:val="00DA7064"/>
    <w:rsid w:val="00DA751C"/>
    <w:rsid w:val="00DA7CCD"/>
    <w:rsid w:val="00DB0653"/>
    <w:rsid w:val="00DB137A"/>
    <w:rsid w:val="00DB1465"/>
    <w:rsid w:val="00DB1721"/>
    <w:rsid w:val="00DB2085"/>
    <w:rsid w:val="00DB221F"/>
    <w:rsid w:val="00DB222C"/>
    <w:rsid w:val="00DB2F64"/>
    <w:rsid w:val="00DB2F85"/>
    <w:rsid w:val="00DB3306"/>
    <w:rsid w:val="00DB3720"/>
    <w:rsid w:val="00DB37C9"/>
    <w:rsid w:val="00DB53B8"/>
    <w:rsid w:val="00DB5B7A"/>
    <w:rsid w:val="00DB698C"/>
    <w:rsid w:val="00DB69DE"/>
    <w:rsid w:val="00DB7382"/>
    <w:rsid w:val="00DC011D"/>
    <w:rsid w:val="00DC0B02"/>
    <w:rsid w:val="00DC15B7"/>
    <w:rsid w:val="00DC1780"/>
    <w:rsid w:val="00DC22A2"/>
    <w:rsid w:val="00DC250E"/>
    <w:rsid w:val="00DC3474"/>
    <w:rsid w:val="00DC4EC8"/>
    <w:rsid w:val="00DC7000"/>
    <w:rsid w:val="00DC71DC"/>
    <w:rsid w:val="00DC7A42"/>
    <w:rsid w:val="00DC7B6D"/>
    <w:rsid w:val="00DD0422"/>
    <w:rsid w:val="00DD09F9"/>
    <w:rsid w:val="00DD0FB1"/>
    <w:rsid w:val="00DD19D4"/>
    <w:rsid w:val="00DD1A29"/>
    <w:rsid w:val="00DD1FE6"/>
    <w:rsid w:val="00DD2322"/>
    <w:rsid w:val="00DD2C1D"/>
    <w:rsid w:val="00DD34A8"/>
    <w:rsid w:val="00DD3FDB"/>
    <w:rsid w:val="00DD471B"/>
    <w:rsid w:val="00DD475D"/>
    <w:rsid w:val="00DD557F"/>
    <w:rsid w:val="00DD59B2"/>
    <w:rsid w:val="00DD604C"/>
    <w:rsid w:val="00DD6724"/>
    <w:rsid w:val="00DD6B8B"/>
    <w:rsid w:val="00DD7985"/>
    <w:rsid w:val="00DD7BC7"/>
    <w:rsid w:val="00DD7FF4"/>
    <w:rsid w:val="00DE0B78"/>
    <w:rsid w:val="00DE0E8A"/>
    <w:rsid w:val="00DE1536"/>
    <w:rsid w:val="00DE246B"/>
    <w:rsid w:val="00DE2483"/>
    <w:rsid w:val="00DE3A5A"/>
    <w:rsid w:val="00DE3C2A"/>
    <w:rsid w:val="00DE452C"/>
    <w:rsid w:val="00DE54EE"/>
    <w:rsid w:val="00DE5751"/>
    <w:rsid w:val="00DE6F43"/>
    <w:rsid w:val="00DE71B6"/>
    <w:rsid w:val="00DE740E"/>
    <w:rsid w:val="00DE7B77"/>
    <w:rsid w:val="00DE7E56"/>
    <w:rsid w:val="00DF05A7"/>
    <w:rsid w:val="00DF0617"/>
    <w:rsid w:val="00DF0966"/>
    <w:rsid w:val="00DF1274"/>
    <w:rsid w:val="00DF1327"/>
    <w:rsid w:val="00DF2819"/>
    <w:rsid w:val="00DF2D4F"/>
    <w:rsid w:val="00DF2FA4"/>
    <w:rsid w:val="00DF39B1"/>
    <w:rsid w:val="00DF3B77"/>
    <w:rsid w:val="00DF4ACC"/>
    <w:rsid w:val="00DF4B9F"/>
    <w:rsid w:val="00DF4E11"/>
    <w:rsid w:val="00DF5D91"/>
    <w:rsid w:val="00DF6946"/>
    <w:rsid w:val="00DF7170"/>
    <w:rsid w:val="00DF724C"/>
    <w:rsid w:val="00DF72CC"/>
    <w:rsid w:val="00DF7979"/>
    <w:rsid w:val="00DF7A43"/>
    <w:rsid w:val="00E000E8"/>
    <w:rsid w:val="00E00338"/>
    <w:rsid w:val="00E0152F"/>
    <w:rsid w:val="00E01849"/>
    <w:rsid w:val="00E01C43"/>
    <w:rsid w:val="00E01C74"/>
    <w:rsid w:val="00E01E3C"/>
    <w:rsid w:val="00E02081"/>
    <w:rsid w:val="00E027DC"/>
    <w:rsid w:val="00E03272"/>
    <w:rsid w:val="00E04B8C"/>
    <w:rsid w:val="00E04F25"/>
    <w:rsid w:val="00E050E3"/>
    <w:rsid w:val="00E059E4"/>
    <w:rsid w:val="00E05B20"/>
    <w:rsid w:val="00E065DD"/>
    <w:rsid w:val="00E067E0"/>
    <w:rsid w:val="00E07092"/>
    <w:rsid w:val="00E071D3"/>
    <w:rsid w:val="00E0744D"/>
    <w:rsid w:val="00E0754B"/>
    <w:rsid w:val="00E07D01"/>
    <w:rsid w:val="00E07D0A"/>
    <w:rsid w:val="00E07D8E"/>
    <w:rsid w:val="00E10227"/>
    <w:rsid w:val="00E109F8"/>
    <w:rsid w:val="00E1112C"/>
    <w:rsid w:val="00E11B26"/>
    <w:rsid w:val="00E122A4"/>
    <w:rsid w:val="00E1313A"/>
    <w:rsid w:val="00E1362D"/>
    <w:rsid w:val="00E13BCE"/>
    <w:rsid w:val="00E143DB"/>
    <w:rsid w:val="00E14D46"/>
    <w:rsid w:val="00E15024"/>
    <w:rsid w:val="00E15E4A"/>
    <w:rsid w:val="00E15FCF"/>
    <w:rsid w:val="00E1680F"/>
    <w:rsid w:val="00E16B6F"/>
    <w:rsid w:val="00E16EBC"/>
    <w:rsid w:val="00E21633"/>
    <w:rsid w:val="00E2176B"/>
    <w:rsid w:val="00E21F04"/>
    <w:rsid w:val="00E22313"/>
    <w:rsid w:val="00E22926"/>
    <w:rsid w:val="00E22DEA"/>
    <w:rsid w:val="00E22E96"/>
    <w:rsid w:val="00E23D4F"/>
    <w:rsid w:val="00E24387"/>
    <w:rsid w:val="00E244E6"/>
    <w:rsid w:val="00E24D94"/>
    <w:rsid w:val="00E24F46"/>
    <w:rsid w:val="00E25296"/>
    <w:rsid w:val="00E26422"/>
    <w:rsid w:val="00E26CEE"/>
    <w:rsid w:val="00E26FB2"/>
    <w:rsid w:val="00E26FE3"/>
    <w:rsid w:val="00E27149"/>
    <w:rsid w:val="00E273EA"/>
    <w:rsid w:val="00E274EE"/>
    <w:rsid w:val="00E2788B"/>
    <w:rsid w:val="00E278EF"/>
    <w:rsid w:val="00E304D5"/>
    <w:rsid w:val="00E30712"/>
    <w:rsid w:val="00E30BE4"/>
    <w:rsid w:val="00E30D22"/>
    <w:rsid w:val="00E3255C"/>
    <w:rsid w:val="00E338D2"/>
    <w:rsid w:val="00E33F87"/>
    <w:rsid w:val="00E34C4E"/>
    <w:rsid w:val="00E35A10"/>
    <w:rsid w:val="00E361DF"/>
    <w:rsid w:val="00E3687B"/>
    <w:rsid w:val="00E36E5B"/>
    <w:rsid w:val="00E37B60"/>
    <w:rsid w:val="00E40F22"/>
    <w:rsid w:val="00E41A99"/>
    <w:rsid w:val="00E4247A"/>
    <w:rsid w:val="00E42889"/>
    <w:rsid w:val="00E42D85"/>
    <w:rsid w:val="00E4323A"/>
    <w:rsid w:val="00E432CA"/>
    <w:rsid w:val="00E43449"/>
    <w:rsid w:val="00E437F7"/>
    <w:rsid w:val="00E438B3"/>
    <w:rsid w:val="00E43907"/>
    <w:rsid w:val="00E441E6"/>
    <w:rsid w:val="00E449A5"/>
    <w:rsid w:val="00E44C1C"/>
    <w:rsid w:val="00E46051"/>
    <w:rsid w:val="00E46443"/>
    <w:rsid w:val="00E47024"/>
    <w:rsid w:val="00E470DE"/>
    <w:rsid w:val="00E47372"/>
    <w:rsid w:val="00E47585"/>
    <w:rsid w:val="00E5063B"/>
    <w:rsid w:val="00E50B87"/>
    <w:rsid w:val="00E510C3"/>
    <w:rsid w:val="00E51A38"/>
    <w:rsid w:val="00E51C78"/>
    <w:rsid w:val="00E51EED"/>
    <w:rsid w:val="00E529BF"/>
    <w:rsid w:val="00E53F0A"/>
    <w:rsid w:val="00E55993"/>
    <w:rsid w:val="00E55AF7"/>
    <w:rsid w:val="00E55D68"/>
    <w:rsid w:val="00E5635B"/>
    <w:rsid w:val="00E565E1"/>
    <w:rsid w:val="00E56C41"/>
    <w:rsid w:val="00E57010"/>
    <w:rsid w:val="00E57F81"/>
    <w:rsid w:val="00E6001C"/>
    <w:rsid w:val="00E6019B"/>
    <w:rsid w:val="00E609A1"/>
    <w:rsid w:val="00E60F09"/>
    <w:rsid w:val="00E61433"/>
    <w:rsid w:val="00E61445"/>
    <w:rsid w:val="00E619AE"/>
    <w:rsid w:val="00E61A4B"/>
    <w:rsid w:val="00E61C60"/>
    <w:rsid w:val="00E620AE"/>
    <w:rsid w:val="00E6256D"/>
    <w:rsid w:val="00E632B6"/>
    <w:rsid w:val="00E63EE2"/>
    <w:rsid w:val="00E645B2"/>
    <w:rsid w:val="00E64633"/>
    <w:rsid w:val="00E65221"/>
    <w:rsid w:val="00E66027"/>
    <w:rsid w:val="00E66046"/>
    <w:rsid w:val="00E66FCB"/>
    <w:rsid w:val="00E67647"/>
    <w:rsid w:val="00E676A5"/>
    <w:rsid w:val="00E6779B"/>
    <w:rsid w:val="00E67861"/>
    <w:rsid w:val="00E67EB8"/>
    <w:rsid w:val="00E70069"/>
    <w:rsid w:val="00E70DE6"/>
    <w:rsid w:val="00E70E87"/>
    <w:rsid w:val="00E70F82"/>
    <w:rsid w:val="00E712C6"/>
    <w:rsid w:val="00E718D5"/>
    <w:rsid w:val="00E719A5"/>
    <w:rsid w:val="00E71F3D"/>
    <w:rsid w:val="00E72192"/>
    <w:rsid w:val="00E72395"/>
    <w:rsid w:val="00E723BF"/>
    <w:rsid w:val="00E72D41"/>
    <w:rsid w:val="00E73214"/>
    <w:rsid w:val="00E73AE4"/>
    <w:rsid w:val="00E73CA4"/>
    <w:rsid w:val="00E748CE"/>
    <w:rsid w:val="00E75B54"/>
    <w:rsid w:val="00E75B62"/>
    <w:rsid w:val="00E76BE9"/>
    <w:rsid w:val="00E76C86"/>
    <w:rsid w:val="00E7715C"/>
    <w:rsid w:val="00E7756B"/>
    <w:rsid w:val="00E80145"/>
    <w:rsid w:val="00E803E5"/>
    <w:rsid w:val="00E80F3E"/>
    <w:rsid w:val="00E81335"/>
    <w:rsid w:val="00E813F8"/>
    <w:rsid w:val="00E82BC1"/>
    <w:rsid w:val="00E82D86"/>
    <w:rsid w:val="00E82F75"/>
    <w:rsid w:val="00E82FC7"/>
    <w:rsid w:val="00E83102"/>
    <w:rsid w:val="00E842C4"/>
    <w:rsid w:val="00E8470C"/>
    <w:rsid w:val="00E84BF9"/>
    <w:rsid w:val="00E852EE"/>
    <w:rsid w:val="00E85AFA"/>
    <w:rsid w:val="00E85BF8"/>
    <w:rsid w:val="00E86043"/>
    <w:rsid w:val="00E86324"/>
    <w:rsid w:val="00E8666A"/>
    <w:rsid w:val="00E868D9"/>
    <w:rsid w:val="00E869E6"/>
    <w:rsid w:val="00E87485"/>
    <w:rsid w:val="00E874BB"/>
    <w:rsid w:val="00E8764F"/>
    <w:rsid w:val="00E877D9"/>
    <w:rsid w:val="00E87FB7"/>
    <w:rsid w:val="00E902E0"/>
    <w:rsid w:val="00E91341"/>
    <w:rsid w:val="00E91C75"/>
    <w:rsid w:val="00E91F37"/>
    <w:rsid w:val="00E92BD7"/>
    <w:rsid w:val="00E92CC0"/>
    <w:rsid w:val="00E930B1"/>
    <w:rsid w:val="00E931CD"/>
    <w:rsid w:val="00E93799"/>
    <w:rsid w:val="00E94379"/>
    <w:rsid w:val="00E9471D"/>
    <w:rsid w:val="00E94748"/>
    <w:rsid w:val="00E94CAA"/>
    <w:rsid w:val="00E95631"/>
    <w:rsid w:val="00E97D1B"/>
    <w:rsid w:val="00E97FF2"/>
    <w:rsid w:val="00EA0C1D"/>
    <w:rsid w:val="00EA25C9"/>
    <w:rsid w:val="00EA33DD"/>
    <w:rsid w:val="00EA37A0"/>
    <w:rsid w:val="00EA3A5A"/>
    <w:rsid w:val="00EA3B89"/>
    <w:rsid w:val="00EA3E78"/>
    <w:rsid w:val="00EA4317"/>
    <w:rsid w:val="00EA4496"/>
    <w:rsid w:val="00EA53F6"/>
    <w:rsid w:val="00EA5454"/>
    <w:rsid w:val="00EA65C8"/>
    <w:rsid w:val="00EA68B5"/>
    <w:rsid w:val="00EA6AC3"/>
    <w:rsid w:val="00EA6F83"/>
    <w:rsid w:val="00EB1BDD"/>
    <w:rsid w:val="00EB3423"/>
    <w:rsid w:val="00EB3646"/>
    <w:rsid w:val="00EB3D6B"/>
    <w:rsid w:val="00EB3E6F"/>
    <w:rsid w:val="00EB4487"/>
    <w:rsid w:val="00EB48A5"/>
    <w:rsid w:val="00EB56FB"/>
    <w:rsid w:val="00EB5705"/>
    <w:rsid w:val="00EB6285"/>
    <w:rsid w:val="00EB62B5"/>
    <w:rsid w:val="00EB741F"/>
    <w:rsid w:val="00EC092A"/>
    <w:rsid w:val="00EC0948"/>
    <w:rsid w:val="00EC1292"/>
    <w:rsid w:val="00EC1BA5"/>
    <w:rsid w:val="00EC1E02"/>
    <w:rsid w:val="00EC1E7B"/>
    <w:rsid w:val="00EC27C4"/>
    <w:rsid w:val="00EC2A5E"/>
    <w:rsid w:val="00EC2E13"/>
    <w:rsid w:val="00EC2EEA"/>
    <w:rsid w:val="00EC3648"/>
    <w:rsid w:val="00EC38D6"/>
    <w:rsid w:val="00EC3D31"/>
    <w:rsid w:val="00EC3E47"/>
    <w:rsid w:val="00EC3F2E"/>
    <w:rsid w:val="00EC5320"/>
    <w:rsid w:val="00EC6CA2"/>
    <w:rsid w:val="00EC7A36"/>
    <w:rsid w:val="00ED034F"/>
    <w:rsid w:val="00ED0491"/>
    <w:rsid w:val="00ED0AD9"/>
    <w:rsid w:val="00ED0F5E"/>
    <w:rsid w:val="00ED19A0"/>
    <w:rsid w:val="00ED1DF8"/>
    <w:rsid w:val="00ED2CCC"/>
    <w:rsid w:val="00ED351A"/>
    <w:rsid w:val="00ED4021"/>
    <w:rsid w:val="00ED430B"/>
    <w:rsid w:val="00ED4577"/>
    <w:rsid w:val="00ED4B9E"/>
    <w:rsid w:val="00ED4BD1"/>
    <w:rsid w:val="00ED4DC3"/>
    <w:rsid w:val="00ED4EED"/>
    <w:rsid w:val="00ED5A65"/>
    <w:rsid w:val="00ED63A0"/>
    <w:rsid w:val="00ED7C35"/>
    <w:rsid w:val="00EE05C7"/>
    <w:rsid w:val="00EE0B84"/>
    <w:rsid w:val="00EE1827"/>
    <w:rsid w:val="00EE2D2A"/>
    <w:rsid w:val="00EE2DAD"/>
    <w:rsid w:val="00EE32D6"/>
    <w:rsid w:val="00EE3EF1"/>
    <w:rsid w:val="00EE4404"/>
    <w:rsid w:val="00EE4797"/>
    <w:rsid w:val="00EE4CBF"/>
    <w:rsid w:val="00EE5329"/>
    <w:rsid w:val="00EE551A"/>
    <w:rsid w:val="00EE5E5C"/>
    <w:rsid w:val="00EE5FA5"/>
    <w:rsid w:val="00EE6368"/>
    <w:rsid w:val="00EE6794"/>
    <w:rsid w:val="00EE701E"/>
    <w:rsid w:val="00EE7088"/>
    <w:rsid w:val="00EE708F"/>
    <w:rsid w:val="00EF1E40"/>
    <w:rsid w:val="00EF306C"/>
    <w:rsid w:val="00EF3E0D"/>
    <w:rsid w:val="00EF417E"/>
    <w:rsid w:val="00EF4252"/>
    <w:rsid w:val="00EF444B"/>
    <w:rsid w:val="00EF44CF"/>
    <w:rsid w:val="00EF4507"/>
    <w:rsid w:val="00EF499D"/>
    <w:rsid w:val="00EF4A33"/>
    <w:rsid w:val="00EF4AF4"/>
    <w:rsid w:val="00EF4B87"/>
    <w:rsid w:val="00EF587D"/>
    <w:rsid w:val="00EF5C36"/>
    <w:rsid w:val="00EF6666"/>
    <w:rsid w:val="00EF67CA"/>
    <w:rsid w:val="00EF699F"/>
    <w:rsid w:val="00EF7336"/>
    <w:rsid w:val="00EF7489"/>
    <w:rsid w:val="00EF790D"/>
    <w:rsid w:val="00F00A26"/>
    <w:rsid w:val="00F00E7D"/>
    <w:rsid w:val="00F00EB2"/>
    <w:rsid w:val="00F013FB"/>
    <w:rsid w:val="00F03891"/>
    <w:rsid w:val="00F03F06"/>
    <w:rsid w:val="00F04361"/>
    <w:rsid w:val="00F0484D"/>
    <w:rsid w:val="00F05763"/>
    <w:rsid w:val="00F05BF9"/>
    <w:rsid w:val="00F05E4C"/>
    <w:rsid w:val="00F05F87"/>
    <w:rsid w:val="00F069B4"/>
    <w:rsid w:val="00F06E61"/>
    <w:rsid w:val="00F07455"/>
    <w:rsid w:val="00F0748D"/>
    <w:rsid w:val="00F1024E"/>
    <w:rsid w:val="00F1143F"/>
    <w:rsid w:val="00F11F29"/>
    <w:rsid w:val="00F12608"/>
    <w:rsid w:val="00F13652"/>
    <w:rsid w:val="00F13BBF"/>
    <w:rsid w:val="00F143FE"/>
    <w:rsid w:val="00F14EA4"/>
    <w:rsid w:val="00F15823"/>
    <w:rsid w:val="00F159AC"/>
    <w:rsid w:val="00F15BF7"/>
    <w:rsid w:val="00F1633B"/>
    <w:rsid w:val="00F165B1"/>
    <w:rsid w:val="00F16755"/>
    <w:rsid w:val="00F16C0C"/>
    <w:rsid w:val="00F1700E"/>
    <w:rsid w:val="00F17DA1"/>
    <w:rsid w:val="00F20245"/>
    <w:rsid w:val="00F202BC"/>
    <w:rsid w:val="00F2039B"/>
    <w:rsid w:val="00F20782"/>
    <w:rsid w:val="00F20B62"/>
    <w:rsid w:val="00F21108"/>
    <w:rsid w:val="00F216C9"/>
    <w:rsid w:val="00F21810"/>
    <w:rsid w:val="00F21AF3"/>
    <w:rsid w:val="00F21F2F"/>
    <w:rsid w:val="00F22A3F"/>
    <w:rsid w:val="00F22B58"/>
    <w:rsid w:val="00F22EA3"/>
    <w:rsid w:val="00F22FD3"/>
    <w:rsid w:val="00F23ED0"/>
    <w:rsid w:val="00F2404B"/>
    <w:rsid w:val="00F24237"/>
    <w:rsid w:val="00F24404"/>
    <w:rsid w:val="00F245B3"/>
    <w:rsid w:val="00F24D2B"/>
    <w:rsid w:val="00F24FB3"/>
    <w:rsid w:val="00F25146"/>
    <w:rsid w:val="00F2575A"/>
    <w:rsid w:val="00F25A02"/>
    <w:rsid w:val="00F26E52"/>
    <w:rsid w:val="00F26EA8"/>
    <w:rsid w:val="00F273F5"/>
    <w:rsid w:val="00F27535"/>
    <w:rsid w:val="00F3091B"/>
    <w:rsid w:val="00F30E99"/>
    <w:rsid w:val="00F3203E"/>
    <w:rsid w:val="00F32647"/>
    <w:rsid w:val="00F328A1"/>
    <w:rsid w:val="00F32AE6"/>
    <w:rsid w:val="00F32D64"/>
    <w:rsid w:val="00F32F11"/>
    <w:rsid w:val="00F3336D"/>
    <w:rsid w:val="00F33625"/>
    <w:rsid w:val="00F33B38"/>
    <w:rsid w:val="00F345FB"/>
    <w:rsid w:val="00F3480E"/>
    <w:rsid w:val="00F35DB0"/>
    <w:rsid w:val="00F35E1A"/>
    <w:rsid w:val="00F369B5"/>
    <w:rsid w:val="00F375B1"/>
    <w:rsid w:val="00F377BC"/>
    <w:rsid w:val="00F37CE4"/>
    <w:rsid w:val="00F4045B"/>
    <w:rsid w:val="00F40A9B"/>
    <w:rsid w:val="00F41277"/>
    <w:rsid w:val="00F412C6"/>
    <w:rsid w:val="00F42208"/>
    <w:rsid w:val="00F4274E"/>
    <w:rsid w:val="00F42B4A"/>
    <w:rsid w:val="00F42BBD"/>
    <w:rsid w:val="00F435E8"/>
    <w:rsid w:val="00F4373B"/>
    <w:rsid w:val="00F439CB"/>
    <w:rsid w:val="00F43E0B"/>
    <w:rsid w:val="00F440BB"/>
    <w:rsid w:val="00F4465E"/>
    <w:rsid w:val="00F4518E"/>
    <w:rsid w:val="00F45348"/>
    <w:rsid w:val="00F47BE5"/>
    <w:rsid w:val="00F47E65"/>
    <w:rsid w:val="00F50030"/>
    <w:rsid w:val="00F50585"/>
    <w:rsid w:val="00F507CC"/>
    <w:rsid w:val="00F51375"/>
    <w:rsid w:val="00F51E6A"/>
    <w:rsid w:val="00F51F0C"/>
    <w:rsid w:val="00F521EA"/>
    <w:rsid w:val="00F52446"/>
    <w:rsid w:val="00F53591"/>
    <w:rsid w:val="00F538B7"/>
    <w:rsid w:val="00F53C93"/>
    <w:rsid w:val="00F53D31"/>
    <w:rsid w:val="00F54784"/>
    <w:rsid w:val="00F54BF3"/>
    <w:rsid w:val="00F54DEF"/>
    <w:rsid w:val="00F555C5"/>
    <w:rsid w:val="00F563D3"/>
    <w:rsid w:val="00F56B4D"/>
    <w:rsid w:val="00F56C70"/>
    <w:rsid w:val="00F56E8E"/>
    <w:rsid w:val="00F56F97"/>
    <w:rsid w:val="00F57AE0"/>
    <w:rsid w:val="00F602CE"/>
    <w:rsid w:val="00F603ED"/>
    <w:rsid w:val="00F60D5A"/>
    <w:rsid w:val="00F6107B"/>
    <w:rsid w:val="00F61AF6"/>
    <w:rsid w:val="00F61D99"/>
    <w:rsid w:val="00F62C12"/>
    <w:rsid w:val="00F63BCE"/>
    <w:rsid w:val="00F64982"/>
    <w:rsid w:val="00F655D8"/>
    <w:rsid w:val="00F65685"/>
    <w:rsid w:val="00F65773"/>
    <w:rsid w:val="00F65965"/>
    <w:rsid w:val="00F66E61"/>
    <w:rsid w:val="00F6768E"/>
    <w:rsid w:val="00F67937"/>
    <w:rsid w:val="00F67E62"/>
    <w:rsid w:val="00F70ECF"/>
    <w:rsid w:val="00F71133"/>
    <w:rsid w:val="00F714EB"/>
    <w:rsid w:val="00F72482"/>
    <w:rsid w:val="00F725B4"/>
    <w:rsid w:val="00F729F8"/>
    <w:rsid w:val="00F731CD"/>
    <w:rsid w:val="00F73752"/>
    <w:rsid w:val="00F742AC"/>
    <w:rsid w:val="00F74B5C"/>
    <w:rsid w:val="00F75095"/>
    <w:rsid w:val="00F76792"/>
    <w:rsid w:val="00F76940"/>
    <w:rsid w:val="00F77066"/>
    <w:rsid w:val="00F77145"/>
    <w:rsid w:val="00F77365"/>
    <w:rsid w:val="00F77483"/>
    <w:rsid w:val="00F77CBE"/>
    <w:rsid w:val="00F8003B"/>
    <w:rsid w:val="00F8042C"/>
    <w:rsid w:val="00F8088B"/>
    <w:rsid w:val="00F81D7D"/>
    <w:rsid w:val="00F82B33"/>
    <w:rsid w:val="00F82DA2"/>
    <w:rsid w:val="00F830A0"/>
    <w:rsid w:val="00F83249"/>
    <w:rsid w:val="00F840B9"/>
    <w:rsid w:val="00F84543"/>
    <w:rsid w:val="00F84B66"/>
    <w:rsid w:val="00F84EFB"/>
    <w:rsid w:val="00F85307"/>
    <w:rsid w:val="00F8684A"/>
    <w:rsid w:val="00F86CA8"/>
    <w:rsid w:val="00F86DBE"/>
    <w:rsid w:val="00F86E99"/>
    <w:rsid w:val="00F87FCB"/>
    <w:rsid w:val="00F87FFD"/>
    <w:rsid w:val="00F901B0"/>
    <w:rsid w:val="00F9043F"/>
    <w:rsid w:val="00F915F9"/>
    <w:rsid w:val="00F917C1"/>
    <w:rsid w:val="00F91DED"/>
    <w:rsid w:val="00F91E1A"/>
    <w:rsid w:val="00F92298"/>
    <w:rsid w:val="00F92927"/>
    <w:rsid w:val="00F93838"/>
    <w:rsid w:val="00F941B4"/>
    <w:rsid w:val="00F94B6E"/>
    <w:rsid w:val="00F955E0"/>
    <w:rsid w:val="00F95B58"/>
    <w:rsid w:val="00F95FFA"/>
    <w:rsid w:val="00F96137"/>
    <w:rsid w:val="00F96196"/>
    <w:rsid w:val="00F9648E"/>
    <w:rsid w:val="00F96B45"/>
    <w:rsid w:val="00F976E7"/>
    <w:rsid w:val="00FA0B03"/>
    <w:rsid w:val="00FA108C"/>
    <w:rsid w:val="00FA20C6"/>
    <w:rsid w:val="00FA2436"/>
    <w:rsid w:val="00FA262F"/>
    <w:rsid w:val="00FA2A53"/>
    <w:rsid w:val="00FA2AE2"/>
    <w:rsid w:val="00FA32B2"/>
    <w:rsid w:val="00FA39C2"/>
    <w:rsid w:val="00FA549F"/>
    <w:rsid w:val="00FA69CB"/>
    <w:rsid w:val="00FA6A9C"/>
    <w:rsid w:val="00FA7233"/>
    <w:rsid w:val="00FA7260"/>
    <w:rsid w:val="00FB0432"/>
    <w:rsid w:val="00FB0AD6"/>
    <w:rsid w:val="00FB0B97"/>
    <w:rsid w:val="00FB1F8F"/>
    <w:rsid w:val="00FB2452"/>
    <w:rsid w:val="00FB2B4F"/>
    <w:rsid w:val="00FB31C0"/>
    <w:rsid w:val="00FB34D0"/>
    <w:rsid w:val="00FB3ED8"/>
    <w:rsid w:val="00FB4C51"/>
    <w:rsid w:val="00FB77F2"/>
    <w:rsid w:val="00FC0386"/>
    <w:rsid w:val="00FC086B"/>
    <w:rsid w:val="00FC1263"/>
    <w:rsid w:val="00FC199D"/>
    <w:rsid w:val="00FC2233"/>
    <w:rsid w:val="00FC236C"/>
    <w:rsid w:val="00FC262E"/>
    <w:rsid w:val="00FC27C3"/>
    <w:rsid w:val="00FC312E"/>
    <w:rsid w:val="00FC36E1"/>
    <w:rsid w:val="00FC3A8E"/>
    <w:rsid w:val="00FC3C66"/>
    <w:rsid w:val="00FC3FCC"/>
    <w:rsid w:val="00FC4475"/>
    <w:rsid w:val="00FC4D1A"/>
    <w:rsid w:val="00FC55ED"/>
    <w:rsid w:val="00FC5816"/>
    <w:rsid w:val="00FC58E8"/>
    <w:rsid w:val="00FC5D40"/>
    <w:rsid w:val="00FC5DA7"/>
    <w:rsid w:val="00FC7138"/>
    <w:rsid w:val="00FC71F3"/>
    <w:rsid w:val="00FD01A1"/>
    <w:rsid w:val="00FD0C53"/>
    <w:rsid w:val="00FD0F7B"/>
    <w:rsid w:val="00FD1A37"/>
    <w:rsid w:val="00FD1A83"/>
    <w:rsid w:val="00FD1AEC"/>
    <w:rsid w:val="00FD22D8"/>
    <w:rsid w:val="00FD264E"/>
    <w:rsid w:val="00FD2B3C"/>
    <w:rsid w:val="00FD2D1B"/>
    <w:rsid w:val="00FD38AF"/>
    <w:rsid w:val="00FD4426"/>
    <w:rsid w:val="00FD68BF"/>
    <w:rsid w:val="00FD77F3"/>
    <w:rsid w:val="00FD7C1D"/>
    <w:rsid w:val="00FE050F"/>
    <w:rsid w:val="00FE0900"/>
    <w:rsid w:val="00FE1832"/>
    <w:rsid w:val="00FE234B"/>
    <w:rsid w:val="00FE2459"/>
    <w:rsid w:val="00FE2FF1"/>
    <w:rsid w:val="00FE3669"/>
    <w:rsid w:val="00FE373E"/>
    <w:rsid w:val="00FE4146"/>
    <w:rsid w:val="00FE42C9"/>
    <w:rsid w:val="00FE51BA"/>
    <w:rsid w:val="00FE5358"/>
    <w:rsid w:val="00FE558D"/>
    <w:rsid w:val="00FE593E"/>
    <w:rsid w:val="00FE5C93"/>
    <w:rsid w:val="00FE5E99"/>
    <w:rsid w:val="00FE6525"/>
    <w:rsid w:val="00FE7C63"/>
    <w:rsid w:val="00FF02FD"/>
    <w:rsid w:val="00FF061C"/>
    <w:rsid w:val="00FF1001"/>
    <w:rsid w:val="00FF17B9"/>
    <w:rsid w:val="00FF1D36"/>
    <w:rsid w:val="00FF1D81"/>
    <w:rsid w:val="00FF1EF1"/>
    <w:rsid w:val="00FF3C53"/>
    <w:rsid w:val="00FF3C54"/>
    <w:rsid w:val="00FF3DFD"/>
    <w:rsid w:val="00FF4A79"/>
    <w:rsid w:val="00FF53EE"/>
    <w:rsid w:val="00FF5A50"/>
    <w:rsid w:val="00FF5ABD"/>
    <w:rsid w:val="00FF5D82"/>
    <w:rsid w:val="00FF5D95"/>
    <w:rsid w:val="00FF6179"/>
    <w:rsid w:val="00FF6A84"/>
    <w:rsid w:val="00FF78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76C6C"/>
    <w:rPr>
      <w:sz w:val="24"/>
      <w:szCs w:val="24"/>
    </w:rPr>
  </w:style>
  <w:style w:type="paragraph" w:styleId="Heading1">
    <w:name w:val="heading 1"/>
    <w:basedOn w:val="Normal"/>
    <w:next w:val="Normal"/>
    <w:link w:val="Heading1Char"/>
    <w:uiPriority w:val="99"/>
    <w:qFormat/>
    <w:rsid w:val="00C76C6C"/>
    <w:pPr>
      <w:keepNext/>
      <w:shd w:val="clear" w:color="auto" w:fill="FFFFFF"/>
      <w:autoSpaceDE w:val="0"/>
      <w:autoSpaceDN w:val="0"/>
      <w:adjustRightInd w:val="0"/>
      <w:jc w:val="both"/>
      <w:outlineLvl w:val="0"/>
    </w:pPr>
    <w:rPr>
      <w:color w:val="000000"/>
      <w:sz w:val="28"/>
      <w:szCs w:val="28"/>
    </w:rPr>
  </w:style>
  <w:style w:type="paragraph" w:styleId="Heading2">
    <w:name w:val="heading 2"/>
    <w:basedOn w:val="Normal"/>
    <w:next w:val="Normal"/>
    <w:link w:val="Heading2Char"/>
    <w:uiPriority w:val="99"/>
    <w:qFormat/>
    <w:rsid w:val="00C76C6C"/>
    <w:pPr>
      <w:keepNext/>
      <w:outlineLvl w:val="1"/>
    </w:pPr>
    <w:rPr>
      <w:sz w:val="28"/>
      <w:szCs w:val="28"/>
    </w:rPr>
  </w:style>
  <w:style w:type="paragraph" w:styleId="Heading3">
    <w:name w:val="heading 3"/>
    <w:basedOn w:val="Normal"/>
    <w:next w:val="Normal"/>
    <w:link w:val="Heading3Char"/>
    <w:uiPriority w:val="99"/>
    <w:qFormat/>
    <w:rsid w:val="00C76C6C"/>
    <w:pPr>
      <w:keepNext/>
      <w:ind w:right="-15"/>
      <w:outlineLvl w:val="2"/>
    </w:pPr>
    <w:rPr>
      <w:sz w:val="28"/>
      <w:szCs w:val="28"/>
    </w:rPr>
  </w:style>
  <w:style w:type="paragraph" w:styleId="Heading4">
    <w:name w:val="heading 4"/>
    <w:basedOn w:val="Normal"/>
    <w:next w:val="Normal"/>
    <w:link w:val="Heading4Char"/>
    <w:uiPriority w:val="99"/>
    <w:qFormat/>
    <w:rsid w:val="00C76C6C"/>
    <w:pPr>
      <w:keepNext/>
      <w:jc w:val="both"/>
      <w:outlineLvl w:val="3"/>
    </w:pPr>
    <w:rPr>
      <w:sz w:val="28"/>
      <w:szCs w:val="28"/>
    </w:rPr>
  </w:style>
  <w:style w:type="paragraph" w:styleId="Heading5">
    <w:name w:val="heading 5"/>
    <w:basedOn w:val="Normal"/>
    <w:next w:val="Normal"/>
    <w:link w:val="Heading5Char"/>
    <w:uiPriority w:val="99"/>
    <w:qFormat/>
    <w:rsid w:val="00C76C6C"/>
    <w:pPr>
      <w:keepNext/>
      <w:spacing w:line="360" w:lineRule="auto"/>
      <w:ind w:right="43"/>
      <w:jc w:val="both"/>
      <w:outlineLvl w:val="4"/>
    </w:pPr>
  </w:style>
  <w:style w:type="paragraph" w:styleId="Heading6">
    <w:name w:val="heading 6"/>
    <w:basedOn w:val="Normal"/>
    <w:next w:val="Normal"/>
    <w:link w:val="Heading6Char"/>
    <w:uiPriority w:val="99"/>
    <w:qFormat/>
    <w:rsid w:val="00C76C6C"/>
    <w:pPr>
      <w:keepNext/>
      <w:framePr w:w="7547" w:h="907" w:hSpace="142" w:wrap="auto" w:vAnchor="page" w:hAnchor="page" w:x="2789" w:y="4425" w:anchorLock="1"/>
      <w:jc w:val="center"/>
      <w:outlineLvl w:val="5"/>
    </w:pPr>
    <w:rPr>
      <w:b/>
      <w:bCs/>
      <w:sz w:val="28"/>
      <w:szCs w:val="28"/>
    </w:rPr>
  </w:style>
  <w:style w:type="paragraph" w:styleId="Heading7">
    <w:name w:val="heading 7"/>
    <w:basedOn w:val="Normal"/>
    <w:next w:val="Normal"/>
    <w:link w:val="Heading7Char"/>
    <w:uiPriority w:val="99"/>
    <w:qFormat/>
    <w:rsid w:val="00C76C6C"/>
    <w:pPr>
      <w:keepNext/>
      <w:jc w:val="center"/>
      <w:outlineLvl w:val="6"/>
    </w:pPr>
    <w:rPr>
      <w:sz w:val="28"/>
      <w:szCs w:val="28"/>
    </w:rPr>
  </w:style>
  <w:style w:type="paragraph" w:styleId="Heading8">
    <w:name w:val="heading 8"/>
    <w:basedOn w:val="Normal"/>
    <w:next w:val="Normal"/>
    <w:link w:val="Heading8Char"/>
    <w:uiPriority w:val="99"/>
    <w:qFormat/>
    <w:rsid w:val="00570FE4"/>
    <w:pPr>
      <w:spacing w:before="240" w:after="60"/>
      <w:outlineLvl w:val="7"/>
    </w:pPr>
    <w:rPr>
      <w:i/>
      <w:iCs/>
    </w:rPr>
  </w:style>
  <w:style w:type="paragraph" w:styleId="Heading9">
    <w:name w:val="heading 9"/>
    <w:basedOn w:val="Normal"/>
    <w:next w:val="Normal"/>
    <w:link w:val="Heading9Char"/>
    <w:uiPriority w:val="99"/>
    <w:qFormat/>
    <w:rsid w:val="00C76C6C"/>
    <w:pPr>
      <w:keepNext/>
      <w:jc w:val="center"/>
      <w:outlineLvl w:val="8"/>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3C93"/>
    <w:rPr>
      <w:color w:val="000000"/>
      <w:sz w:val="28"/>
      <w:szCs w:val="28"/>
      <w:shd w:val="clear" w:color="auto" w:fill="FFFFFF"/>
    </w:rPr>
  </w:style>
  <w:style w:type="character" w:customStyle="1" w:styleId="Heading2Char">
    <w:name w:val="Heading 2 Char"/>
    <w:basedOn w:val="DefaultParagraphFont"/>
    <w:link w:val="Heading2"/>
    <w:uiPriority w:val="99"/>
    <w:locked/>
    <w:rsid w:val="00A83C93"/>
    <w:rPr>
      <w:sz w:val="28"/>
      <w:szCs w:val="28"/>
    </w:rPr>
  </w:style>
  <w:style w:type="character" w:customStyle="1" w:styleId="Heading3Char">
    <w:name w:val="Heading 3 Char"/>
    <w:basedOn w:val="DefaultParagraphFont"/>
    <w:link w:val="Heading3"/>
    <w:uiPriority w:val="99"/>
    <w:semiHidden/>
    <w:locked/>
    <w:rsid w:val="008F54FE"/>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8F54FE"/>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8F54FE"/>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8F54FE"/>
    <w:rPr>
      <w:rFonts w:ascii="Calibri" w:hAnsi="Calibri" w:cs="Calibri"/>
      <w:b/>
      <w:bCs/>
    </w:rPr>
  </w:style>
  <w:style w:type="character" w:customStyle="1" w:styleId="Heading7Char">
    <w:name w:val="Heading 7 Char"/>
    <w:basedOn w:val="DefaultParagraphFont"/>
    <w:link w:val="Heading7"/>
    <w:uiPriority w:val="99"/>
    <w:locked/>
    <w:rsid w:val="00A83C93"/>
    <w:rPr>
      <w:sz w:val="28"/>
      <w:szCs w:val="28"/>
    </w:rPr>
  </w:style>
  <w:style w:type="character" w:customStyle="1" w:styleId="Heading8Char">
    <w:name w:val="Heading 8 Char"/>
    <w:basedOn w:val="DefaultParagraphFont"/>
    <w:link w:val="Heading8"/>
    <w:uiPriority w:val="99"/>
    <w:locked/>
    <w:rsid w:val="00570FE4"/>
    <w:rPr>
      <w:i/>
      <w:iCs/>
      <w:sz w:val="24"/>
      <w:szCs w:val="24"/>
    </w:rPr>
  </w:style>
  <w:style w:type="character" w:customStyle="1" w:styleId="Heading9Char">
    <w:name w:val="Heading 9 Char"/>
    <w:basedOn w:val="DefaultParagraphFont"/>
    <w:link w:val="Heading9"/>
    <w:uiPriority w:val="99"/>
    <w:semiHidden/>
    <w:locked/>
    <w:rsid w:val="008F54FE"/>
    <w:rPr>
      <w:rFonts w:ascii="Cambria" w:hAnsi="Cambria" w:cs="Cambria"/>
    </w:rPr>
  </w:style>
  <w:style w:type="paragraph" w:styleId="Header">
    <w:name w:val="header"/>
    <w:basedOn w:val="Normal"/>
    <w:link w:val="HeaderChar"/>
    <w:uiPriority w:val="99"/>
    <w:rsid w:val="00C76C6C"/>
    <w:pPr>
      <w:tabs>
        <w:tab w:val="center" w:pos="4677"/>
        <w:tab w:val="right" w:pos="9355"/>
      </w:tabs>
    </w:pPr>
  </w:style>
  <w:style w:type="character" w:customStyle="1" w:styleId="HeaderChar">
    <w:name w:val="Header Char"/>
    <w:basedOn w:val="DefaultParagraphFont"/>
    <w:link w:val="Header"/>
    <w:uiPriority w:val="99"/>
    <w:locked/>
    <w:rsid w:val="00A83C93"/>
    <w:rPr>
      <w:sz w:val="24"/>
      <w:szCs w:val="24"/>
    </w:rPr>
  </w:style>
  <w:style w:type="paragraph" w:styleId="Footer">
    <w:name w:val="footer"/>
    <w:basedOn w:val="Normal"/>
    <w:link w:val="FooterChar"/>
    <w:uiPriority w:val="99"/>
    <w:rsid w:val="00C76C6C"/>
    <w:pPr>
      <w:tabs>
        <w:tab w:val="center" w:pos="4677"/>
        <w:tab w:val="right" w:pos="9355"/>
      </w:tabs>
    </w:pPr>
  </w:style>
  <w:style w:type="character" w:customStyle="1" w:styleId="FooterChar">
    <w:name w:val="Footer Char"/>
    <w:basedOn w:val="DefaultParagraphFont"/>
    <w:link w:val="Footer"/>
    <w:uiPriority w:val="99"/>
    <w:locked/>
    <w:rsid w:val="00A83C93"/>
    <w:rPr>
      <w:sz w:val="24"/>
      <w:szCs w:val="24"/>
    </w:rPr>
  </w:style>
  <w:style w:type="paragraph" w:styleId="PlainText">
    <w:name w:val="Plain Text"/>
    <w:basedOn w:val="Normal"/>
    <w:link w:val="PlainTextChar"/>
    <w:uiPriority w:val="99"/>
    <w:rsid w:val="00C76C6C"/>
    <w:rPr>
      <w:rFonts w:ascii="Courier New" w:hAnsi="Courier New" w:cs="Courier New"/>
      <w:sz w:val="20"/>
      <w:szCs w:val="20"/>
    </w:rPr>
  </w:style>
  <w:style w:type="character" w:customStyle="1" w:styleId="PlainTextChar">
    <w:name w:val="Plain Text Char"/>
    <w:basedOn w:val="DefaultParagraphFont"/>
    <w:link w:val="PlainText"/>
    <w:uiPriority w:val="99"/>
    <w:locked/>
    <w:rsid w:val="00A83C93"/>
    <w:rPr>
      <w:rFonts w:ascii="Courier New" w:hAnsi="Courier New" w:cs="Courier New"/>
    </w:rPr>
  </w:style>
  <w:style w:type="paragraph" w:styleId="BodyText2">
    <w:name w:val="Body Text 2"/>
    <w:basedOn w:val="Normal"/>
    <w:link w:val="BodyText2Char"/>
    <w:uiPriority w:val="99"/>
    <w:rsid w:val="00C76C6C"/>
    <w:pPr>
      <w:spacing w:line="360" w:lineRule="auto"/>
      <w:ind w:right="43"/>
      <w:jc w:val="both"/>
    </w:pPr>
  </w:style>
  <w:style w:type="character" w:customStyle="1" w:styleId="BodyText2Char">
    <w:name w:val="Body Text 2 Char"/>
    <w:basedOn w:val="DefaultParagraphFont"/>
    <w:link w:val="BodyText2"/>
    <w:uiPriority w:val="99"/>
    <w:semiHidden/>
    <w:locked/>
    <w:rsid w:val="008F54FE"/>
    <w:rPr>
      <w:sz w:val="24"/>
      <w:szCs w:val="24"/>
    </w:rPr>
  </w:style>
  <w:style w:type="paragraph" w:styleId="BodyText3">
    <w:name w:val="Body Text 3"/>
    <w:basedOn w:val="Normal"/>
    <w:link w:val="BodyText3Char"/>
    <w:uiPriority w:val="99"/>
    <w:rsid w:val="00C76C6C"/>
    <w:pPr>
      <w:jc w:val="both"/>
    </w:pPr>
  </w:style>
  <w:style w:type="character" w:customStyle="1" w:styleId="BodyText3Char">
    <w:name w:val="Body Text 3 Char"/>
    <w:basedOn w:val="DefaultParagraphFont"/>
    <w:link w:val="BodyText3"/>
    <w:uiPriority w:val="99"/>
    <w:locked/>
    <w:rsid w:val="00A83C93"/>
    <w:rPr>
      <w:sz w:val="24"/>
      <w:szCs w:val="24"/>
    </w:rPr>
  </w:style>
  <w:style w:type="paragraph" w:styleId="BodyText">
    <w:name w:val="Body Text"/>
    <w:basedOn w:val="Normal"/>
    <w:link w:val="BodyTextChar"/>
    <w:uiPriority w:val="99"/>
    <w:rsid w:val="00C76C6C"/>
    <w:pPr>
      <w:jc w:val="both"/>
    </w:pPr>
    <w:rPr>
      <w:sz w:val="28"/>
      <w:szCs w:val="28"/>
    </w:rPr>
  </w:style>
  <w:style w:type="character" w:customStyle="1" w:styleId="BodyTextChar">
    <w:name w:val="Body Text Char"/>
    <w:basedOn w:val="DefaultParagraphFont"/>
    <w:link w:val="BodyText"/>
    <w:uiPriority w:val="99"/>
    <w:locked/>
    <w:rsid w:val="00AF48FD"/>
    <w:rPr>
      <w:sz w:val="28"/>
      <w:szCs w:val="28"/>
    </w:rPr>
  </w:style>
  <w:style w:type="paragraph" w:styleId="BodyTextIndent">
    <w:name w:val="Body Text Indent"/>
    <w:basedOn w:val="Normal"/>
    <w:link w:val="BodyTextIndentChar"/>
    <w:uiPriority w:val="99"/>
    <w:rsid w:val="00C76C6C"/>
    <w:pPr>
      <w:ind w:left="720"/>
      <w:jc w:val="both"/>
    </w:pPr>
    <w:rPr>
      <w:sz w:val="28"/>
      <w:szCs w:val="28"/>
    </w:rPr>
  </w:style>
  <w:style w:type="character" w:customStyle="1" w:styleId="BodyTextIndentChar">
    <w:name w:val="Body Text Indent Char"/>
    <w:basedOn w:val="DefaultParagraphFont"/>
    <w:link w:val="BodyTextIndent"/>
    <w:uiPriority w:val="99"/>
    <w:locked/>
    <w:rsid w:val="00A83C93"/>
    <w:rPr>
      <w:sz w:val="28"/>
      <w:szCs w:val="28"/>
    </w:rPr>
  </w:style>
  <w:style w:type="paragraph" w:styleId="Caption">
    <w:name w:val="caption"/>
    <w:basedOn w:val="Normal"/>
    <w:next w:val="Normal"/>
    <w:uiPriority w:val="99"/>
    <w:qFormat/>
    <w:rsid w:val="00C76C6C"/>
    <w:pPr>
      <w:jc w:val="center"/>
    </w:pPr>
    <w:rPr>
      <w:sz w:val="28"/>
      <w:szCs w:val="28"/>
    </w:rPr>
  </w:style>
  <w:style w:type="paragraph" w:styleId="BodyTextIndent2">
    <w:name w:val="Body Text Indent 2"/>
    <w:basedOn w:val="Normal"/>
    <w:link w:val="BodyTextIndent2Char"/>
    <w:uiPriority w:val="99"/>
    <w:rsid w:val="00C76C6C"/>
    <w:pPr>
      <w:ind w:firstLine="708"/>
      <w:jc w:val="both"/>
    </w:pPr>
    <w:rPr>
      <w:sz w:val="28"/>
      <w:szCs w:val="28"/>
    </w:rPr>
  </w:style>
  <w:style w:type="character" w:customStyle="1" w:styleId="BodyTextIndent2Char">
    <w:name w:val="Body Text Indent 2 Char"/>
    <w:basedOn w:val="DefaultParagraphFont"/>
    <w:link w:val="BodyTextIndent2"/>
    <w:uiPriority w:val="99"/>
    <w:semiHidden/>
    <w:locked/>
    <w:rsid w:val="008F54FE"/>
    <w:rPr>
      <w:sz w:val="24"/>
      <w:szCs w:val="24"/>
    </w:rPr>
  </w:style>
  <w:style w:type="paragraph" w:styleId="Title">
    <w:name w:val="Title"/>
    <w:basedOn w:val="Normal"/>
    <w:next w:val="Subtitle"/>
    <w:link w:val="TitleChar"/>
    <w:uiPriority w:val="99"/>
    <w:qFormat/>
    <w:rsid w:val="00C76C6C"/>
    <w:pPr>
      <w:jc w:val="center"/>
    </w:pPr>
    <w:rPr>
      <w:b/>
      <w:bCs/>
      <w:lang w:eastAsia="ar-SA"/>
    </w:rPr>
  </w:style>
  <w:style w:type="character" w:customStyle="1" w:styleId="TitleChar">
    <w:name w:val="Title Char"/>
    <w:basedOn w:val="DefaultParagraphFont"/>
    <w:link w:val="Title"/>
    <w:uiPriority w:val="99"/>
    <w:locked/>
    <w:rsid w:val="00AF48FD"/>
    <w:rPr>
      <w:b/>
      <w:bCs/>
      <w:sz w:val="24"/>
      <w:szCs w:val="24"/>
      <w:lang w:eastAsia="ar-SA" w:bidi="ar-SA"/>
    </w:rPr>
  </w:style>
  <w:style w:type="paragraph" w:styleId="Subtitle">
    <w:name w:val="Subtitle"/>
    <w:basedOn w:val="Normal"/>
    <w:link w:val="SubtitleChar"/>
    <w:uiPriority w:val="99"/>
    <w:qFormat/>
    <w:rsid w:val="00C76C6C"/>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D57EFC"/>
    <w:rPr>
      <w:rFonts w:ascii="Arial" w:hAnsi="Arial" w:cs="Arial"/>
      <w:sz w:val="24"/>
      <w:szCs w:val="24"/>
    </w:rPr>
  </w:style>
  <w:style w:type="table" w:styleId="TableGrid">
    <w:name w:val="Table Grid"/>
    <w:basedOn w:val="TableNormal"/>
    <w:uiPriority w:val="99"/>
    <w:rsid w:val="00C763E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293439"/>
    <w:pPr>
      <w:suppressAutoHyphens/>
      <w:autoSpaceDE w:val="0"/>
      <w:ind w:right="19772" w:firstLine="720"/>
    </w:pPr>
    <w:rPr>
      <w:rFonts w:ascii="Arial" w:hAnsi="Arial" w:cs="Arial"/>
      <w:sz w:val="20"/>
      <w:szCs w:val="20"/>
      <w:lang w:eastAsia="ar-SA"/>
    </w:rPr>
  </w:style>
  <w:style w:type="paragraph" w:customStyle="1" w:styleId="1">
    <w:name w:val="Текст1"/>
    <w:basedOn w:val="Normal"/>
    <w:uiPriority w:val="99"/>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sz w:val="20"/>
      <w:szCs w:val="20"/>
    </w:rPr>
  </w:style>
  <w:style w:type="paragraph" w:styleId="List">
    <w:name w:val="List"/>
    <w:basedOn w:val="BodyText"/>
    <w:uiPriority w:val="99"/>
    <w:rsid w:val="00A83C93"/>
    <w:pPr>
      <w:suppressAutoHyphens/>
      <w:spacing w:after="120"/>
      <w:jc w:val="left"/>
    </w:pPr>
    <w:rPr>
      <w:sz w:val="24"/>
      <w:szCs w:val="24"/>
      <w:lang w:eastAsia="ar-SA"/>
    </w:rPr>
  </w:style>
  <w:style w:type="paragraph" w:styleId="Index1">
    <w:name w:val="index 1"/>
    <w:basedOn w:val="Normal"/>
    <w:next w:val="Normal"/>
    <w:autoRedefine/>
    <w:uiPriority w:val="99"/>
    <w:semiHidden/>
    <w:rsid w:val="00A83C93"/>
    <w:pPr>
      <w:ind w:left="240" w:hanging="240"/>
    </w:pPr>
  </w:style>
  <w:style w:type="paragraph" w:styleId="IndexHeading">
    <w:name w:val="index heading"/>
    <w:basedOn w:val="Normal"/>
    <w:uiPriority w:val="99"/>
    <w:semiHidden/>
    <w:rsid w:val="00A83C93"/>
    <w:pPr>
      <w:suppressLineNumbers/>
    </w:pPr>
    <w:rPr>
      <w:rFonts w:ascii="Arial" w:hAnsi="Arial" w:cs="Arial"/>
      <w:lang w:eastAsia="ar-SA"/>
    </w:rPr>
  </w:style>
  <w:style w:type="paragraph" w:customStyle="1" w:styleId="ConsPlusNormal">
    <w:name w:val="ConsPlusNormal"/>
    <w:link w:val="ConsPlusNormal0"/>
    <w:uiPriority w:val="99"/>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sz w:val="20"/>
      <w:szCs w:val="20"/>
    </w:rPr>
  </w:style>
  <w:style w:type="character" w:styleId="PageNumber">
    <w:name w:val="page number"/>
    <w:basedOn w:val="DefaultParagraphFont"/>
    <w:uiPriority w:val="99"/>
    <w:rsid w:val="00A83C93"/>
  </w:style>
  <w:style w:type="paragraph" w:customStyle="1" w:styleId="a">
    <w:name w:val="Знак Знак Знак"/>
    <w:basedOn w:val="Normal"/>
    <w:uiPriority w:val="99"/>
    <w:rsid w:val="00A83C93"/>
    <w:rPr>
      <w:rFonts w:ascii="Verdana" w:hAnsi="Verdana" w:cs="Verdana"/>
      <w:sz w:val="20"/>
      <w:szCs w:val="20"/>
      <w:lang w:val="en-US" w:eastAsia="en-US"/>
    </w:rPr>
  </w:style>
  <w:style w:type="paragraph" w:customStyle="1" w:styleId="10">
    <w:name w:val="Знак1"/>
    <w:basedOn w:val="Normal"/>
    <w:uiPriority w:val="99"/>
    <w:rsid w:val="00A83C93"/>
    <w:rPr>
      <w:rFonts w:ascii="Verdana" w:hAnsi="Verdana" w:cs="Verdana"/>
      <w:sz w:val="20"/>
      <w:szCs w:val="20"/>
      <w:lang w:val="en-US" w:eastAsia="en-US"/>
    </w:rPr>
  </w:style>
  <w:style w:type="paragraph" w:styleId="BalloonText">
    <w:name w:val="Balloon Text"/>
    <w:basedOn w:val="Normal"/>
    <w:link w:val="BalloonTextChar"/>
    <w:uiPriority w:val="99"/>
    <w:semiHidden/>
    <w:rsid w:val="00A83C93"/>
    <w:rPr>
      <w:rFonts w:ascii="Tahoma" w:hAnsi="Tahoma" w:cs="Tahoma"/>
      <w:sz w:val="16"/>
      <w:szCs w:val="16"/>
    </w:rPr>
  </w:style>
  <w:style w:type="character" w:customStyle="1" w:styleId="BalloonTextChar">
    <w:name w:val="Balloon Text Char"/>
    <w:basedOn w:val="DefaultParagraphFont"/>
    <w:link w:val="BalloonText"/>
    <w:uiPriority w:val="99"/>
    <w:locked/>
    <w:rsid w:val="00A83C93"/>
    <w:rPr>
      <w:rFonts w:ascii="Tahoma" w:hAnsi="Tahoma" w:cs="Tahoma"/>
      <w:sz w:val="16"/>
      <w:szCs w:val="16"/>
    </w:rPr>
  </w:style>
  <w:style w:type="paragraph" w:customStyle="1" w:styleId="11">
    <w:name w:val="Знак Знак Знак1 Знак"/>
    <w:basedOn w:val="Normal"/>
    <w:uiPriority w:val="99"/>
    <w:rsid w:val="00A83C93"/>
    <w:rPr>
      <w:rFonts w:ascii="Verdana" w:hAnsi="Verdana" w:cs="Verdana"/>
      <w:sz w:val="20"/>
      <w:szCs w:val="20"/>
      <w:lang w:val="en-US" w:eastAsia="en-US"/>
    </w:rPr>
  </w:style>
  <w:style w:type="paragraph" w:customStyle="1" w:styleId="a0">
    <w:name w:val="Знак Знак Знак Знак"/>
    <w:basedOn w:val="Normal"/>
    <w:uiPriority w:val="99"/>
    <w:rsid w:val="00A83C93"/>
    <w:rPr>
      <w:rFonts w:ascii="Verdana" w:hAnsi="Verdana" w:cs="Verdana"/>
      <w:sz w:val="20"/>
      <w:szCs w:val="20"/>
      <w:lang w:val="en-US" w:eastAsia="en-US"/>
    </w:rPr>
  </w:style>
  <w:style w:type="character" w:customStyle="1" w:styleId="Absatz-Standardschriftart">
    <w:name w:val="Absatz-Standardschriftart"/>
    <w:uiPriority w:val="99"/>
    <w:rsid w:val="00A83C93"/>
  </w:style>
  <w:style w:type="character" w:customStyle="1" w:styleId="2">
    <w:name w:val="Основной шрифт абзаца2"/>
    <w:uiPriority w:val="99"/>
    <w:rsid w:val="00A83C93"/>
  </w:style>
  <w:style w:type="character" w:customStyle="1" w:styleId="WW-Absatz-Standardschriftart">
    <w:name w:val="WW-Absatz-Standardschriftart"/>
    <w:uiPriority w:val="99"/>
    <w:rsid w:val="00A83C93"/>
  </w:style>
  <w:style w:type="character" w:customStyle="1" w:styleId="WW-Absatz-Standardschriftart1">
    <w:name w:val="WW-Absatz-Standardschriftart1"/>
    <w:uiPriority w:val="99"/>
    <w:rsid w:val="00A83C93"/>
  </w:style>
  <w:style w:type="character" w:customStyle="1" w:styleId="WW-Absatz-Standardschriftart11">
    <w:name w:val="WW-Absatz-Standardschriftart11"/>
    <w:uiPriority w:val="99"/>
    <w:rsid w:val="00A83C93"/>
  </w:style>
  <w:style w:type="character" w:customStyle="1" w:styleId="WW-Absatz-Standardschriftart111">
    <w:name w:val="WW-Absatz-Standardschriftart111"/>
    <w:uiPriority w:val="99"/>
    <w:rsid w:val="00A83C93"/>
  </w:style>
  <w:style w:type="character" w:customStyle="1" w:styleId="WW-Absatz-Standardschriftart1111">
    <w:name w:val="WW-Absatz-Standardschriftart1111"/>
    <w:uiPriority w:val="99"/>
    <w:rsid w:val="00A83C93"/>
  </w:style>
  <w:style w:type="character" w:customStyle="1" w:styleId="WW-Absatz-Standardschriftart11111">
    <w:name w:val="WW-Absatz-Standardschriftart11111"/>
    <w:uiPriority w:val="99"/>
    <w:rsid w:val="00A83C93"/>
  </w:style>
  <w:style w:type="character" w:customStyle="1" w:styleId="WW-Absatz-Standardschriftart111111">
    <w:name w:val="WW-Absatz-Standardschriftart111111"/>
    <w:uiPriority w:val="99"/>
    <w:rsid w:val="00A83C93"/>
  </w:style>
  <w:style w:type="character" w:customStyle="1" w:styleId="WW-Absatz-Standardschriftart1111111">
    <w:name w:val="WW-Absatz-Standardschriftart1111111"/>
    <w:uiPriority w:val="99"/>
    <w:rsid w:val="00A83C93"/>
  </w:style>
  <w:style w:type="character" w:customStyle="1" w:styleId="WW-Absatz-Standardschriftart11111111">
    <w:name w:val="WW-Absatz-Standardschriftart11111111"/>
    <w:uiPriority w:val="99"/>
    <w:rsid w:val="00A83C93"/>
  </w:style>
  <w:style w:type="character" w:customStyle="1" w:styleId="WW-Absatz-Standardschriftart111111111">
    <w:name w:val="WW-Absatz-Standardschriftart111111111"/>
    <w:uiPriority w:val="99"/>
    <w:rsid w:val="00A83C93"/>
  </w:style>
  <w:style w:type="character" w:customStyle="1" w:styleId="WW-Absatz-Standardschriftart1111111111">
    <w:name w:val="WW-Absatz-Standardschriftart1111111111"/>
    <w:uiPriority w:val="99"/>
    <w:rsid w:val="00A83C93"/>
  </w:style>
  <w:style w:type="character" w:customStyle="1" w:styleId="WW-Absatz-Standardschriftart11111111111">
    <w:name w:val="WW-Absatz-Standardschriftart11111111111"/>
    <w:uiPriority w:val="99"/>
    <w:rsid w:val="00A83C93"/>
  </w:style>
  <w:style w:type="character" w:customStyle="1" w:styleId="WW-Absatz-Standardschriftart111111111111">
    <w:name w:val="WW-Absatz-Standardschriftart111111111111"/>
    <w:uiPriority w:val="99"/>
    <w:rsid w:val="00A83C93"/>
  </w:style>
  <w:style w:type="character" w:customStyle="1" w:styleId="WW-Absatz-Standardschriftart1111111111111">
    <w:name w:val="WW-Absatz-Standardschriftart1111111111111"/>
    <w:uiPriority w:val="99"/>
    <w:rsid w:val="00A83C93"/>
  </w:style>
  <w:style w:type="character" w:customStyle="1" w:styleId="12">
    <w:name w:val="Основной шрифт абзаца1"/>
    <w:uiPriority w:val="99"/>
    <w:rsid w:val="00A83C93"/>
  </w:style>
  <w:style w:type="character" w:customStyle="1" w:styleId="a1">
    <w:name w:val="Символ нумерации"/>
    <w:uiPriority w:val="99"/>
    <w:rsid w:val="00A83C93"/>
  </w:style>
  <w:style w:type="paragraph" w:customStyle="1" w:styleId="a2">
    <w:name w:val="Заголовок"/>
    <w:basedOn w:val="Normal"/>
    <w:next w:val="BodyText"/>
    <w:uiPriority w:val="99"/>
    <w:rsid w:val="00A83C93"/>
    <w:pPr>
      <w:keepNext/>
      <w:suppressAutoHyphens/>
      <w:spacing w:before="240" w:after="120"/>
    </w:pPr>
    <w:rPr>
      <w:rFonts w:ascii="Arial" w:hAnsi="Arial" w:cs="Arial"/>
      <w:sz w:val="28"/>
      <w:szCs w:val="28"/>
      <w:lang w:eastAsia="ar-SA"/>
    </w:rPr>
  </w:style>
  <w:style w:type="paragraph" w:customStyle="1" w:styleId="20">
    <w:name w:val="Название2"/>
    <w:basedOn w:val="Normal"/>
    <w:uiPriority w:val="99"/>
    <w:rsid w:val="00A83C93"/>
    <w:pPr>
      <w:suppressLineNumbers/>
      <w:suppressAutoHyphens/>
      <w:spacing w:before="120" w:after="120"/>
    </w:pPr>
    <w:rPr>
      <w:i/>
      <w:iCs/>
      <w:lang w:eastAsia="ar-SA"/>
    </w:rPr>
  </w:style>
  <w:style w:type="paragraph" w:customStyle="1" w:styleId="21">
    <w:name w:val="Указатель2"/>
    <w:basedOn w:val="Normal"/>
    <w:uiPriority w:val="99"/>
    <w:rsid w:val="00A83C93"/>
    <w:pPr>
      <w:suppressLineNumbers/>
      <w:suppressAutoHyphens/>
    </w:pPr>
    <w:rPr>
      <w:lang w:eastAsia="ar-SA"/>
    </w:rPr>
  </w:style>
  <w:style w:type="paragraph" w:customStyle="1" w:styleId="13">
    <w:name w:val="Название1"/>
    <w:basedOn w:val="Normal"/>
    <w:uiPriority w:val="99"/>
    <w:rsid w:val="00A83C93"/>
    <w:pPr>
      <w:suppressLineNumbers/>
      <w:suppressAutoHyphens/>
      <w:spacing w:before="120" w:after="120"/>
    </w:pPr>
    <w:rPr>
      <w:i/>
      <w:iCs/>
      <w:lang w:eastAsia="ar-SA"/>
    </w:rPr>
  </w:style>
  <w:style w:type="paragraph" w:customStyle="1" w:styleId="14">
    <w:name w:val="Указатель1"/>
    <w:basedOn w:val="Normal"/>
    <w:uiPriority w:val="99"/>
    <w:rsid w:val="00A83C93"/>
    <w:pPr>
      <w:suppressLineNumbers/>
      <w:suppressAutoHyphens/>
    </w:pPr>
    <w:rPr>
      <w:lang w:eastAsia="ar-SA"/>
    </w:rPr>
  </w:style>
  <w:style w:type="paragraph" w:customStyle="1" w:styleId="a3">
    <w:name w:val="Содержимое таблицы"/>
    <w:basedOn w:val="Normal"/>
    <w:uiPriority w:val="99"/>
    <w:rsid w:val="00A83C93"/>
    <w:pPr>
      <w:suppressLineNumbers/>
      <w:suppressAutoHyphens/>
    </w:pPr>
    <w:rPr>
      <w:lang w:eastAsia="ar-SA"/>
    </w:rPr>
  </w:style>
  <w:style w:type="paragraph" w:customStyle="1" w:styleId="a4">
    <w:name w:val="Заголовок таблицы"/>
    <w:basedOn w:val="a3"/>
    <w:uiPriority w:val="99"/>
    <w:rsid w:val="00A83C93"/>
    <w:pPr>
      <w:jc w:val="center"/>
    </w:pPr>
    <w:rPr>
      <w:b/>
      <w:bCs/>
    </w:rPr>
  </w:style>
  <w:style w:type="paragraph" w:customStyle="1" w:styleId="a5">
    <w:name w:val="Знак"/>
    <w:basedOn w:val="Normal"/>
    <w:uiPriority w:val="99"/>
    <w:rsid w:val="00A83C93"/>
    <w:rPr>
      <w:rFonts w:ascii="Verdana" w:hAnsi="Verdana" w:cs="Verdana"/>
      <w:sz w:val="20"/>
      <w:szCs w:val="20"/>
      <w:lang w:val="en-US" w:eastAsia="en-US"/>
    </w:rPr>
  </w:style>
  <w:style w:type="character" w:styleId="Hyperlink">
    <w:name w:val="Hyperlink"/>
    <w:basedOn w:val="DefaultParagraphFont"/>
    <w:uiPriority w:val="99"/>
    <w:rsid w:val="00A83C93"/>
    <w:rPr>
      <w:color w:val="0000FF"/>
      <w:u w:val="single"/>
    </w:rPr>
  </w:style>
  <w:style w:type="paragraph" w:styleId="ListParagraph">
    <w:name w:val="List Paragraph"/>
    <w:basedOn w:val="Normal"/>
    <w:uiPriority w:val="99"/>
    <w:qFormat/>
    <w:rsid w:val="00A83C93"/>
    <w:pPr>
      <w:ind w:left="720"/>
    </w:pPr>
  </w:style>
  <w:style w:type="paragraph" w:styleId="NormalWeb">
    <w:name w:val="Normal (Web)"/>
    <w:basedOn w:val="Normal"/>
    <w:uiPriority w:val="99"/>
    <w:rsid w:val="00A83C93"/>
    <w:pPr>
      <w:spacing w:before="100" w:beforeAutospacing="1" w:after="119"/>
    </w:pPr>
  </w:style>
  <w:style w:type="paragraph" w:customStyle="1" w:styleId="15">
    <w:name w:val="нум список 1"/>
    <w:basedOn w:val="Normal"/>
    <w:uiPriority w:val="99"/>
    <w:rsid w:val="00A83C93"/>
    <w:pPr>
      <w:tabs>
        <w:tab w:val="left" w:pos="360"/>
      </w:tabs>
      <w:spacing w:before="120" w:after="120"/>
      <w:jc w:val="both"/>
    </w:pPr>
    <w:rPr>
      <w:lang w:eastAsia="ar-SA"/>
    </w:rPr>
  </w:style>
  <w:style w:type="paragraph" w:customStyle="1" w:styleId="16">
    <w:name w:val="марк список 1"/>
    <w:basedOn w:val="Normal"/>
    <w:uiPriority w:val="99"/>
    <w:rsid w:val="00A83C93"/>
    <w:pPr>
      <w:tabs>
        <w:tab w:val="left" w:pos="360"/>
      </w:tabs>
      <w:spacing w:before="120" w:after="120"/>
      <w:jc w:val="both"/>
    </w:pPr>
    <w:rPr>
      <w:lang w:eastAsia="ar-SA"/>
    </w:rPr>
  </w:style>
  <w:style w:type="paragraph" w:customStyle="1" w:styleId="a6">
    <w:name w:val="Прижатый влево"/>
    <w:basedOn w:val="Normal"/>
    <w:next w:val="Normal"/>
    <w:uiPriority w:val="99"/>
    <w:rsid w:val="00A83C93"/>
    <w:pPr>
      <w:autoSpaceDE w:val="0"/>
      <w:autoSpaceDN w:val="0"/>
      <w:adjustRightInd w:val="0"/>
    </w:pPr>
    <w:rPr>
      <w:rFonts w:ascii="Arial" w:hAnsi="Arial" w:cs="Arial"/>
    </w:rPr>
  </w:style>
  <w:style w:type="paragraph" w:customStyle="1" w:styleId="17">
    <w:name w:val="1"/>
    <w:basedOn w:val="Normal"/>
    <w:uiPriority w:val="99"/>
    <w:rsid w:val="00A83C93"/>
    <w:pPr>
      <w:tabs>
        <w:tab w:val="left" w:pos="1134"/>
      </w:tabs>
      <w:spacing w:after="160" w:line="240" w:lineRule="exact"/>
    </w:pPr>
    <w:rPr>
      <w:noProof/>
      <w:sz w:val="22"/>
      <w:szCs w:val="22"/>
      <w:lang w:val="en-US"/>
    </w:rPr>
  </w:style>
  <w:style w:type="character" w:customStyle="1" w:styleId="4">
    <w:name w:val="Знак Знак4"/>
    <w:uiPriority w:val="99"/>
    <w:rsid w:val="00A83C93"/>
    <w:rPr>
      <w:rFonts w:ascii="Tahoma" w:hAnsi="Tahoma" w:cs="Tahoma"/>
      <w:sz w:val="16"/>
      <w:szCs w:val="16"/>
      <w:lang w:val="ru-RU" w:eastAsia="ar-SA" w:bidi="ar-SA"/>
    </w:rPr>
  </w:style>
  <w:style w:type="paragraph" w:styleId="BodyTextIndent3">
    <w:name w:val="Body Text Indent 3"/>
    <w:basedOn w:val="Normal"/>
    <w:link w:val="BodyTextIndent3Char"/>
    <w:uiPriority w:val="99"/>
    <w:rsid w:val="00A83C93"/>
    <w:pPr>
      <w:suppressAutoHyphens/>
      <w:spacing w:after="120"/>
      <w:ind w:left="283"/>
    </w:pPr>
    <w:rPr>
      <w:sz w:val="16"/>
      <w:szCs w:val="16"/>
      <w:lang w:eastAsia="ar-SA"/>
    </w:rPr>
  </w:style>
  <w:style w:type="character" w:customStyle="1" w:styleId="BodyTextIndent3Char">
    <w:name w:val="Body Text Indent 3 Char"/>
    <w:basedOn w:val="DefaultParagraphFont"/>
    <w:link w:val="BodyTextIndent3"/>
    <w:uiPriority w:val="99"/>
    <w:locked/>
    <w:rsid w:val="00A83C93"/>
    <w:rPr>
      <w:sz w:val="16"/>
      <w:szCs w:val="16"/>
      <w:lang w:eastAsia="ar-SA" w:bidi="ar-SA"/>
    </w:rPr>
  </w:style>
  <w:style w:type="character" w:customStyle="1" w:styleId="link">
    <w:name w:val="link"/>
    <w:uiPriority w:val="99"/>
    <w:rsid w:val="00A83C93"/>
    <w:rPr>
      <w:u w:val="none"/>
      <w:effect w:val="none"/>
    </w:rPr>
  </w:style>
  <w:style w:type="paragraph" w:customStyle="1" w:styleId="23">
    <w:name w:val="Основной текст 23"/>
    <w:basedOn w:val="Normal"/>
    <w:uiPriority w:val="99"/>
    <w:rsid w:val="00A83C93"/>
    <w:pPr>
      <w:suppressAutoHyphens/>
      <w:spacing w:after="120" w:line="480" w:lineRule="auto"/>
    </w:pPr>
    <w:rPr>
      <w:lang w:eastAsia="ar-SA"/>
    </w:rPr>
  </w:style>
  <w:style w:type="character" w:customStyle="1" w:styleId="mail-message-sender-email">
    <w:name w:val="mail-message-sender-email"/>
    <w:basedOn w:val="DefaultParagraphFont"/>
    <w:uiPriority w:val="99"/>
    <w:rsid w:val="00A92584"/>
  </w:style>
  <w:style w:type="paragraph" w:styleId="NoSpacing">
    <w:name w:val="No Spacing"/>
    <w:link w:val="NoSpacingChar"/>
    <w:uiPriority w:val="99"/>
    <w:qFormat/>
    <w:rsid w:val="00AF48FD"/>
    <w:rPr>
      <w:rFonts w:ascii="Calibri" w:hAnsi="Calibri" w:cs="Calibri"/>
    </w:rPr>
  </w:style>
  <w:style w:type="character" w:styleId="Emphasis">
    <w:name w:val="Emphasis"/>
    <w:basedOn w:val="DefaultParagraphFont"/>
    <w:uiPriority w:val="99"/>
    <w:qFormat/>
    <w:rsid w:val="00B75640"/>
    <w:rPr>
      <w:i/>
      <w:iCs/>
    </w:rPr>
  </w:style>
  <w:style w:type="character" w:customStyle="1" w:styleId="ConsPlusNormal0">
    <w:name w:val="ConsPlusNormal Знак"/>
    <w:link w:val="ConsPlusNormal"/>
    <w:uiPriority w:val="99"/>
    <w:locked/>
    <w:rsid w:val="00FC0386"/>
    <w:rPr>
      <w:rFonts w:ascii="Arial" w:hAnsi="Arial" w:cs="Arial"/>
      <w:sz w:val="22"/>
      <w:szCs w:val="22"/>
      <w:lang w:val="ru-RU" w:eastAsia="ru-RU"/>
    </w:rPr>
  </w:style>
  <w:style w:type="paragraph" w:customStyle="1" w:styleId="pboth">
    <w:name w:val="pboth"/>
    <w:basedOn w:val="Normal"/>
    <w:uiPriority w:val="99"/>
    <w:rsid w:val="00CE0321"/>
    <w:pPr>
      <w:spacing w:before="100" w:beforeAutospacing="1" w:after="100" w:afterAutospacing="1"/>
    </w:pPr>
  </w:style>
  <w:style w:type="paragraph" w:customStyle="1" w:styleId="Heading">
    <w:name w:val="Heading"/>
    <w:uiPriority w:val="99"/>
    <w:rsid w:val="00C40DD0"/>
    <w:pPr>
      <w:autoSpaceDE w:val="0"/>
      <w:autoSpaceDN w:val="0"/>
      <w:adjustRightInd w:val="0"/>
    </w:pPr>
    <w:rPr>
      <w:rFonts w:ascii="Arial" w:hAnsi="Arial" w:cs="Arial"/>
      <w:b/>
      <w:bCs/>
    </w:rPr>
  </w:style>
  <w:style w:type="paragraph" w:customStyle="1" w:styleId="a7">
    <w:name w:val="Таблицы (моноширинный)"/>
    <w:basedOn w:val="Normal"/>
    <w:next w:val="Normal"/>
    <w:uiPriority w:val="99"/>
    <w:rsid w:val="00867217"/>
    <w:pPr>
      <w:widowControl w:val="0"/>
      <w:autoSpaceDE w:val="0"/>
      <w:autoSpaceDN w:val="0"/>
      <w:adjustRightInd w:val="0"/>
      <w:jc w:val="both"/>
    </w:pPr>
    <w:rPr>
      <w:rFonts w:ascii="Courier New" w:hAnsi="Courier New" w:cs="Courier New"/>
      <w:sz w:val="20"/>
      <w:szCs w:val="20"/>
    </w:rPr>
  </w:style>
  <w:style w:type="character" w:customStyle="1" w:styleId="a8">
    <w:name w:val="Цветовое выделение"/>
    <w:uiPriority w:val="99"/>
    <w:rsid w:val="00867217"/>
    <w:rPr>
      <w:b/>
      <w:bCs/>
      <w:color w:val="auto"/>
    </w:rPr>
  </w:style>
  <w:style w:type="character" w:customStyle="1" w:styleId="a9">
    <w:name w:val="Гипертекстовая ссылка"/>
    <w:uiPriority w:val="99"/>
    <w:rsid w:val="00160AE0"/>
    <w:rPr>
      <w:color w:val="auto"/>
    </w:rPr>
  </w:style>
  <w:style w:type="paragraph" w:customStyle="1" w:styleId="headertext">
    <w:name w:val="headertext"/>
    <w:basedOn w:val="Normal"/>
    <w:uiPriority w:val="99"/>
    <w:rsid w:val="00A60ED1"/>
    <w:pPr>
      <w:spacing w:before="100" w:beforeAutospacing="1" w:after="100" w:afterAutospacing="1"/>
    </w:pPr>
  </w:style>
  <w:style w:type="paragraph" w:customStyle="1" w:styleId="110">
    <w:name w:val="Рег. Основной текст уровнеь 1.1 (базовый)"/>
    <w:basedOn w:val="ConsPlusNormal"/>
    <w:uiPriority w:val="99"/>
    <w:rsid w:val="00A92A33"/>
    <w:pPr>
      <w:widowControl/>
      <w:suppressAutoHyphens/>
      <w:autoSpaceDE/>
      <w:autoSpaceDN/>
      <w:adjustRightInd/>
      <w:spacing w:line="276" w:lineRule="auto"/>
      <w:ind w:firstLine="0"/>
      <w:jc w:val="both"/>
    </w:pPr>
    <w:rPr>
      <w:rFonts w:ascii="Times New Roman" w:hAnsi="Times New Roman" w:cs="Times New Roman"/>
      <w:color w:val="00000A"/>
      <w:kern w:val="1"/>
      <w:sz w:val="28"/>
      <w:szCs w:val="28"/>
      <w:lang w:eastAsia="en-US"/>
    </w:rPr>
  </w:style>
  <w:style w:type="paragraph" w:customStyle="1" w:styleId="Standard">
    <w:name w:val="Standard"/>
    <w:uiPriority w:val="99"/>
    <w:rsid w:val="00880F59"/>
    <w:pPr>
      <w:widowControl w:val="0"/>
      <w:suppressAutoHyphens/>
      <w:autoSpaceDN w:val="0"/>
    </w:pPr>
    <w:rPr>
      <w:kern w:val="3"/>
      <w:sz w:val="24"/>
      <w:szCs w:val="24"/>
      <w:lang w:eastAsia="zh-CN"/>
    </w:rPr>
  </w:style>
  <w:style w:type="character" w:customStyle="1" w:styleId="FontStyle24">
    <w:name w:val="Font Style24"/>
    <w:uiPriority w:val="99"/>
    <w:rsid w:val="00880F59"/>
    <w:rPr>
      <w:rFonts w:ascii="Times New Roman" w:hAnsi="Times New Roman" w:cs="Times New Roman"/>
      <w:b/>
      <w:bCs/>
      <w:sz w:val="26"/>
      <w:szCs w:val="26"/>
    </w:rPr>
  </w:style>
  <w:style w:type="character" w:styleId="Strong">
    <w:name w:val="Strong"/>
    <w:basedOn w:val="DefaultParagraphFont"/>
    <w:uiPriority w:val="99"/>
    <w:qFormat/>
    <w:rsid w:val="00F143FE"/>
    <w:rPr>
      <w:b/>
      <w:bCs/>
    </w:rPr>
  </w:style>
  <w:style w:type="paragraph" w:customStyle="1" w:styleId="aa">
    <w:name w:val="Заголовок статьи"/>
    <w:basedOn w:val="Normal"/>
    <w:next w:val="Normal"/>
    <w:uiPriority w:val="99"/>
    <w:rsid w:val="00EF587D"/>
    <w:pPr>
      <w:autoSpaceDE w:val="0"/>
      <w:autoSpaceDN w:val="0"/>
      <w:adjustRightInd w:val="0"/>
      <w:ind w:left="1612" w:hanging="892"/>
      <w:jc w:val="both"/>
    </w:pPr>
    <w:rPr>
      <w:rFonts w:ascii="Arial" w:hAnsi="Arial" w:cs="Arial"/>
      <w:lang w:eastAsia="en-US"/>
    </w:rPr>
  </w:style>
  <w:style w:type="character" w:styleId="FootnoteReference">
    <w:name w:val="footnote reference"/>
    <w:basedOn w:val="DefaultParagraphFont"/>
    <w:uiPriority w:val="99"/>
    <w:semiHidden/>
    <w:rsid w:val="0014018F"/>
    <w:rPr>
      <w:vertAlign w:val="superscript"/>
    </w:rPr>
  </w:style>
  <w:style w:type="character" w:customStyle="1" w:styleId="NoSpacingChar">
    <w:name w:val="No Spacing Char"/>
    <w:link w:val="NoSpacing"/>
    <w:uiPriority w:val="99"/>
    <w:locked/>
    <w:rsid w:val="000F30F1"/>
    <w:rPr>
      <w:rFonts w:ascii="Calibri" w:hAnsi="Calibri" w:cs="Calibri"/>
      <w:sz w:val="22"/>
      <w:szCs w:val="22"/>
    </w:rPr>
  </w:style>
  <w:style w:type="paragraph" w:customStyle="1" w:styleId="18">
    <w:name w:val="Абзац списка1"/>
    <w:basedOn w:val="Normal"/>
    <w:uiPriority w:val="99"/>
    <w:rsid w:val="00641A6D"/>
    <w:pPr>
      <w:ind w:left="720"/>
    </w:pPr>
    <w:rPr>
      <w:sz w:val="20"/>
      <w:szCs w:val="20"/>
      <w:lang w:val="en-US"/>
    </w:rPr>
  </w:style>
  <w:style w:type="paragraph" w:customStyle="1" w:styleId="unformattext">
    <w:name w:val="unformattext"/>
    <w:basedOn w:val="Normal"/>
    <w:uiPriority w:val="99"/>
    <w:rsid w:val="00E842C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50829132">
      <w:marLeft w:val="0"/>
      <w:marRight w:val="0"/>
      <w:marTop w:val="0"/>
      <w:marBottom w:val="0"/>
      <w:divBdr>
        <w:top w:val="none" w:sz="0" w:space="0" w:color="auto"/>
        <w:left w:val="none" w:sz="0" w:space="0" w:color="auto"/>
        <w:bottom w:val="none" w:sz="0" w:space="0" w:color="auto"/>
        <w:right w:val="none" w:sz="0" w:space="0" w:color="auto"/>
      </w:divBdr>
    </w:div>
    <w:div w:id="1850829133">
      <w:marLeft w:val="0"/>
      <w:marRight w:val="0"/>
      <w:marTop w:val="0"/>
      <w:marBottom w:val="0"/>
      <w:divBdr>
        <w:top w:val="none" w:sz="0" w:space="0" w:color="auto"/>
        <w:left w:val="none" w:sz="0" w:space="0" w:color="auto"/>
        <w:bottom w:val="none" w:sz="0" w:space="0" w:color="auto"/>
        <w:right w:val="none" w:sz="0" w:space="0" w:color="auto"/>
      </w:divBdr>
    </w:div>
    <w:div w:id="1850829134">
      <w:marLeft w:val="0"/>
      <w:marRight w:val="0"/>
      <w:marTop w:val="0"/>
      <w:marBottom w:val="0"/>
      <w:divBdr>
        <w:top w:val="none" w:sz="0" w:space="0" w:color="auto"/>
        <w:left w:val="none" w:sz="0" w:space="0" w:color="auto"/>
        <w:bottom w:val="none" w:sz="0" w:space="0" w:color="auto"/>
        <w:right w:val="none" w:sz="0" w:space="0" w:color="auto"/>
      </w:divBdr>
    </w:div>
    <w:div w:id="1850829135">
      <w:marLeft w:val="0"/>
      <w:marRight w:val="0"/>
      <w:marTop w:val="0"/>
      <w:marBottom w:val="0"/>
      <w:divBdr>
        <w:top w:val="none" w:sz="0" w:space="0" w:color="auto"/>
        <w:left w:val="none" w:sz="0" w:space="0" w:color="auto"/>
        <w:bottom w:val="none" w:sz="0" w:space="0" w:color="auto"/>
        <w:right w:val="none" w:sz="0" w:space="0" w:color="auto"/>
      </w:divBdr>
    </w:div>
    <w:div w:id="1850829136">
      <w:marLeft w:val="0"/>
      <w:marRight w:val="0"/>
      <w:marTop w:val="0"/>
      <w:marBottom w:val="0"/>
      <w:divBdr>
        <w:top w:val="none" w:sz="0" w:space="0" w:color="auto"/>
        <w:left w:val="none" w:sz="0" w:space="0" w:color="auto"/>
        <w:bottom w:val="none" w:sz="0" w:space="0" w:color="auto"/>
        <w:right w:val="none" w:sz="0" w:space="0" w:color="auto"/>
      </w:divBdr>
    </w:div>
    <w:div w:id="1850829137">
      <w:marLeft w:val="0"/>
      <w:marRight w:val="0"/>
      <w:marTop w:val="0"/>
      <w:marBottom w:val="0"/>
      <w:divBdr>
        <w:top w:val="none" w:sz="0" w:space="0" w:color="auto"/>
        <w:left w:val="none" w:sz="0" w:space="0" w:color="auto"/>
        <w:bottom w:val="none" w:sz="0" w:space="0" w:color="auto"/>
        <w:right w:val="none" w:sz="0" w:space="0" w:color="auto"/>
      </w:divBdr>
    </w:div>
    <w:div w:id="1850829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9C938BF7BBFA69D038773E6D2756A3C15567B54642D57013BF301F522872EBBE0562E8eDa7K" TargetMode="External"/><Relationship Id="rId13" Type="http://schemas.openxmlformats.org/officeDocument/2006/relationships/hyperlink" Target="consultantplus://offline/ref=409C938BF7BBFA69D038773E6D2756A3C15567B54642D57013BF301F522872EBBE0562EDD7eBa9K" TargetMode="External"/><Relationship Id="rId18" Type="http://schemas.openxmlformats.org/officeDocument/2006/relationships/hyperlink" Target="consultantplus://offline/ref=1BCE55A4930ABFBE35D69D1079098147690614050ABC1D04167AAF6A7273E7BBF6C45592702257DA5CAE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adsso@mail.ru" TargetMode="External"/><Relationship Id="rId12" Type="http://schemas.openxmlformats.org/officeDocument/2006/relationships/hyperlink" Target="consultantplus://offline/ref=409C938BF7BBFA69D038773E6D2756A3C15567B54642D57013BF301F522872EBBE0562E9eDa4K" TargetMode="External"/><Relationship Id="rId17" Type="http://schemas.openxmlformats.org/officeDocument/2006/relationships/hyperlink" Target="http://home.garant.ru/" TargetMode="External"/><Relationship Id="rId2" Type="http://schemas.openxmlformats.org/officeDocument/2006/relationships/styles" Target="styles.xml"/><Relationship Id="rId16" Type="http://schemas.openxmlformats.org/officeDocument/2006/relationships/hyperlink" Target="garantF1://12084522.2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09C938BF7BBFA69D038773E6D2756A3C15567B54642D57013BF301F522872EBBE0562EDD3B8D9D9e3a9K" TargetMode="External"/><Relationship Id="rId5" Type="http://schemas.openxmlformats.org/officeDocument/2006/relationships/footnotes" Target="footnotes.xml"/><Relationship Id="rId15" Type="http://schemas.openxmlformats.org/officeDocument/2006/relationships/hyperlink" Target="javascript:;" TargetMode="External"/><Relationship Id="rId10" Type="http://schemas.openxmlformats.org/officeDocument/2006/relationships/hyperlink" Target="consultantplus://offline/ref=409C938BF7BBFA69D038773E6D2756A3C15567B54642D57013BF301F522872EBBE0562EDDBeBa8K" TargetMode="External"/><Relationship Id="rId19" Type="http://schemas.openxmlformats.org/officeDocument/2006/relationships/hyperlink" Target="http://home.garant.ru/" TargetMode="External"/><Relationship Id="rId4" Type="http://schemas.openxmlformats.org/officeDocument/2006/relationships/webSettings" Target="webSettings.xml"/><Relationship Id="rId9" Type="http://schemas.openxmlformats.org/officeDocument/2006/relationships/hyperlink" Target="consultantplus://offline/ref=409C938BF7BBFA69D038773E6D2756A3C15567B54642D57013BF301F522872EBBE0562E9eDa3K" TargetMode="External"/><Relationship Id="rId14"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875</TotalTime>
  <Pages>40</Pages>
  <Words>14820</Words>
  <Characters>-32766</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User</cp:lastModifiedBy>
  <cp:revision>24</cp:revision>
  <cp:lastPrinted>2021-03-25T12:18:00Z</cp:lastPrinted>
  <dcterms:created xsi:type="dcterms:W3CDTF">2021-02-10T12:19:00Z</dcterms:created>
  <dcterms:modified xsi:type="dcterms:W3CDTF">2021-03-26T07:21:00Z</dcterms:modified>
</cp:coreProperties>
</file>